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E2E" w:rsidRPr="0088126F" w:rsidRDefault="007241EA" w:rsidP="0088126F">
      <w:pPr>
        <w:spacing w:after="0" w:line="240" w:lineRule="auto"/>
        <w:ind w:left="660" w:hanging="660"/>
        <w:jc w:val="right"/>
        <w:rPr>
          <w:rFonts w:cs="Calibri"/>
          <w:i/>
          <w:sz w:val="24"/>
          <w:szCs w:val="24"/>
          <w:lang w:eastAsia="it-IT"/>
        </w:rPr>
      </w:pPr>
      <w:bookmarkStart w:id="0" w:name="_GoBack"/>
      <w:bookmarkEnd w:id="0"/>
      <w:r w:rsidRPr="009B7523">
        <w:rPr>
          <w:b/>
          <w:bCs/>
        </w:rPr>
        <w:t xml:space="preserve">ALLEGATO </w:t>
      </w:r>
      <w:r w:rsidR="0054773A">
        <w:rPr>
          <w:b/>
          <w:bCs/>
        </w:rPr>
        <w:t>&lt;&lt;A&gt;&gt;</w:t>
      </w:r>
    </w:p>
    <w:p w:rsidR="009B7523" w:rsidRPr="00E57E2E" w:rsidRDefault="00B05323" w:rsidP="009B7523">
      <w:pPr>
        <w:pStyle w:val="Default"/>
        <w:jc w:val="right"/>
        <w:rPr>
          <w:rFonts w:ascii="Calibri" w:hAnsi="Calibri"/>
          <w:bCs/>
          <w:i/>
          <w:color w:val="auto"/>
          <w:sz w:val="22"/>
          <w:szCs w:val="22"/>
        </w:rPr>
      </w:pPr>
      <w:r>
        <w:rPr>
          <w:rFonts w:ascii="Calibri" w:hAnsi="Calibri"/>
          <w:bCs/>
          <w:i/>
          <w:color w:val="auto"/>
          <w:sz w:val="22"/>
          <w:szCs w:val="22"/>
        </w:rPr>
        <w:t>(da inserire nella</w:t>
      </w:r>
      <w:r w:rsidR="00CB1EC0">
        <w:rPr>
          <w:rFonts w:ascii="Calibri" w:hAnsi="Calibri"/>
          <w:bCs/>
          <w:i/>
          <w:color w:val="auto"/>
          <w:sz w:val="22"/>
          <w:szCs w:val="22"/>
        </w:rPr>
        <w:t xml:space="preserve"> </w:t>
      </w:r>
      <w:r w:rsidR="00E57E2E" w:rsidRPr="00E57E2E">
        <w:rPr>
          <w:rFonts w:ascii="Calibri" w:hAnsi="Calibri"/>
          <w:bCs/>
          <w:i/>
          <w:color w:val="auto"/>
          <w:sz w:val="22"/>
          <w:szCs w:val="22"/>
        </w:rPr>
        <w:t>Documentazione amministrativa)</w:t>
      </w:r>
      <w:r w:rsidR="007241EA" w:rsidRPr="00E57E2E">
        <w:rPr>
          <w:rFonts w:ascii="Calibri" w:hAnsi="Calibri"/>
          <w:bCs/>
          <w:i/>
          <w:color w:val="auto"/>
          <w:sz w:val="22"/>
          <w:szCs w:val="22"/>
        </w:rPr>
        <w:t xml:space="preserve"> </w:t>
      </w:r>
    </w:p>
    <w:p w:rsidR="003C6357" w:rsidRDefault="003C6357" w:rsidP="003C6357">
      <w:pPr>
        <w:pStyle w:val="Default"/>
        <w:jc w:val="right"/>
        <w:rPr>
          <w:rFonts w:ascii="Calibri" w:hAnsi="Calibri"/>
          <w:b/>
          <w:bCs/>
          <w:color w:val="auto"/>
          <w:sz w:val="22"/>
          <w:szCs w:val="22"/>
        </w:rPr>
      </w:pPr>
      <w:r>
        <w:rPr>
          <w:rFonts w:ascii="Calibri" w:hAnsi="Calibri"/>
          <w:b/>
          <w:bCs/>
          <w:color w:val="auto"/>
          <w:sz w:val="22"/>
          <w:szCs w:val="22"/>
        </w:rPr>
        <w:t>MARCA BOLLO € 16,00</w:t>
      </w:r>
    </w:p>
    <w:p w:rsidR="003C6357" w:rsidRDefault="003C6357" w:rsidP="003C6357">
      <w:pPr>
        <w:pStyle w:val="Default"/>
        <w:jc w:val="right"/>
        <w:rPr>
          <w:rFonts w:ascii="Calibri" w:hAnsi="Calibri"/>
          <w:b/>
          <w:bCs/>
          <w:color w:val="auto"/>
          <w:sz w:val="22"/>
          <w:szCs w:val="22"/>
        </w:rPr>
      </w:pPr>
    </w:p>
    <w:p w:rsidR="0052019C" w:rsidRPr="007457BE" w:rsidRDefault="007457BE" w:rsidP="007457BE">
      <w:pPr>
        <w:pStyle w:val="Default"/>
        <w:tabs>
          <w:tab w:val="left" w:pos="0"/>
        </w:tabs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Oggetto: </w:t>
      </w:r>
      <w:r w:rsidR="0052019C" w:rsidRPr="00C62C53">
        <w:rPr>
          <w:rFonts w:asciiTheme="minorHAnsi" w:hAnsiTheme="minorHAnsi" w:cstheme="minorHAnsi"/>
          <w:b/>
          <w:sz w:val="22"/>
          <w:szCs w:val="22"/>
        </w:rPr>
        <w:t>PROCEDURA APERT</w:t>
      </w:r>
      <w:r w:rsidR="00305B62" w:rsidRPr="00C62C53">
        <w:rPr>
          <w:rFonts w:asciiTheme="minorHAnsi" w:hAnsiTheme="minorHAnsi" w:cstheme="minorHAnsi"/>
          <w:b/>
          <w:sz w:val="22"/>
          <w:szCs w:val="22"/>
        </w:rPr>
        <w:t>A PER L’</w:t>
      </w:r>
      <w:r w:rsidR="00FE0827" w:rsidRPr="00C62C53">
        <w:rPr>
          <w:rFonts w:asciiTheme="minorHAnsi" w:hAnsiTheme="minorHAnsi" w:cstheme="minorHAnsi"/>
          <w:b/>
          <w:sz w:val="22"/>
          <w:szCs w:val="22"/>
        </w:rPr>
        <w:t>AFFIDAMENTO</w:t>
      </w:r>
      <w:r w:rsidR="00305B62" w:rsidRPr="00C62C53">
        <w:rPr>
          <w:rFonts w:asciiTheme="minorHAnsi" w:hAnsiTheme="minorHAnsi" w:cstheme="minorHAnsi"/>
          <w:b/>
          <w:sz w:val="22"/>
          <w:szCs w:val="22"/>
        </w:rPr>
        <w:t xml:space="preserve"> DELL’APPALTO </w:t>
      </w:r>
      <w:r w:rsidR="001564E2" w:rsidRPr="00C62C53">
        <w:rPr>
          <w:rFonts w:asciiTheme="minorHAnsi" w:hAnsiTheme="minorHAnsi" w:cstheme="minorHAnsi"/>
          <w:b/>
          <w:sz w:val="22"/>
          <w:szCs w:val="22"/>
        </w:rPr>
        <w:t>DEI LAVORI DI MANUTENZIONE ELETTRICA</w:t>
      </w:r>
      <w:r w:rsidR="0052019C" w:rsidRPr="00C62C5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34265" w:rsidRPr="00C62C53">
        <w:rPr>
          <w:rFonts w:asciiTheme="minorHAnsi" w:hAnsiTheme="minorHAnsi" w:cstheme="minorHAnsi"/>
          <w:b/>
          <w:sz w:val="22"/>
          <w:szCs w:val="22"/>
        </w:rPr>
        <w:t>–</w:t>
      </w:r>
      <w:r w:rsidR="0052019C" w:rsidRPr="00C62C5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564E2" w:rsidRPr="00C62C5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A00159" w:rsidRPr="00C62C53">
        <w:rPr>
          <w:rFonts w:ascii="Calibri" w:hAnsi="Calibri"/>
          <w:b/>
          <w:bCs/>
          <w:color w:val="auto"/>
          <w:sz w:val="22"/>
          <w:szCs w:val="22"/>
        </w:rPr>
        <w:t xml:space="preserve">CIG: 91345705A0 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- </w:t>
      </w:r>
      <w:r w:rsidR="00E40B84" w:rsidRPr="00C62C53">
        <w:rPr>
          <w:rFonts w:asciiTheme="minorHAnsi" w:hAnsiTheme="minorHAnsi" w:cstheme="minorHAnsi"/>
          <w:b/>
          <w:bCs/>
          <w:sz w:val="22"/>
          <w:szCs w:val="22"/>
        </w:rPr>
        <w:t>Domanda di parte</w:t>
      </w:r>
      <w:r w:rsidR="00E82459" w:rsidRPr="00C62C53">
        <w:rPr>
          <w:rFonts w:asciiTheme="minorHAnsi" w:hAnsiTheme="minorHAnsi" w:cstheme="minorHAnsi"/>
          <w:b/>
          <w:bCs/>
          <w:sz w:val="22"/>
          <w:szCs w:val="22"/>
        </w:rPr>
        <w:t>cipazione alla gara</w:t>
      </w:r>
      <w:r w:rsidR="00E40B84" w:rsidRPr="00C62C53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:rsidR="009B7523" w:rsidRPr="00C34B1D" w:rsidRDefault="009B7523" w:rsidP="00C34B1D">
      <w:pPr>
        <w:pStyle w:val="Default"/>
        <w:spacing w:line="240" w:lineRule="auto"/>
        <w:rPr>
          <w:rFonts w:ascii="Calibri" w:hAnsi="Calibri" w:cs="Calibri"/>
        </w:rPr>
      </w:pPr>
    </w:p>
    <w:p w:rsidR="003232C5" w:rsidRPr="00C1581B" w:rsidRDefault="003232C5" w:rsidP="003232C5">
      <w:pPr>
        <w:spacing w:after="0" w:line="240" w:lineRule="auto"/>
      </w:pPr>
      <w:r w:rsidRPr="00C1581B">
        <w:t>Il sottoscritto_______________________________________________________________________,</w:t>
      </w:r>
    </w:p>
    <w:p w:rsidR="003232C5" w:rsidRPr="00C1581B" w:rsidRDefault="003232C5" w:rsidP="003232C5">
      <w:pPr>
        <w:spacing w:after="0" w:line="240" w:lineRule="auto"/>
      </w:pPr>
      <w:r w:rsidRPr="00C1581B">
        <w:t>nato il_____/_______/___________, a__________________________________________________,</w:t>
      </w:r>
    </w:p>
    <w:p w:rsidR="003232C5" w:rsidRPr="00C1581B" w:rsidRDefault="003232C5" w:rsidP="003232C5">
      <w:pPr>
        <w:spacing w:after="0" w:line="240" w:lineRule="auto"/>
      </w:pPr>
      <w:r w:rsidRPr="00C1581B">
        <w:t xml:space="preserve">in qualità di </w:t>
      </w:r>
      <w:r w:rsidRPr="00C1581B">
        <w:rPr>
          <w:i/>
        </w:rPr>
        <w:t>(barrare la casella che interessa)</w:t>
      </w:r>
      <w:r w:rsidR="006A5113">
        <w:t xml:space="preserve">: </w:t>
      </w:r>
      <w:r w:rsidRPr="00C1581B">
        <w:rPr>
          <w:rFonts w:ascii="Times New Roman" w:hAnsi="Times New Roman"/>
        </w:rPr>
        <w:t>□</w:t>
      </w:r>
      <w:r w:rsidRPr="00C1581B">
        <w:t xml:space="preserve"> titolare / legale rappresentante   </w:t>
      </w:r>
      <w:r w:rsidRPr="00C1581B">
        <w:rPr>
          <w:rFonts w:ascii="Times New Roman" w:hAnsi="Times New Roman"/>
        </w:rPr>
        <w:t>□</w:t>
      </w:r>
      <w:r w:rsidRPr="00C1581B">
        <w:t xml:space="preserve">  procuratore  </w:t>
      </w:r>
    </w:p>
    <w:p w:rsidR="003232C5" w:rsidRPr="00C1581B" w:rsidRDefault="003232C5" w:rsidP="003232C5">
      <w:pPr>
        <w:spacing w:after="0" w:line="240" w:lineRule="auto"/>
      </w:pPr>
      <w:r w:rsidRPr="00C1581B">
        <w:rPr>
          <w:rFonts w:ascii="Times New Roman" w:hAnsi="Times New Roman"/>
        </w:rPr>
        <w:t xml:space="preserve">□ </w:t>
      </w:r>
      <w:r w:rsidRPr="00C1581B">
        <w:rPr>
          <w:i/>
        </w:rPr>
        <w:t>(altra qualifica)</w:t>
      </w:r>
      <w:r w:rsidRPr="00C1581B">
        <w:t>__________________________________________________________</w:t>
      </w:r>
      <w:r w:rsidR="00BE6373">
        <w:t>_</w:t>
      </w:r>
      <w:r w:rsidRPr="00C1581B">
        <w:t>________,</w:t>
      </w:r>
    </w:p>
    <w:p w:rsidR="003232C5" w:rsidRPr="00C1581B" w:rsidRDefault="003232C5" w:rsidP="003232C5">
      <w:pPr>
        <w:spacing w:after="0" w:line="240" w:lineRule="auto"/>
      </w:pPr>
      <w:r w:rsidRPr="00C1581B">
        <w:t>dell’impresa:_______________________________________________________________________,</w:t>
      </w:r>
    </w:p>
    <w:p w:rsidR="003232C5" w:rsidRPr="00C1581B" w:rsidRDefault="003232C5" w:rsidP="003232C5">
      <w:pPr>
        <w:spacing w:after="0" w:line="240" w:lineRule="auto"/>
      </w:pPr>
      <w:r w:rsidRPr="00C1581B">
        <w:t>con sede legale in____________________________________________(</w:t>
      </w:r>
      <w:proofErr w:type="spellStart"/>
      <w:r w:rsidRPr="00C1581B">
        <w:t>prov</w:t>
      </w:r>
      <w:proofErr w:type="spellEnd"/>
      <w:r w:rsidRPr="00C1581B">
        <w:t xml:space="preserve">.______), </w:t>
      </w:r>
      <w:proofErr w:type="spellStart"/>
      <w:r w:rsidRPr="00C1581B">
        <w:t>c.a.p.</w:t>
      </w:r>
      <w:proofErr w:type="spellEnd"/>
      <w:r w:rsidRPr="00C1581B">
        <w:t>______,</w:t>
      </w:r>
    </w:p>
    <w:p w:rsidR="003232C5" w:rsidRPr="00C1581B" w:rsidRDefault="003232C5" w:rsidP="003232C5">
      <w:pPr>
        <w:spacing w:after="0" w:line="240" w:lineRule="auto"/>
      </w:pPr>
      <w:r w:rsidRPr="00C1581B">
        <w:t>via_________________________________________________________________________n._____,</w:t>
      </w:r>
    </w:p>
    <w:p w:rsidR="003232C5" w:rsidRPr="00C1581B" w:rsidRDefault="003232C5" w:rsidP="003232C5">
      <w:pPr>
        <w:spacing w:after="0" w:line="240" w:lineRule="auto"/>
      </w:pPr>
      <w:r w:rsidRPr="00C1581B">
        <w:t xml:space="preserve">con sede operativa </w:t>
      </w:r>
      <w:r w:rsidRPr="00C1581B">
        <w:rPr>
          <w:i/>
        </w:rPr>
        <w:t>(se diversa dalla sede legale)</w:t>
      </w:r>
      <w:r w:rsidRPr="00C1581B">
        <w:t xml:space="preserve"> in______________________________(</w:t>
      </w:r>
      <w:proofErr w:type="spellStart"/>
      <w:r w:rsidRPr="00C1581B">
        <w:t>prov</w:t>
      </w:r>
      <w:proofErr w:type="spellEnd"/>
      <w:r w:rsidRPr="00C1581B">
        <w:t xml:space="preserve">._____), </w:t>
      </w:r>
      <w:proofErr w:type="spellStart"/>
      <w:r w:rsidRPr="00C1581B">
        <w:t>c.a.p.</w:t>
      </w:r>
      <w:proofErr w:type="spellEnd"/>
      <w:r w:rsidRPr="00C1581B">
        <w:t>______, via_________________________________________________________n._____</w:t>
      </w:r>
      <w:r w:rsidR="00044D24">
        <w:t>_</w:t>
      </w:r>
      <w:r w:rsidRPr="00C1581B">
        <w:t>____,</w:t>
      </w:r>
    </w:p>
    <w:p w:rsidR="003232C5" w:rsidRPr="00C1581B" w:rsidRDefault="003232C5" w:rsidP="003232C5">
      <w:pPr>
        <w:spacing w:after="0" w:line="240" w:lineRule="auto"/>
      </w:pPr>
      <w:r w:rsidRPr="00C1581B">
        <w:t>codice fiscale:______________</w:t>
      </w:r>
      <w:r w:rsidR="00C1581B">
        <w:t>____</w:t>
      </w:r>
      <w:r w:rsidR="00B8150B">
        <w:t>___</w:t>
      </w:r>
      <w:r w:rsidR="001F0680">
        <w:t xml:space="preserve">________ </w:t>
      </w:r>
      <w:r w:rsidR="00C1581B">
        <w:t>e</w:t>
      </w:r>
      <w:r w:rsidRPr="00C1581B">
        <w:t xml:space="preserve"> partita IVA________________________</w:t>
      </w:r>
      <w:r w:rsidR="00044D24">
        <w:t>__</w:t>
      </w:r>
      <w:r w:rsidRPr="00C1581B">
        <w:t>_</w:t>
      </w:r>
      <w:r w:rsidR="00C1581B">
        <w:t>__</w:t>
      </w:r>
      <w:r w:rsidRPr="00C1581B">
        <w:t>__,</w:t>
      </w:r>
    </w:p>
    <w:p w:rsidR="00742F5D" w:rsidRDefault="00742F5D" w:rsidP="003232C5">
      <w:pPr>
        <w:spacing w:after="0" w:line="240" w:lineRule="auto"/>
        <w:jc w:val="center"/>
        <w:rPr>
          <w:b/>
        </w:rPr>
      </w:pPr>
    </w:p>
    <w:p w:rsidR="003232C5" w:rsidRPr="00382FD9" w:rsidRDefault="003232C5" w:rsidP="003232C5">
      <w:pPr>
        <w:spacing w:after="0" w:line="240" w:lineRule="auto"/>
        <w:jc w:val="center"/>
        <w:rPr>
          <w:b/>
          <w:sz w:val="24"/>
          <w:szCs w:val="24"/>
        </w:rPr>
      </w:pPr>
      <w:r w:rsidRPr="00382FD9">
        <w:rPr>
          <w:b/>
          <w:sz w:val="24"/>
          <w:szCs w:val="24"/>
        </w:rPr>
        <w:t>CHIEDE</w:t>
      </w:r>
    </w:p>
    <w:p w:rsidR="00382FD9" w:rsidRPr="00BA540F" w:rsidRDefault="00382FD9" w:rsidP="00382FD9">
      <w:pPr>
        <w:spacing w:after="0" w:line="240" w:lineRule="auto"/>
        <w:rPr>
          <w:b/>
        </w:rPr>
      </w:pPr>
      <w:r w:rsidRPr="00382FD9">
        <w:rPr>
          <w:b/>
          <w:i/>
        </w:rPr>
        <w:t>(</w:t>
      </w:r>
      <w:r w:rsidRPr="00BC4FAF">
        <w:rPr>
          <w:b/>
          <w:i/>
          <w:sz w:val="24"/>
          <w:szCs w:val="24"/>
          <w:u w:val="single"/>
        </w:rPr>
        <w:t>barrare le caselle interessate</w:t>
      </w:r>
      <w:r w:rsidRPr="00382FD9">
        <w:rPr>
          <w:b/>
          <w:i/>
        </w:rPr>
        <w:t>)</w:t>
      </w:r>
    </w:p>
    <w:p w:rsidR="003232C5" w:rsidRDefault="003232C5" w:rsidP="003232C5">
      <w:pPr>
        <w:spacing w:after="0" w:line="240" w:lineRule="auto"/>
      </w:pPr>
      <w:r w:rsidRPr="003232C5">
        <w:t>di partecipare alla procedura aperta indicata in oggetto come:</w:t>
      </w:r>
    </w:p>
    <w:p w:rsidR="003232C5" w:rsidRPr="003232C5" w:rsidRDefault="003232C5" w:rsidP="003232C5">
      <w:pPr>
        <w:tabs>
          <w:tab w:val="left" w:pos="360"/>
        </w:tabs>
        <w:spacing w:after="0" w:line="240" w:lineRule="auto"/>
      </w:pPr>
      <w:r w:rsidRPr="003232C5">
        <w:rPr>
          <w:rFonts w:ascii="Times New Roman" w:hAnsi="Times New Roman"/>
        </w:rPr>
        <w:t>□</w:t>
      </w:r>
      <w:r>
        <w:t xml:space="preserve"> imprenditore</w:t>
      </w:r>
      <w:r w:rsidRPr="003232C5">
        <w:t xml:space="preserve"> individuale</w:t>
      </w:r>
      <w:r>
        <w:t>, anche artigiano</w:t>
      </w:r>
      <w:r w:rsidRPr="003232C5">
        <w:t xml:space="preserve">  </w:t>
      </w:r>
      <w:r w:rsidR="00320783">
        <w:t xml:space="preserve"> </w:t>
      </w:r>
      <w:r w:rsidRPr="003232C5">
        <w:rPr>
          <w:rFonts w:ascii="Times New Roman" w:hAnsi="Times New Roman"/>
        </w:rPr>
        <w:t>□</w:t>
      </w:r>
      <w:r w:rsidRPr="003232C5">
        <w:t xml:space="preserve"> società</w:t>
      </w:r>
      <w:r>
        <w:t>, anche cooperativa</w:t>
      </w:r>
    </w:p>
    <w:p w:rsidR="003232C5" w:rsidRPr="003232C5" w:rsidRDefault="003232C5" w:rsidP="003232C5">
      <w:pPr>
        <w:tabs>
          <w:tab w:val="left" w:pos="360"/>
        </w:tabs>
        <w:spacing w:after="0" w:line="240" w:lineRule="auto"/>
      </w:pPr>
      <w:r w:rsidRPr="003232C5">
        <w:rPr>
          <w:rFonts w:ascii="Times New Roman" w:hAnsi="Times New Roman"/>
        </w:rPr>
        <w:t>□</w:t>
      </w:r>
      <w:r w:rsidRPr="003232C5">
        <w:t xml:space="preserve"> consorzio tra società cooperative di produzione e lavoro   </w:t>
      </w:r>
      <w:r w:rsidRPr="003232C5">
        <w:rPr>
          <w:rFonts w:ascii="Times New Roman" w:hAnsi="Times New Roman"/>
        </w:rPr>
        <w:t>□</w:t>
      </w:r>
      <w:r w:rsidRPr="003232C5">
        <w:t xml:space="preserve"> consorzio tra imprese artigiane </w:t>
      </w:r>
    </w:p>
    <w:p w:rsidR="003232C5" w:rsidRPr="003232C5" w:rsidRDefault="003232C5" w:rsidP="003232C5">
      <w:pPr>
        <w:tabs>
          <w:tab w:val="left" w:pos="360"/>
        </w:tabs>
        <w:spacing w:after="0" w:line="240" w:lineRule="auto"/>
        <w:ind w:hanging="240"/>
      </w:pPr>
      <w:r w:rsidRPr="003232C5">
        <w:rPr>
          <w:rFonts w:ascii="Times New Roman" w:hAnsi="Times New Roman"/>
        </w:rPr>
        <w:tab/>
        <w:t>□</w:t>
      </w:r>
      <w:r w:rsidRPr="003232C5">
        <w:t xml:space="preserve"> consorzio stabile  </w:t>
      </w:r>
    </w:p>
    <w:p w:rsidR="003232C5" w:rsidRPr="003232C5" w:rsidRDefault="003232C5" w:rsidP="0061445F">
      <w:pPr>
        <w:tabs>
          <w:tab w:val="left" w:pos="360"/>
        </w:tabs>
        <w:spacing w:after="0" w:line="240" w:lineRule="auto"/>
        <w:ind w:hanging="240"/>
      </w:pPr>
      <w:r w:rsidRPr="003232C5">
        <w:tab/>
      </w:r>
      <w:r w:rsidRPr="003232C5">
        <w:rPr>
          <w:rFonts w:ascii="Times New Roman" w:hAnsi="Times New Roman"/>
        </w:rPr>
        <w:t>□</w:t>
      </w:r>
      <w:r w:rsidR="0061445F">
        <w:t xml:space="preserve"> </w:t>
      </w:r>
      <w:r w:rsidR="00D94AA8">
        <w:t>mandatario</w:t>
      </w:r>
      <w:r w:rsidRPr="003232C5">
        <w:t xml:space="preserve"> capogruppo di un raggruppamento temporaneo: </w:t>
      </w:r>
    </w:p>
    <w:p w:rsidR="00E82459" w:rsidRDefault="003232C5" w:rsidP="0061445F">
      <w:pPr>
        <w:tabs>
          <w:tab w:val="left" w:pos="240"/>
        </w:tabs>
        <w:spacing w:after="0" w:line="240" w:lineRule="auto"/>
        <w:ind w:hanging="240"/>
      </w:pPr>
      <w:r w:rsidRPr="003232C5">
        <w:tab/>
      </w:r>
      <w:r w:rsidRPr="003232C5">
        <w:tab/>
      </w:r>
      <w:r w:rsidRPr="003232C5">
        <w:rPr>
          <w:rFonts w:ascii="Times New Roman" w:hAnsi="Times New Roman"/>
        </w:rPr>
        <w:t>□</w:t>
      </w:r>
      <w:r w:rsidR="0061445F">
        <w:t xml:space="preserve"> già costituito □ non ancora costituito </w:t>
      </w:r>
      <w:r w:rsidR="00CA73A3" w:rsidRPr="009B63B3">
        <w:t>con le impres</w:t>
      </w:r>
      <w:r w:rsidR="009B63B3" w:rsidRPr="009B63B3">
        <w:t>e:</w:t>
      </w:r>
      <w:r w:rsidR="00B51C3B">
        <w:t xml:space="preserve"> __________________________________</w:t>
      </w:r>
      <w:r w:rsidR="00B51C3B">
        <w:br/>
        <w:t>_________________________________________________________________________________</w:t>
      </w:r>
    </w:p>
    <w:p w:rsidR="00B51C3B" w:rsidRPr="009B63B3" w:rsidRDefault="00B51C3B" w:rsidP="0061445F">
      <w:pPr>
        <w:tabs>
          <w:tab w:val="left" w:pos="240"/>
        </w:tabs>
        <w:spacing w:after="0" w:line="240" w:lineRule="auto"/>
        <w:ind w:hanging="240"/>
      </w:pPr>
      <w:r>
        <w:tab/>
        <w:t>__________________________________________________________________________________</w:t>
      </w:r>
    </w:p>
    <w:p w:rsidR="003232C5" w:rsidRPr="009B63B3" w:rsidRDefault="009B63B3" w:rsidP="003232C5">
      <w:pPr>
        <w:spacing w:after="0" w:line="240" w:lineRule="auto"/>
      </w:pPr>
      <w:r w:rsidRPr="009B63B3">
        <w:t xml:space="preserve">□ </w:t>
      </w:r>
      <w:r w:rsidR="00D94AA8">
        <w:t>mandatario</w:t>
      </w:r>
      <w:r w:rsidR="003232C5" w:rsidRPr="009B63B3">
        <w:t xml:space="preserve"> capogruppo di un consorzio ordinario:</w:t>
      </w:r>
    </w:p>
    <w:p w:rsidR="00E82459" w:rsidRPr="009B63B3" w:rsidRDefault="0061445F" w:rsidP="00B51C3B">
      <w:pPr>
        <w:spacing w:after="0" w:line="240" w:lineRule="auto"/>
        <w:ind w:firstLine="220"/>
      </w:pPr>
      <w:r>
        <w:t xml:space="preserve">□ già costituito □ non ancora costituito </w:t>
      </w:r>
      <w:r w:rsidR="00CA73A3" w:rsidRPr="009B63B3">
        <w:t>con le imprese</w:t>
      </w:r>
      <w:r w:rsidR="00320783">
        <w:t xml:space="preserve"> </w:t>
      </w:r>
      <w:r w:rsidR="009B63B3" w:rsidRPr="009B63B3">
        <w:t>:</w:t>
      </w:r>
      <w:r w:rsidR="00B51C3B">
        <w:t>____________________________________</w:t>
      </w:r>
      <w:r w:rsidR="00B51C3B">
        <w:br/>
        <w:t>____________________________________________________________________________________________________________________________________________________________________</w:t>
      </w:r>
    </w:p>
    <w:p w:rsidR="003232C5" w:rsidRPr="006D6431" w:rsidRDefault="003232C5" w:rsidP="003232C5">
      <w:pPr>
        <w:tabs>
          <w:tab w:val="left" w:pos="240"/>
        </w:tabs>
        <w:spacing w:after="0" w:line="240" w:lineRule="auto"/>
        <w:ind w:left="220" w:hanging="220"/>
      </w:pPr>
      <w:r w:rsidRPr="006D6431">
        <w:t>□</w:t>
      </w:r>
      <w:r w:rsidRPr="006D6431">
        <w:tab/>
        <w:t>aggregazione tra le impres</w:t>
      </w:r>
      <w:r w:rsidR="0061445F">
        <w:t>e aderenti al contratto di rete</w:t>
      </w:r>
      <w:r w:rsidR="005928F5" w:rsidRPr="006D6431">
        <w:t>:</w:t>
      </w:r>
      <w:r w:rsidR="00B51C3B">
        <w:t xml:space="preserve"> __________________________________</w:t>
      </w:r>
      <w:r w:rsidR="00B51C3B">
        <w:br/>
        <w:t>________________________________________________________________________________</w:t>
      </w:r>
      <w:r w:rsidR="00A40E9E">
        <w:t>_______________________________________________________________________________</w:t>
      </w:r>
    </w:p>
    <w:p w:rsidR="003232C5" w:rsidRPr="006D6431" w:rsidRDefault="00B51C3B" w:rsidP="003232C5">
      <w:pPr>
        <w:tabs>
          <w:tab w:val="left" w:pos="240"/>
        </w:tabs>
        <w:spacing w:after="0" w:line="240" w:lineRule="auto"/>
      </w:pPr>
      <w:r>
        <w:t xml:space="preserve">□ </w:t>
      </w:r>
      <w:r w:rsidR="003232C5" w:rsidRPr="006D6431">
        <w:t>gruppo europeo di interesse economico</w:t>
      </w:r>
      <w:r>
        <w:t>________________________________________________</w:t>
      </w:r>
    </w:p>
    <w:p w:rsidR="00742F5D" w:rsidRDefault="003232C5" w:rsidP="007241EA">
      <w:pPr>
        <w:pStyle w:val="Default"/>
        <w:rPr>
          <w:rFonts w:ascii="Calibri" w:hAnsi="Calibri"/>
          <w:sz w:val="22"/>
          <w:szCs w:val="22"/>
        </w:rPr>
      </w:pPr>
      <w:r w:rsidRPr="006D6431">
        <w:rPr>
          <w:rFonts w:ascii="Calibri" w:hAnsi="Calibri"/>
          <w:sz w:val="22"/>
          <w:szCs w:val="22"/>
        </w:rPr>
        <w:t>□</w:t>
      </w:r>
      <w:r w:rsidR="00F900DC" w:rsidRPr="006D6431">
        <w:rPr>
          <w:rFonts w:ascii="Calibri" w:hAnsi="Calibri"/>
          <w:sz w:val="22"/>
          <w:szCs w:val="22"/>
        </w:rPr>
        <w:t xml:space="preserve"> </w:t>
      </w:r>
      <w:r w:rsidRPr="006D6431">
        <w:rPr>
          <w:rFonts w:ascii="Calibri" w:hAnsi="Calibri"/>
          <w:sz w:val="22"/>
          <w:szCs w:val="22"/>
        </w:rPr>
        <w:t>operatore economico stabil</w:t>
      </w:r>
      <w:r w:rsidR="009B63B3" w:rsidRPr="006D6431">
        <w:rPr>
          <w:rFonts w:ascii="Calibri" w:hAnsi="Calibri"/>
          <w:sz w:val="22"/>
          <w:szCs w:val="22"/>
        </w:rPr>
        <w:t>ito in altro Stato membro</w:t>
      </w:r>
      <w:r w:rsidR="00B51C3B">
        <w:rPr>
          <w:rFonts w:ascii="Calibri" w:hAnsi="Calibri"/>
          <w:sz w:val="22"/>
          <w:szCs w:val="22"/>
        </w:rPr>
        <w:t>_____________________________________</w:t>
      </w:r>
      <w:r w:rsidR="00D94AA8">
        <w:rPr>
          <w:rFonts w:ascii="Calibri" w:hAnsi="Calibri"/>
          <w:sz w:val="22"/>
          <w:szCs w:val="22"/>
        </w:rPr>
        <w:t>.</w:t>
      </w:r>
    </w:p>
    <w:p w:rsidR="00D20678" w:rsidRPr="0053512F" w:rsidRDefault="00742F5D" w:rsidP="0061445F">
      <w:pPr>
        <w:pStyle w:val="Default"/>
        <w:spacing w:line="240" w:lineRule="auto"/>
        <w:rPr>
          <w:rFonts w:ascii="Calibri" w:hAnsi="Calibri"/>
          <w:bCs/>
          <w:i/>
          <w:color w:val="auto"/>
          <w:sz w:val="22"/>
          <w:szCs w:val="22"/>
        </w:rPr>
      </w:pPr>
      <w:r w:rsidRPr="006D6431">
        <w:rPr>
          <w:rFonts w:ascii="Calibri" w:hAnsi="Calibri"/>
          <w:bCs/>
          <w:i/>
          <w:color w:val="auto"/>
          <w:sz w:val="22"/>
          <w:szCs w:val="22"/>
        </w:rPr>
        <w:t>A</w:t>
      </w:r>
      <w:r w:rsidRPr="006D6431">
        <w:rPr>
          <w:rFonts w:ascii="Calibri" w:hAnsi="Calibri"/>
          <w:b/>
          <w:bCs/>
          <w:i/>
          <w:color w:val="auto"/>
          <w:sz w:val="22"/>
          <w:szCs w:val="22"/>
        </w:rPr>
        <w:t xml:space="preserve"> </w:t>
      </w:r>
      <w:r w:rsidRPr="006D6431">
        <w:rPr>
          <w:rFonts w:ascii="Calibri" w:hAnsi="Calibri"/>
          <w:bCs/>
          <w:i/>
          <w:color w:val="auto"/>
          <w:sz w:val="22"/>
          <w:szCs w:val="22"/>
        </w:rPr>
        <w:t>tal fine a</w:t>
      </w:r>
      <w:r>
        <w:rPr>
          <w:rFonts w:ascii="Calibri" w:hAnsi="Calibri"/>
          <w:bCs/>
          <w:i/>
          <w:color w:val="auto"/>
          <w:sz w:val="22"/>
          <w:szCs w:val="22"/>
        </w:rPr>
        <w:t>i sensi degli artt. 46, 47 e 77-bis del D.P.R. 28.12.</w:t>
      </w:r>
      <w:r w:rsidRPr="006D6431">
        <w:rPr>
          <w:rFonts w:ascii="Calibri" w:hAnsi="Calibri"/>
          <w:bCs/>
          <w:i/>
          <w:color w:val="auto"/>
          <w:sz w:val="22"/>
          <w:szCs w:val="22"/>
        </w:rPr>
        <w:t>2000</w:t>
      </w:r>
      <w:r>
        <w:rPr>
          <w:rFonts w:ascii="Calibri" w:hAnsi="Calibri"/>
          <w:bCs/>
          <w:i/>
          <w:color w:val="auto"/>
          <w:sz w:val="22"/>
          <w:szCs w:val="22"/>
        </w:rPr>
        <w:t xml:space="preserve">, n. 445 e </w:t>
      </w:r>
      <w:proofErr w:type="spellStart"/>
      <w:r>
        <w:rPr>
          <w:rFonts w:ascii="Calibri" w:hAnsi="Calibri"/>
          <w:bCs/>
          <w:i/>
          <w:color w:val="auto"/>
          <w:sz w:val="22"/>
          <w:szCs w:val="22"/>
        </w:rPr>
        <w:t>s.m</w:t>
      </w:r>
      <w:proofErr w:type="spellEnd"/>
      <w:r>
        <w:rPr>
          <w:rFonts w:ascii="Calibri" w:hAnsi="Calibri"/>
          <w:bCs/>
          <w:i/>
          <w:color w:val="auto"/>
          <w:sz w:val="22"/>
          <w:szCs w:val="22"/>
        </w:rPr>
        <w:t>.</w:t>
      </w:r>
      <w:r w:rsidRPr="006D6431">
        <w:rPr>
          <w:rFonts w:ascii="Calibri" w:hAnsi="Calibri"/>
          <w:bCs/>
          <w:i/>
          <w:color w:val="auto"/>
          <w:sz w:val="22"/>
          <w:szCs w:val="22"/>
        </w:rPr>
        <w:t>, consapevole delle sanzioni penali prev</w:t>
      </w:r>
      <w:r>
        <w:rPr>
          <w:rFonts w:ascii="Calibri" w:hAnsi="Calibri"/>
          <w:bCs/>
          <w:i/>
          <w:color w:val="auto"/>
          <w:sz w:val="22"/>
          <w:szCs w:val="22"/>
        </w:rPr>
        <w:t>iste dall’art. 76 del medesimo D</w:t>
      </w:r>
      <w:r w:rsidRPr="006D6431">
        <w:rPr>
          <w:rFonts w:ascii="Calibri" w:hAnsi="Calibri"/>
          <w:bCs/>
          <w:i/>
          <w:color w:val="auto"/>
          <w:sz w:val="22"/>
          <w:szCs w:val="22"/>
        </w:rPr>
        <w:t>.P.R. n. 445/2</w:t>
      </w:r>
      <w:r>
        <w:rPr>
          <w:rFonts w:ascii="Calibri" w:hAnsi="Calibri"/>
          <w:bCs/>
          <w:i/>
          <w:color w:val="auto"/>
          <w:sz w:val="22"/>
          <w:szCs w:val="22"/>
        </w:rPr>
        <w:t xml:space="preserve">000, per ipotesi di falsità in </w:t>
      </w:r>
      <w:r w:rsidRPr="006D6431">
        <w:rPr>
          <w:rFonts w:ascii="Calibri" w:hAnsi="Calibri"/>
          <w:bCs/>
          <w:i/>
          <w:color w:val="auto"/>
          <w:sz w:val="22"/>
          <w:szCs w:val="22"/>
        </w:rPr>
        <w:t>atti e dich</w:t>
      </w:r>
      <w:r w:rsidR="0053512F">
        <w:rPr>
          <w:rFonts w:ascii="Calibri" w:hAnsi="Calibri"/>
          <w:bCs/>
          <w:i/>
          <w:color w:val="auto"/>
          <w:sz w:val="22"/>
          <w:szCs w:val="22"/>
        </w:rPr>
        <w:t>iarazioni mendaci ivi indicate,</w:t>
      </w:r>
    </w:p>
    <w:p w:rsidR="00742F5D" w:rsidRPr="001D61BF" w:rsidRDefault="00742F5D" w:rsidP="00742F5D">
      <w:pPr>
        <w:pStyle w:val="Default"/>
        <w:jc w:val="center"/>
        <w:rPr>
          <w:rFonts w:ascii="Calibri" w:hAnsi="Calibri"/>
          <w:b/>
          <w:bCs/>
          <w:color w:val="auto"/>
          <w:sz w:val="22"/>
          <w:szCs w:val="22"/>
        </w:rPr>
      </w:pPr>
      <w:r w:rsidRPr="001D61BF">
        <w:rPr>
          <w:rFonts w:ascii="Calibri" w:hAnsi="Calibri"/>
          <w:b/>
          <w:bCs/>
          <w:color w:val="auto"/>
          <w:sz w:val="22"/>
          <w:szCs w:val="22"/>
        </w:rPr>
        <w:t>DICHIARA</w:t>
      </w:r>
    </w:p>
    <w:p w:rsidR="00AE0FF7" w:rsidRDefault="00AE0FF7" w:rsidP="00A9030D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30" w:hanging="330"/>
        <w:rPr>
          <w:rFonts w:cs="Calibri"/>
          <w:sz w:val="24"/>
          <w:szCs w:val="24"/>
        </w:rPr>
      </w:pPr>
      <w:r w:rsidRPr="003D1951">
        <w:rPr>
          <w:rFonts w:cs="Calibri"/>
          <w:lang w:eastAsia="it-IT"/>
        </w:rPr>
        <w:t xml:space="preserve">di </w:t>
      </w:r>
      <w:r>
        <w:rPr>
          <w:rFonts w:cs="Calibri"/>
          <w:lang w:eastAsia="it-IT"/>
        </w:rPr>
        <w:t>aver esaminato e di accettare</w:t>
      </w:r>
      <w:r w:rsidR="005A1AEC">
        <w:rPr>
          <w:rFonts w:cs="Calibri"/>
          <w:lang w:eastAsia="it-IT"/>
        </w:rPr>
        <w:t xml:space="preserve"> tutte </w:t>
      </w:r>
      <w:r w:rsidR="00B645E1">
        <w:rPr>
          <w:rFonts w:cs="Calibri"/>
          <w:lang w:eastAsia="it-IT"/>
        </w:rPr>
        <w:t>le</w:t>
      </w:r>
      <w:r w:rsidRPr="003D1951">
        <w:rPr>
          <w:rFonts w:cs="Calibri"/>
          <w:lang w:eastAsia="it-IT"/>
        </w:rPr>
        <w:t xml:space="preserve"> disposizioni contenute nel </w:t>
      </w:r>
      <w:r w:rsidR="00B645E1">
        <w:rPr>
          <w:rFonts w:cs="Calibri"/>
          <w:bCs/>
          <w:lang w:eastAsia="it-IT"/>
        </w:rPr>
        <w:t xml:space="preserve">bando, </w:t>
      </w:r>
      <w:r w:rsidRPr="006B1476">
        <w:rPr>
          <w:rFonts w:cs="Calibri"/>
          <w:bCs/>
          <w:lang w:eastAsia="it-IT"/>
        </w:rPr>
        <w:t>nel disciplinare di</w:t>
      </w:r>
      <w:r w:rsidR="005A1AEC">
        <w:rPr>
          <w:rFonts w:cs="Calibri"/>
          <w:bCs/>
          <w:lang w:eastAsia="it-IT"/>
        </w:rPr>
        <w:t xml:space="preserve"> gara, nello schema di contratto</w:t>
      </w:r>
      <w:r w:rsidR="00B645E1">
        <w:rPr>
          <w:rFonts w:cs="Calibri"/>
          <w:bCs/>
          <w:lang w:eastAsia="it-IT"/>
        </w:rPr>
        <w:t xml:space="preserve"> e</w:t>
      </w:r>
      <w:r w:rsidRPr="006B1476">
        <w:rPr>
          <w:rFonts w:cs="Calibri"/>
          <w:bCs/>
          <w:lang w:eastAsia="it-IT"/>
        </w:rPr>
        <w:t xml:space="preserve"> nel ca</w:t>
      </w:r>
      <w:r w:rsidR="005E4C4A">
        <w:rPr>
          <w:rFonts w:cs="Calibri"/>
          <w:bCs/>
          <w:lang w:eastAsia="it-IT"/>
        </w:rPr>
        <w:t>pitolato speciale</w:t>
      </w:r>
      <w:r w:rsidRPr="006B1476">
        <w:rPr>
          <w:rFonts w:cs="Calibri"/>
          <w:lang w:eastAsia="it-IT"/>
        </w:rPr>
        <w:t>;</w:t>
      </w:r>
      <w:r w:rsidRPr="003D1951">
        <w:rPr>
          <w:rFonts w:cs="Calibri"/>
          <w:lang w:eastAsia="it-IT"/>
        </w:rPr>
        <w:t xml:space="preserve"> </w:t>
      </w:r>
    </w:p>
    <w:p w:rsidR="00AE0FF7" w:rsidRDefault="00AE0FF7" w:rsidP="00A9030D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30" w:hanging="330"/>
        <w:rPr>
          <w:rFonts w:cs="Calibri"/>
          <w:sz w:val="24"/>
          <w:szCs w:val="24"/>
        </w:rPr>
      </w:pPr>
      <w:r w:rsidRPr="003D1951">
        <w:rPr>
          <w:rFonts w:cs="Calibri"/>
          <w:lang w:eastAsia="it-IT"/>
        </w:rPr>
        <w:t>di essersi recato sul luogo dove debbono eseguirsi i</w:t>
      </w:r>
      <w:r>
        <w:rPr>
          <w:rFonts w:cs="Calibri"/>
          <w:lang w:eastAsia="it-IT"/>
        </w:rPr>
        <w:t xml:space="preserve"> lavori</w:t>
      </w:r>
      <w:r w:rsidR="00B645E1">
        <w:rPr>
          <w:rFonts w:cs="Calibri"/>
          <w:lang w:eastAsia="it-IT"/>
        </w:rPr>
        <w:t xml:space="preserve">, </w:t>
      </w:r>
      <w:r w:rsidRPr="003D1951">
        <w:rPr>
          <w:rFonts w:cs="Calibri"/>
          <w:lang w:eastAsia="it-IT"/>
        </w:rPr>
        <w:t xml:space="preserve">di aver preso conoscenza </w:t>
      </w:r>
      <w:r>
        <w:rPr>
          <w:rFonts w:cs="Calibri"/>
          <w:lang w:eastAsia="it-IT"/>
        </w:rPr>
        <w:t xml:space="preserve">delle condizioni locali, della viabilità di accesso, di aver verificato le </w:t>
      </w:r>
      <w:r w:rsidR="006E4D24">
        <w:rPr>
          <w:rFonts w:cs="Calibri"/>
          <w:lang w:eastAsia="it-IT"/>
        </w:rPr>
        <w:t>capacità e le disponibilità</w:t>
      </w:r>
      <w:r>
        <w:rPr>
          <w:rFonts w:cs="Calibri"/>
          <w:lang w:eastAsia="it-IT"/>
        </w:rPr>
        <w:t xml:space="preserve"> delle cave eventualmente necessarie e delle discariche autorizzate, nonché di tutte le circostanze generali e particolari suscettibili di influire sulla determinazione dei prezzi, sulle condizioni contrattuali e sull’esecuzione dei lavori e di aver giudicato </w:t>
      </w:r>
      <w:r w:rsidR="006E4D24">
        <w:rPr>
          <w:rFonts w:cs="Calibri"/>
          <w:lang w:eastAsia="it-IT"/>
        </w:rPr>
        <w:t>i lavori stessi realizzabili</w:t>
      </w:r>
      <w:r>
        <w:rPr>
          <w:rFonts w:cs="Calibri"/>
          <w:lang w:eastAsia="it-IT"/>
        </w:rPr>
        <w:t xml:space="preserve"> ed i prezzi nel loro complesso remunerativi;</w:t>
      </w:r>
      <w:r w:rsidRPr="003D1951">
        <w:rPr>
          <w:rFonts w:cs="Calibri"/>
          <w:lang w:eastAsia="it-IT"/>
        </w:rPr>
        <w:t xml:space="preserve"> </w:t>
      </w:r>
    </w:p>
    <w:p w:rsidR="00AE0FF7" w:rsidRDefault="00AE0FF7" w:rsidP="00A9030D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30" w:hanging="330"/>
        <w:rPr>
          <w:rFonts w:cs="Calibri"/>
          <w:sz w:val="24"/>
          <w:szCs w:val="24"/>
        </w:rPr>
      </w:pPr>
      <w:r w:rsidRPr="003D1951">
        <w:rPr>
          <w:rFonts w:cs="Calibri"/>
          <w:lang w:eastAsia="it-IT"/>
        </w:rPr>
        <w:t>di avere tenuto conto, nel formulare la propria offerta, di eventuali maggiorazioni per lievitazione dei prezzi che dovessero intervenire durante l’esecuzione dei lavori, rinunciando fin da ora a qualsias</w:t>
      </w:r>
      <w:r>
        <w:rPr>
          <w:rFonts w:cs="Calibri"/>
          <w:lang w:eastAsia="it-IT"/>
        </w:rPr>
        <w:t>i azione o eccezione di merito;</w:t>
      </w:r>
    </w:p>
    <w:p w:rsidR="00AE0FF7" w:rsidRPr="00AE0FF7" w:rsidRDefault="00AE0FF7" w:rsidP="00A9030D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30" w:hanging="330"/>
        <w:rPr>
          <w:rFonts w:cs="Calibri"/>
          <w:sz w:val="24"/>
          <w:szCs w:val="24"/>
        </w:rPr>
      </w:pPr>
      <w:r>
        <w:lastRenderedPageBreak/>
        <w:t>di aver effettuato una verifica della disponibilità della mano d’opera necessaria per l’esecuzione dei lavori nonché della disponibilità di attrezzature adeguate all’entità e alla tipologia e categoria dei lavori in appalto</w:t>
      </w:r>
      <w:r w:rsidRPr="003D1951">
        <w:t>;</w:t>
      </w:r>
    </w:p>
    <w:p w:rsidR="00742F5D" w:rsidRPr="00AE0FF7" w:rsidRDefault="00742F5D" w:rsidP="00A9030D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330" w:hanging="330"/>
        <w:rPr>
          <w:rFonts w:cs="Calibri"/>
          <w:sz w:val="24"/>
          <w:szCs w:val="24"/>
        </w:rPr>
      </w:pPr>
      <w:r w:rsidRPr="008A1649">
        <w:rPr>
          <w:bCs/>
          <w:i/>
        </w:rPr>
        <w:t>(nel ca</w:t>
      </w:r>
      <w:r w:rsidR="00562833">
        <w:rPr>
          <w:bCs/>
          <w:i/>
        </w:rPr>
        <w:t xml:space="preserve">so di consorzi </w:t>
      </w:r>
      <w:r w:rsidRPr="008A1649">
        <w:rPr>
          <w:bCs/>
          <w:i/>
        </w:rPr>
        <w:t xml:space="preserve">di cui all’art. 45, comma 2, lettera b) </w:t>
      </w:r>
      <w:r w:rsidR="00562833">
        <w:rPr>
          <w:bCs/>
          <w:i/>
        </w:rPr>
        <w:t xml:space="preserve">e c) </w:t>
      </w:r>
      <w:r w:rsidRPr="008A1649">
        <w:rPr>
          <w:bCs/>
          <w:i/>
        </w:rPr>
        <w:t xml:space="preserve">del d. </w:t>
      </w:r>
      <w:proofErr w:type="spellStart"/>
      <w:r w:rsidRPr="008A1649">
        <w:rPr>
          <w:bCs/>
          <w:i/>
        </w:rPr>
        <w:t>Lgs</w:t>
      </w:r>
      <w:proofErr w:type="spellEnd"/>
      <w:r w:rsidRPr="008A1649">
        <w:rPr>
          <w:bCs/>
          <w:i/>
        </w:rPr>
        <w:t>. n. 50/2016)</w:t>
      </w:r>
      <w:r>
        <w:rPr>
          <w:bCs/>
          <w:i/>
        </w:rPr>
        <w:t>:</w:t>
      </w:r>
      <w:r w:rsidRPr="008A1649">
        <w:rPr>
          <w:b/>
          <w:bCs/>
          <w:i/>
        </w:rPr>
        <w:t xml:space="preserve"> </w:t>
      </w:r>
      <w:r w:rsidRPr="008A1649">
        <w:t>di concorrere per i seguenti consorziati:</w:t>
      </w:r>
      <w:r w:rsidRPr="008A1649">
        <w:rPr>
          <w:bCs/>
          <w:i/>
        </w:rPr>
        <w:t xml:space="preserve"> </w:t>
      </w:r>
    </w:p>
    <w:tbl>
      <w:tblPr>
        <w:tblW w:w="8800" w:type="dxa"/>
        <w:tblInd w:w="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3080"/>
        <w:gridCol w:w="3080"/>
      </w:tblGrid>
      <w:tr w:rsidR="00742F5D" w:rsidRPr="00841EC1" w:rsidTr="00841EC1">
        <w:tc>
          <w:tcPr>
            <w:tcW w:w="2640" w:type="dxa"/>
            <w:shd w:val="clear" w:color="auto" w:fill="auto"/>
          </w:tcPr>
          <w:p w:rsidR="00742F5D" w:rsidRPr="00841EC1" w:rsidRDefault="00742F5D" w:rsidP="00841EC1">
            <w:pPr>
              <w:pStyle w:val="Default"/>
              <w:spacing w:line="240" w:lineRule="auto"/>
              <w:ind w:hanging="540"/>
              <w:rPr>
                <w:rFonts w:ascii="Calibri" w:eastAsia="Times New Roman" w:hAnsi="Calibri"/>
                <w:i/>
                <w:sz w:val="20"/>
                <w:szCs w:val="20"/>
              </w:rPr>
            </w:pPr>
            <w:proofErr w:type="spellStart"/>
            <w:r w:rsidRPr="00841EC1">
              <w:rPr>
                <w:rFonts w:ascii="Calibri" w:eastAsia="Times New Roman" w:hAnsi="Calibri"/>
                <w:i/>
                <w:sz w:val="20"/>
                <w:szCs w:val="20"/>
              </w:rPr>
              <w:t>Deno</w:t>
            </w:r>
            <w:proofErr w:type="spellEnd"/>
            <w:r w:rsidRPr="00841EC1">
              <w:rPr>
                <w:rFonts w:ascii="Calibri" w:eastAsia="Times New Roman" w:hAnsi="Calibri"/>
                <w:i/>
                <w:sz w:val="20"/>
                <w:szCs w:val="20"/>
              </w:rPr>
              <w:t xml:space="preserve"> Denominazione</w:t>
            </w:r>
          </w:p>
        </w:tc>
        <w:tc>
          <w:tcPr>
            <w:tcW w:w="3080" w:type="dxa"/>
            <w:shd w:val="clear" w:color="auto" w:fill="auto"/>
          </w:tcPr>
          <w:p w:rsidR="00742F5D" w:rsidRPr="00841EC1" w:rsidRDefault="00742F5D" w:rsidP="00841EC1">
            <w:pPr>
              <w:pStyle w:val="Default"/>
              <w:spacing w:line="240" w:lineRule="auto"/>
              <w:rPr>
                <w:rFonts w:ascii="Calibri" w:eastAsia="Times New Roman" w:hAnsi="Calibri"/>
                <w:i/>
                <w:sz w:val="20"/>
                <w:szCs w:val="20"/>
              </w:rPr>
            </w:pPr>
            <w:r w:rsidRPr="00841EC1">
              <w:rPr>
                <w:rFonts w:ascii="Calibri" w:eastAsia="Times New Roman" w:hAnsi="Calibri"/>
                <w:i/>
                <w:sz w:val="20"/>
                <w:szCs w:val="20"/>
              </w:rPr>
              <w:t>Sede legale</w:t>
            </w:r>
          </w:p>
        </w:tc>
        <w:tc>
          <w:tcPr>
            <w:tcW w:w="3080" w:type="dxa"/>
            <w:shd w:val="clear" w:color="auto" w:fill="auto"/>
          </w:tcPr>
          <w:p w:rsidR="00742F5D" w:rsidRPr="00841EC1" w:rsidRDefault="00742F5D" w:rsidP="00841EC1">
            <w:pPr>
              <w:pStyle w:val="Default"/>
              <w:spacing w:line="240" w:lineRule="auto"/>
              <w:rPr>
                <w:rFonts w:ascii="Calibri" w:eastAsia="Times New Roman" w:hAnsi="Calibri"/>
                <w:i/>
                <w:sz w:val="20"/>
                <w:szCs w:val="20"/>
              </w:rPr>
            </w:pPr>
            <w:r w:rsidRPr="00841EC1">
              <w:rPr>
                <w:rFonts w:ascii="Calibri" w:eastAsia="Times New Roman" w:hAnsi="Calibri"/>
                <w:i/>
                <w:sz w:val="20"/>
                <w:szCs w:val="20"/>
              </w:rPr>
              <w:t>Codice fiscale</w:t>
            </w:r>
          </w:p>
        </w:tc>
      </w:tr>
      <w:tr w:rsidR="00742F5D" w:rsidRPr="008A1649" w:rsidTr="00841EC1">
        <w:tc>
          <w:tcPr>
            <w:tcW w:w="2640" w:type="dxa"/>
            <w:shd w:val="clear" w:color="auto" w:fill="auto"/>
          </w:tcPr>
          <w:p w:rsidR="00742F5D" w:rsidRPr="00841EC1" w:rsidRDefault="00742F5D" w:rsidP="00841EC1">
            <w:pPr>
              <w:pStyle w:val="Default"/>
              <w:spacing w:line="240" w:lineRule="auto"/>
              <w:ind w:hanging="540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3080" w:type="dxa"/>
            <w:shd w:val="clear" w:color="auto" w:fill="auto"/>
          </w:tcPr>
          <w:p w:rsidR="00742F5D" w:rsidRPr="00841EC1" w:rsidRDefault="00742F5D" w:rsidP="00841EC1">
            <w:pPr>
              <w:pStyle w:val="Default"/>
              <w:spacing w:line="240" w:lineRule="auto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3080" w:type="dxa"/>
            <w:shd w:val="clear" w:color="auto" w:fill="auto"/>
          </w:tcPr>
          <w:p w:rsidR="00742F5D" w:rsidRPr="00841EC1" w:rsidRDefault="00742F5D" w:rsidP="00841EC1">
            <w:pPr>
              <w:pStyle w:val="Default"/>
              <w:spacing w:line="240" w:lineRule="auto"/>
              <w:rPr>
                <w:rFonts w:ascii="Calibri" w:eastAsia="Times New Roman" w:hAnsi="Calibri"/>
                <w:sz w:val="22"/>
                <w:szCs w:val="22"/>
              </w:rPr>
            </w:pPr>
          </w:p>
        </w:tc>
      </w:tr>
      <w:tr w:rsidR="00742F5D" w:rsidRPr="008A1649" w:rsidTr="00841EC1">
        <w:tc>
          <w:tcPr>
            <w:tcW w:w="2640" w:type="dxa"/>
            <w:shd w:val="clear" w:color="auto" w:fill="auto"/>
          </w:tcPr>
          <w:p w:rsidR="00742F5D" w:rsidRPr="00841EC1" w:rsidRDefault="00742F5D" w:rsidP="00841EC1">
            <w:pPr>
              <w:pStyle w:val="Default"/>
              <w:spacing w:line="240" w:lineRule="auto"/>
              <w:ind w:hanging="540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3080" w:type="dxa"/>
            <w:shd w:val="clear" w:color="auto" w:fill="auto"/>
          </w:tcPr>
          <w:p w:rsidR="00742F5D" w:rsidRPr="00841EC1" w:rsidRDefault="00742F5D" w:rsidP="00841EC1">
            <w:pPr>
              <w:pStyle w:val="Default"/>
              <w:spacing w:line="240" w:lineRule="auto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3080" w:type="dxa"/>
            <w:shd w:val="clear" w:color="auto" w:fill="auto"/>
          </w:tcPr>
          <w:p w:rsidR="00742F5D" w:rsidRPr="00841EC1" w:rsidRDefault="00742F5D" w:rsidP="00841EC1">
            <w:pPr>
              <w:pStyle w:val="Default"/>
              <w:spacing w:line="240" w:lineRule="auto"/>
              <w:rPr>
                <w:rFonts w:ascii="Calibri" w:eastAsia="Times New Roman" w:hAnsi="Calibri"/>
                <w:sz w:val="22"/>
                <w:szCs w:val="22"/>
              </w:rPr>
            </w:pPr>
          </w:p>
        </w:tc>
      </w:tr>
    </w:tbl>
    <w:p w:rsidR="00742F5D" w:rsidRPr="008A1649" w:rsidRDefault="00B645E1" w:rsidP="00742F5D">
      <w:pPr>
        <w:pStyle w:val="Default"/>
        <w:spacing w:line="24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6</w:t>
      </w:r>
      <w:r w:rsidR="00184FB8">
        <w:rPr>
          <w:rFonts w:ascii="Calibri" w:hAnsi="Calibri"/>
          <w:sz w:val="22"/>
          <w:szCs w:val="22"/>
        </w:rPr>
        <w:t xml:space="preserve">. </w:t>
      </w:r>
      <w:r w:rsidR="00D20678">
        <w:rPr>
          <w:rFonts w:ascii="Calibri" w:hAnsi="Calibri"/>
          <w:sz w:val="22"/>
          <w:szCs w:val="22"/>
        </w:rPr>
        <w:t xml:space="preserve"> </w:t>
      </w:r>
      <w:r w:rsidR="00742F5D" w:rsidRPr="008A1649">
        <w:rPr>
          <w:rFonts w:ascii="Calibri" w:hAnsi="Calibri"/>
          <w:sz w:val="22"/>
          <w:szCs w:val="22"/>
        </w:rPr>
        <w:t>(</w:t>
      </w:r>
      <w:r w:rsidR="00742F5D">
        <w:rPr>
          <w:rFonts w:ascii="Calibri" w:hAnsi="Calibri"/>
          <w:i/>
          <w:sz w:val="22"/>
          <w:szCs w:val="22"/>
        </w:rPr>
        <w:t>nel caso di raggruppamento</w:t>
      </w:r>
      <w:r w:rsidR="00742F5D" w:rsidRPr="008A1649">
        <w:rPr>
          <w:rFonts w:ascii="Calibri" w:hAnsi="Calibri"/>
          <w:i/>
          <w:sz w:val="22"/>
          <w:szCs w:val="22"/>
        </w:rPr>
        <w:t xml:space="preserve"> o consorzio o GEIE non ancora costituiti</w:t>
      </w:r>
      <w:r w:rsidR="00742F5D" w:rsidRPr="008A1649">
        <w:rPr>
          <w:rFonts w:ascii="Calibri" w:hAnsi="Calibri"/>
          <w:sz w:val="22"/>
          <w:szCs w:val="22"/>
        </w:rPr>
        <w:t xml:space="preserve">): </w:t>
      </w:r>
    </w:p>
    <w:p w:rsidR="00742F5D" w:rsidRDefault="00742F5D" w:rsidP="00A9030D">
      <w:pPr>
        <w:pStyle w:val="Default"/>
        <w:numPr>
          <w:ilvl w:val="0"/>
          <w:numId w:val="5"/>
        </w:numPr>
        <w:spacing w:line="240" w:lineRule="auto"/>
        <w:rPr>
          <w:rFonts w:ascii="Calibri" w:hAnsi="Calibri"/>
          <w:sz w:val="22"/>
          <w:szCs w:val="22"/>
        </w:rPr>
      </w:pPr>
      <w:r w:rsidRPr="008A1649">
        <w:rPr>
          <w:rFonts w:ascii="Calibri" w:hAnsi="Calibri"/>
          <w:sz w:val="22"/>
          <w:szCs w:val="22"/>
        </w:rPr>
        <w:t>che, in caso di aggiudicazione, sarà conferito</w:t>
      </w:r>
      <w:r>
        <w:rPr>
          <w:rFonts w:ascii="Calibri" w:hAnsi="Calibri"/>
          <w:sz w:val="22"/>
          <w:szCs w:val="22"/>
        </w:rPr>
        <w:t>, con un unico atto,</w:t>
      </w:r>
      <w:r w:rsidRPr="008A1649">
        <w:rPr>
          <w:rFonts w:ascii="Calibri" w:hAnsi="Calibri"/>
          <w:sz w:val="22"/>
          <w:szCs w:val="22"/>
        </w:rPr>
        <w:t xml:space="preserve"> mandato speciale c</w:t>
      </w:r>
      <w:r>
        <w:rPr>
          <w:rFonts w:ascii="Calibri" w:hAnsi="Calibri"/>
          <w:sz w:val="22"/>
          <w:szCs w:val="22"/>
        </w:rPr>
        <w:t xml:space="preserve">on rappresentanza al mandatario-capogruppo </w:t>
      </w:r>
      <w:r w:rsidRPr="008A1649">
        <w:rPr>
          <w:rFonts w:ascii="Calibri" w:hAnsi="Calibri"/>
          <w:sz w:val="22"/>
          <w:szCs w:val="22"/>
        </w:rPr>
        <w:t xml:space="preserve"> ___________________</w:t>
      </w:r>
      <w:r>
        <w:rPr>
          <w:rFonts w:ascii="Calibri" w:hAnsi="Calibri"/>
          <w:sz w:val="22"/>
          <w:szCs w:val="22"/>
        </w:rPr>
        <w:t>____________________;</w:t>
      </w:r>
    </w:p>
    <w:p w:rsidR="00742F5D" w:rsidRDefault="00742F5D" w:rsidP="00A9030D">
      <w:pPr>
        <w:pStyle w:val="Default"/>
        <w:numPr>
          <w:ilvl w:val="0"/>
          <w:numId w:val="5"/>
        </w:numPr>
        <w:spacing w:line="240" w:lineRule="auto"/>
        <w:rPr>
          <w:rFonts w:ascii="Calibri" w:hAnsi="Calibri"/>
          <w:sz w:val="22"/>
          <w:szCs w:val="22"/>
        </w:rPr>
      </w:pPr>
      <w:r w:rsidRPr="008A1649">
        <w:rPr>
          <w:rFonts w:ascii="Calibri" w:hAnsi="Calibri"/>
          <w:sz w:val="22"/>
          <w:szCs w:val="22"/>
        </w:rPr>
        <w:t>che si uniformerà alla disciplina vigente in materia di lavori pubblici con riguardo alle associazioni temporanee o consorzi o GEIE</w:t>
      </w:r>
      <w:r>
        <w:rPr>
          <w:rFonts w:ascii="Calibri" w:hAnsi="Calibri"/>
          <w:sz w:val="22"/>
          <w:szCs w:val="22"/>
        </w:rPr>
        <w:t>;</w:t>
      </w:r>
      <w:r w:rsidRPr="008A1649">
        <w:rPr>
          <w:rFonts w:ascii="Calibri" w:hAnsi="Calibri"/>
          <w:sz w:val="22"/>
          <w:szCs w:val="22"/>
        </w:rPr>
        <w:t xml:space="preserve"> </w:t>
      </w:r>
    </w:p>
    <w:p w:rsidR="00742F5D" w:rsidRPr="008A1649" w:rsidRDefault="00742F5D" w:rsidP="00A9030D">
      <w:pPr>
        <w:pStyle w:val="Default"/>
        <w:numPr>
          <w:ilvl w:val="0"/>
          <w:numId w:val="5"/>
        </w:numPr>
        <w:spacing w:line="240" w:lineRule="auto"/>
        <w:rPr>
          <w:rFonts w:ascii="Calibri" w:hAnsi="Calibri"/>
          <w:sz w:val="22"/>
          <w:szCs w:val="22"/>
        </w:rPr>
      </w:pPr>
      <w:r w:rsidRPr="008A1649">
        <w:rPr>
          <w:rFonts w:ascii="Calibri" w:hAnsi="Calibri"/>
          <w:sz w:val="22"/>
          <w:szCs w:val="22"/>
        </w:rPr>
        <w:t>che le percentuali di lavori e le categorie dei lavori oggetto d’appalto che verranno eseguite da ciascun concorrente, sono così riassunte:</w:t>
      </w:r>
    </w:p>
    <w:tbl>
      <w:tblPr>
        <w:tblW w:w="8771" w:type="dxa"/>
        <w:tblInd w:w="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12"/>
        <w:gridCol w:w="1559"/>
      </w:tblGrid>
      <w:tr w:rsidR="00305B62" w:rsidRPr="008A1649" w:rsidTr="00DB71E6">
        <w:tc>
          <w:tcPr>
            <w:tcW w:w="7212" w:type="dxa"/>
            <w:shd w:val="clear" w:color="auto" w:fill="auto"/>
          </w:tcPr>
          <w:p w:rsidR="00305B62" w:rsidRPr="00841EC1" w:rsidRDefault="00305B62" w:rsidP="00841EC1">
            <w:pPr>
              <w:pStyle w:val="Default"/>
              <w:spacing w:line="240" w:lineRule="auto"/>
              <w:ind w:left="2" w:hanging="2"/>
              <w:rPr>
                <w:rFonts w:ascii="Calibri" w:eastAsia="Times New Roman" w:hAnsi="Calibri"/>
                <w:i/>
                <w:sz w:val="20"/>
                <w:szCs w:val="20"/>
              </w:rPr>
            </w:pPr>
            <w:r w:rsidRPr="00841EC1">
              <w:rPr>
                <w:rFonts w:ascii="Calibri" w:eastAsia="Times New Roman" w:hAnsi="Calibri"/>
                <w:i/>
                <w:sz w:val="20"/>
                <w:szCs w:val="20"/>
              </w:rPr>
              <w:t>Denominazione operatore economico</w:t>
            </w:r>
          </w:p>
        </w:tc>
        <w:tc>
          <w:tcPr>
            <w:tcW w:w="1559" w:type="dxa"/>
            <w:shd w:val="clear" w:color="auto" w:fill="auto"/>
          </w:tcPr>
          <w:p w:rsidR="00305B62" w:rsidRPr="00841EC1" w:rsidRDefault="00305B62" w:rsidP="00841EC1">
            <w:pPr>
              <w:pStyle w:val="Default"/>
              <w:spacing w:line="240" w:lineRule="auto"/>
              <w:jc w:val="center"/>
              <w:rPr>
                <w:rFonts w:ascii="Calibri" w:eastAsia="Times New Roman" w:hAnsi="Calibri"/>
                <w:i/>
                <w:sz w:val="20"/>
                <w:szCs w:val="20"/>
              </w:rPr>
            </w:pPr>
            <w:r w:rsidRPr="00841EC1">
              <w:rPr>
                <w:rFonts w:ascii="Calibri" w:eastAsia="Times New Roman" w:hAnsi="Calibri"/>
                <w:i/>
                <w:sz w:val="20"/>
                <w:szCs w:val="20"/>
              </w:rPr>
              <w:t>Categoria  OG 1</w:t>
            </w:r>
          </w:p>
        </w:tc>
      </w:tr>
      <w:tr w:rsidR="00305B62" w:rsidRPr="008A1649" w:rsidTr="00DB71E6">
        <w:tc>
          <w:tcPr>
            <w:tcW w:w="7212" w:type="dxa"/>
            <w:shd w:val="clear" w:color="auto" w:fill="auto"/>
          </w:tcPr>
          <w:p w:rsidR="00305B62" w:rsidRPr="00841EC1" w:rsidRDefault="00DB71E6" w:rsidP="00841EC1">
            <w:pPr>
              <w:pStyle w:val="Default"/>
              <w:spacing w:line="240" w:lineRule="auto"/>
              <w:rPr>
                <w:rFonts w:ascii="Calibri" w:eastAsia="Times New Roman" w:hAnsi="Calibri"/>
                <w:sz w:val="22"/>
                <w:szCs w:val="22"/>
              </w:rPr>
            </w:pPr>
            <w:r>
              <w:rPr>
                <w:rFonts w:ascii="Calibri" w:eastAsia="Times New Roman" w:hAnsi="Calibri"/>
                <w:sz w:val="22"/>
                <w:szCs w:val="22"/>
              </w:rPr>
              <w:t>Capogruppo:</w:t>
            </w:r>
          </w:p>
        </w:tc>
        <w:tc>
          <w:tcPr>
            <w:tcW w:w="1559" w:type="dxa"/>
            <w:shd w:val="clear" w:color="auto" w:fill="auto"/>
          </w:tcPr>
          <w:p w:rsidR="00305B62" w:rsidRPr="00841EC1" w:rsidRDefault="00305B62" w:rsidP="00841EC1">
            <w:pPr>
              <w:pStyle w:val="Default"/>
              <w:spacing w:line="240" w:lineRule="auto"/>
              <w:jc w:val="right"/>
              <w:rPr>
                <w:rFonts w:ascii="Calibri" w:eastAsia="Times New Roman" w:hAnsi="Calibri"/>
                <w:sz w:val="22"/>
                <w:szCs w:val="22"/>
              </w:rPr>
            </w:pPr>
            <w:r w:rsidRPr="00841EC1">
              <w:rPr>
                <w:rFonts w:ascii="Calibri" w:eastAsia="Times New Roman" w:hAnsi="Calibri"/>
                <w:sz w:val="22"/>
                <w:szCs w:val="22"/>
              </w:rPr>
              <w:t>%</w:t>
            </w:r>
          </w:p>
        </w:tc>
      </w:tr>
      <w:tr w:rsidR="00305B62" w:rsidRPr="008A1649" w:rsidTr="00DB71E6">
        <w:tc>
          <w:tcPr>
            <w:tcW w:w="7212" w:type="dxa"/>
            <w:shd w:val="clear" w:color="auto" w:fill="auto"/>
          </w:tcPr>
          <w:p w:rsidR="00305B62" w:rsidRPr="00841EC1" w:rsidRDefault="00DB71E6" w:rsidP="00841EC1">
            <w:pPr>
              <w:pStyle w:val="Default"/>
              <w:spacing w:line="240" w:lineRule="auto"/>
              <w:rPr>
                <w:rFonts w:ascii="Calibri" w:eastAsia="Times New Roman" w:hAnsi="Calibri"/>
                <w:sz w:val="22"/>
                <w:szCs w:val="22"/>
              </w:rPr>
            </w:pPr>
            <w:r>
              <w:rPr>
                <w:rFonts w:ascii="Calibri" w:eastAsia="Times New Roman" w:hAnsi="Calibri"/>
                <w:sz w:val="22"/>
                <w:szCs w:val="22"/>
              </w:rPr>
              <w:t>Mandante:</w:t>
            </w:r>
          </w:p>
        </w:tc>
        <w:tc>
          <w:tcPr>
            <w:tcW w:w="1559" w:type="dxa"/>
            <w:shd w:val="clear" w:color="auto" w:fill="auto"/>
          </w:tcPr>
          <w:p w:rsidR="00305B62" w:rsidRPr="00841EC1" w:rsidRDefault="00305B62" w:rsidP="00841EC1">
            <w:pPr>
              <w:pStyle w:val="Default"/>
              <w:spacing w:line="240" w:lineRule="auto"/>
              <w:jc w:val="right"/>
              <w:rPr>
                <w:rFonts w:ascii="Calibri" w:eastAsia="Times New Roman" w:hAnsi="Calibri"/>
                <w:sz w:val="22"/>
                <w:szCs w:val="22"/>
              </w:rPr>
            </w:pPr>
            <w:r w:rsidRPr="00841EC1">
              <w:rPr>
                <w:rFonts w:ascii="Calibri" w:eastAsia="Times New Roman" w:hAnsi="Calibri"/>
                <w:sz w:val="22"/>
                <w:szCs w:val="22"/>
              </w:rPr>
              <w:t>%</w:t>
            </w:r>
          </w:p>
        </w:tc>
      </w:tr>
      <w:tr w:rsidR="00DB71E6" w:rsidRPr="008A1649" w:rsidTr="00DB71E6">
        <w:tc>
          <w:tcPr>
            <w:tcW w:w="7212" w:type="dxa"/>
            <w:shd w:val="clear" w:color="auto" w:fill="auto"/>
          </w:tcPr>
          <w:p w:rsidR="00DB71E6" w:rsidRDefault="00DB71E6" w:rsidP="00841EC1">
            <w:pPr>
              <w:pStyle w:val="Default"/>
              <w:spacing w:line="240" w:lineRule="auto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B71E6" w:rsidRPr="00841EC1" w:rsidRDefault="00DB71E6" w:rsidP="00841EC1">
            <w:pPr>
              <w:pStyle w:val="Default"/>
              <w:spacing w:line="240" w:lineRule="auto"/>
              <w:jc w:val="right"/>
              <w:rPr>
                <w:rFonts w:ascii="Calibri" w:eastAsia="Times New Roman" w:hAnsi="Calibri"/>
                <w:sz w:val="22"/>
                <w:szCs w:val="22"/>
              </w:rPr>
            </w:pPr>
          </w:p>
        </w:tc>
      </w:tr>
      <w:tr w:rsidR="00305B62" w:rsidRPr="00774ADF" w:rsidTr="00DB71E6">
        <w:tc>
          <w:tcPr>
            <w:tcW w:w="7212" w:type="dxa"/>
            <w:shd w:val="clear" w:color="auto" w:fill="auto"/>
          </w:tcPr>
          <w:p w:rsidR="00305B62" w:rsidRPr="00841EC1" w:rsidRDefault="00305B62" w:rsidP="00841EC1">
            <w:pPr>
              <w:pStyle w:val="Default"/>
              <w:spacing w:line="240" w:lineRule="auto"/>
              <w:rPr>
                <w:rFonts w:ascii="Calibri" w:eastAsia="Times New Roman" w:hAnsi="Calibri"/>
                <w:i/>
                <w:sz w:val="22"/>
                <w:szCs w:val="22"/>
              </w:rPr>
            </w:pPr>
            <w:r w:rsidRPr="00841EC1">
              <w:rPr>
                <w:rFonts w:ascii="Calibri" w:eastAsia="Times New Roman" w:hAnsi="Calibri"/>
                <w:i/>
                <w:sz w:val="22"/>
                <w:szCs w:val="22"/>
              </w:rPr>
              <w:t>Totale</w:t>
            </w:r>
          </w:p>
        </w:tc>
        <w:tc>
          <w:tcPr>
            <w:tcW w:w="1559" w:type="dxa"/>
            <w:shd w:val="clear" w:color="auto" w:fill="auto"/>
          </w:tcPr>
          <w:p w:rsidR="00305B62" w:rsidRPr="00841EC1" w:rsidRDefault="00305B62" w:rsidP="00DB71E6">
            <w:pPr>
              <w:pStyle w:val="Default"/>
              <w:spacing w:line="240" w:lineRule="auto"/>
              <w:jc w:val="right"/>
              <w:rPr>
                <w:rFonts w:ascii="Calibri" w:eastAsia="Times New Roman" w:hAnsi="Calibri"/>
                <w:i/>
                <w:sz w:val="22"/>
                <w:szCs w:val="22"/>
              </w:rPr>
            </w:pPr>
            <w:r w:rsidRPr="00841EC1">
              <w:rPr>
                <w:rFonts w:ascii="Calibri" w:eastAsia="Times New Roman" w:hAnsi="Calibri"/>
                <w:i/>
                <w:sz w:val="22"/>
                <w:szCs w:val="22"/>
              </w:rPr>
              <w:t>100%</w:t>
            </w:r>
          </w:p>
        </w:tc>
      </w:tr>
    </w:tbl>
    <w:p w:rsidR="000966A7" w:rsidRPr="00640A53" w:rsidRDefault="00535D47" w:rsidP="00D20678">
      <w:pPr>
        <w:tabs>
          <w:tab w:val="left" w:pos="330"/>
        </w:tabs>
        <w:spacing w:after="0" w:line="240" w:lineRule="auto"/>
        <w:rPr>
          <w:rFonts w:eastAsia="Calibri" w:cs="Book-Antiqua,Bold"/>
          <w:color w:val="000000"/>
          <w:lang w:eastAsia="it-IT"/>
        </w:rPr>
      </w:pPr>
      <w:r>
        <w:rPr>
          <w:rFonts w:eastAsia="Calibri" w:cs="Book-Antiqua,Bold"/>
          <w:color w:val="000000"/>
          <w:lang w:eastAsia="it-IT"/>
        </w:rPr>
        <w:t>7</w:t>
      </w:r>
      <w:r w:rsidR="00D20678">
        <w:rPr>
          <w:rFonts w:eastAsia="Calibri" w:cs="Book-Antiqua,Bold"/>
          <w:color w:val="000000"/>
          <w:lang w:eastAsia="it-IT"/>
        </w:rPr>
        <w:t>.</w:t>
      </w:r>
      <w:r w:rsidR="00542A0B">
        <w:rPr>
          <w:rFonts w:eastAsia="Calibri" w:cs="Book-Antiqua,Bold"/>
          <w:color w:val="000000"/>
          <w:lang w:eastAsia="it-IT"/>
        </w:rPr>
        <w:t xml:space="preserve"> </w:t>
      </w:r>
      <w:r w:rsidR="00D20678">
        <w:rPr>
          <w:rFonts w:eastAsia="Calibri" w:cs="Book-Antiqua,Bold"/>
          <w:color w:val="000000"/>
          <w:lang w:eastAsia="it-IT"/>
        </w:rPr>
        <w:tab/>
      </w:r>
      <w:r w:rsidR="0054213D" w:rsidRPr="000966A7">
        <w:rPr>
          <w:rFonts w:eastAsia="Calibri" w:cs="Book-Antiqua,Bold"/>
          <w:color w:val="000000"/>
          <w:lang w:eastAsia="it-IT"/>
        </w:rPr>
        <w:t>(</w:t>
      </w:r>
      <w:r w:rsidR="00407C2F">
        <w:rPr>
          <w:i/>
        </w:rPr>
        <w:t>in caso di avvalimento</w:t>
      </w:r>
      <w:r w:rsidR="0054213D" w:rsidRPr="000966A7">
        <w:t>)</w:t>
      </w:r>
      <w:r w:rsidR="000966A7">
        <w:t>:</w:t>
      </w:r>
      <w:r w:rsidR="0054213D" w:rsidRPr="000966A7">
        <w:t xml:space="preserve"> </w:t>
      </w:r>
      <w:r w:rsidR="000966A7" w:rsidRPr="000966A7">
        <w:t xml:space="preserve">che intende ricorrere ai fini della partecipazione alla gara in oggetto, </w:t>
      </w:r>
      <w:r w:rsidR="00407C2F">
        <w:tab/>
      </w:r>
      <w:r w:rsidR="000966A7" w:rsidRPr="000966A7">
        <w:t>all’istituto dell’avva</w:t>
      </w:r>
      <w:r w:rsidR="00BA540F">
        <w:t xml:space="preserve">limento, ai sensi dell’art. 89 </w:t>
      </w:r>
      <w:r w:rsidR="000966A7" w:rsidRPr="000966A7">
        <w:t xml:space="preserve">del D. </w:t>
      </w:r>
      <w:proofErr w:type="spellStart"/>
      <w:r w:rsidR="000966A7" w:rsidRPr="000966A7">
        <w:t>L.vo</w:t>
      </w:r>
      <w:proofErr w:type="spellEnd"/>
      <w:r w:rsidR="000966A7" w:rsidRPr="000966A7">
        <w:t xml:space="preserve"> n. 50/2016 per i seguenti requisiti: </w:t>
      </w:r>
    </w:p>
    <w:p w:rsidR="0054213D" w:rsidRPr="00F23F9A" w:rsidRDefault="000966A7" w:rsidP="00D20678">
      <w:pPr>
        <w:spacing w:after="0" w:line="240" w:lineRule="auto"/>
        <w:ind w:left="330" w:hanging="330"/>
      </w:pPr>
      <w:r w:rsidRPr="000966A7">
        <w:tab/>
        <w:t xml:space="preserve">attestazione </w:t>
      </w:r>
      <w:proofErr w:type="spellStart"/>
      <w:r w:rsidRPr="000966A7">
        <w:t>Soa</w:t>
      </w:r>
      <w:proofErr w:type="spellEnd"/>
      <w:r w:rsidRPr="000966A7">
        <w:t xml:space="preserve"> per la</w:t>
      </w:r>
      <w:r w:rsidR="00542A0B">
        <w:t xml:space="preserve"> categ</w:t>
      </w:r>
      <w:r w:rsidR="0082561E">
        <w:t xml:space="preserve">oria OG1 </w:t>
      </w:r>
      <w:r w:rsidR="00DC4635">
        <w:t>classifica______</w:t>
      </w:r>
      <w:r w:rsidR="00542A0B">
        <w:t>_</w:t>
      </w:r>
      <w:r w:rsidR="00DD32A8">
        <w:t xml:space="preserve">, </w:t>
      </w:r>
      <w:r w:rsidR="00407C2F">
        <w:t>posseduta e messa</w:t>
      </w:r>
      <w:r w:rsidRPr="000966A7">
        <w:t xml:space="preserve"> disposizione a </w:t>
      </w:r>
      <w:r w:rsidR="008B3EB3">
        <w:t>proprio favore dall’</w:t>
      </w:r>
      <w:r w:rsidRPr="000966A7">
        <w:t>Impresa ______</w:t>
      </w:r>
      <w:r w:rsidR="00D20678">
        <w:t>__</w:t>
      </w:r>
      <w:r w:rsidR="008B3EB3">
        <w:t>________________________</w:t>
      </w:r>
      <w:r w:rsidR="00407C2F">
        <w:t>______________________</w:t>
      </w:r>
      <w:r w:rsidR="00640A53">
        <w:t>_</w:t>
      </w:r>
      <w:r w:rsidR="008B3EB3">
        <w:t xml:space="preserve"> </w:t>
      </w:r>
      <w:r w:rsidR="00640A53" w:rsidRPr="00F23F9A">
        <w:t xml:space="preserve">di cui </w:t>
      </w:r>
      <w:r w:rsidR="00640A53" w:rsidRPr="00F23F9A">
        <w:rPr>
          <w:b/>
        </w:rPr>
        <w:t>allega</w:t>
      </w:r>
      <w:r w:rsidR="005A1AEC">
        <w:t xml:space="preserve"> il modello DGUE e la relativa documentazione</w:t>
      </w:r>
      <w:r w:rsidR="00640A53" w:rsidRPr="00F23F9A">
        <w:t>;</w:t>
      </w:r>
    </w:p>
    <w:p w:rsidR="00F23F9A" w:rsidRPr="00F23F9A" w:rsidRDefault="00535D47" w:rsidP="00F23F9A">
      <w:pPr>
        <w:pStyle w:val="Rientrocorpodeltesto"/>
        <w:tabs>
          <w:tab w:val="clear" w:pos="0"/>
          <w:tab w:val="left" w:pos="-543"/>
          <w:tab w:val="left" w:pos="330"/>
        </w:tabs>
        <w:ind w:left="330" w:hanging="330"/>
        <w:rPr>
          <w:rFonts w:ascii="Calibri" w:hAnsi="Calibri"/>
          <w:b w:val="0"/>
          <w:i w:val="0"/>
          <w:sz w:val="22"/>
          <w:szCs w:val="22"/>
        </w:rPr>
      </w:pPr>
      <w:r>
        <w:rPr>
          <w:rFonts w:ascii="Calibri" w:hAnsi="Calibri"/>
          <w:b w:val="0"/>
          <w:i w:val="0"/>
          <w:sz w:val="22"/>
          <w:szCs w:val="22"/>
        </w:rPr>
        <w:t>8</w:t>
      </w:r>
      <w:r w:rsidR="00964E9E" w:rsidRPr="00F23F9A">
        <w:rPr>
          <w:rFonts w:ascii="Calibri" w:hAnsi="Calibri"/>
          <w:b w:val="0"/>
          <w:i w:val="0"/>
          <w:sz w:val="22"/>
          <w:szCs w:val="22"/>
        </w:rPr>
        <w:t>.</w:t>
      </w:r>
      <w:r w:rsidR="00405791" w:rsidRPr="00F23F9A">
        <w:rPr>
          <w:rFonts w:ascii="Calibri" w:hAnsi="Calibri"/>
          <w:sz w:val="22"/>
          <w:szCs w:val="22"/>
        </w:rPr>
        <w:t xml:space="preserve"> </w:t>
      </w:r>
      <w:r w:rsidR="00B5236F">
        <w:rPr>
          <w:rFonts w:ascii="Calibri" w:hAnsi="Calibri"/>
          <w:sz w:val="22"/>
          <w:szCs w:val="22"/>
        </w:rPr>
        <w:tab/>
      </w:r>
      <w:r w:rsidR="00F23F9A" w:rsidRPr="00F23F9A">
        <w:rPr>
          <w:rFonts w:ascii="Calibri" w:hAnsi="Calibri"/>
          <w:b w:val="0"/>
          <w:i w:val="0"/>
          <w:sz w:val="22"/>
          <w:szCs w:val="22"/>
        </w:rPr>
        <w:t xml:space="preserve">di </w:t>
      </w:r>
      <w:r w:rsidR="00427DE8">
        <w:rPr>
          <w:rFonts w:ascii="Calibri" w:hAnsi="Calibri"/>
          <w:b w:val="0"/>
          <w:i w:val="0"/>
          <w:sz w:val="22"/>
          <w:szCs w:val="22"/>
        </w:rPr>
        <w:t>essere informato che i dati raccolti  saranno trattati, anche con strumenti informatici, ai sensi del</w:t>
      </w:r>
      <w:r w:rsidR="00F23F9A" w:rsidRPr="00F23F9A">
        <w:rPr>
          <w:rFonts w:ascii="Calibri" w:hAnsi="Calibri"/>
          <w:b w:val="0"/>
          <w:i w:val="0"/>
          <w:sz w:val="22"/>
          <w:szCs w:val="22"/>
        </w:rPr>
        <w:t xml:space="preserve"> D. </w:t>
      </w:r>
      <w:proofErr w:type="spellStart"/>
      <w:r w:rsidR="00F23F9A" w:rsidRPr="00F23F9A">
        <w:rPr>
          <w:rFonts w:ascii="Calibri" w:hAnsi="Calibri"/>
          <w:b w:val="0"/>
          <w:i w:val="0"/>
          <w:sz w:val="22"/>
          <w:szCs w:val="22"/>
        </w:rPr>
        <w:t>L.vo</w:t>
      </w:r>
      <w:proofErr w:type="spellEnd"/>
      <w:r w:rsidR="00F23F9A" w:rsidRPr="00F23F9A">
        <w:rPr>
          <w:rFonts w:ascii="Calibri" w:hAnsi="Calibri"/>
          <w:b w:val="0"/>
          <w:i w:val="0"/>
          <w:sz w:val="22"/>
          <w:szCs w:val="22"/>
        </w:rPr>
        <w:t xml:space="preserve"> 30.06.2003 n. 196</w:t>
      </w:r>
      <w:r w:rsidR="00427DE8">
        <w:rPr>
          <w:rFonts w:ascii="Calibri" w:hAnsi="Calibri"/>
          <w:b w:val="0"/>
          <w:i w:val="0"/>
          <w:sz w:val="22"/>
          <w:szCs w:val="22"/>
        </w:rPr>
        <w:t xml:space="preserve"> e de</w:t>
      </w:r>
      <w:r w:rsidR="00F23F9A" w:rsidRPr="00F23F9A">
        <w:rPr>
          <w:rFonts w:ascii="Calibri" w:hAnsi="Calibri"/>
          <w:b w:val="0"/>
          <w:i w:val="0"/>
          <w:sz w:val="22"/>
          <w:szCs w:val="22"/>
        </w:rPr>
        <w:t>l Regolamento (UE) 2016/679 del Parlamento europeo</w:t>
      </w:r>
      <w:r w:rsidR="00B5236F">
        <w:rPr>
          <w:rFonts w:ascii="Calibri" w:hAnsi="Calibri"/>
          <w:b w:val="0"/>
          <w:i w:val="0"/>
          <w:sz w:val="22"/>
          <w:szCs w:val="22"/>
        </w:rPr>
        <w:t xml:space="preserve"> e del Consiglio del 27.04.2016.</w:t>
      </w:r>
    </w:p>
    <w:p w:rsidR="001E722C" w:rsidRPr="00F76EF5" w:rsidRDefault="00535D47" w:rsidP="005E3E24">
      <w:pPr>
        <w:tabs>
          <w:tab w:val="left" w:pos="360"/>
        </w:tabs>
        <w:spacing w:after="0" w:line="240" w:lineRule="auto"/>
      </w:pPr>
      <w:r>
        <w:t>9</w:t>
      </w:r>
      <w:r w:rsidR="001E722C" w:rsidRPr="005E3E24">
        <w:t xml:space="preserve">. </w:t>
      </w:r>
      <w:r w:rsidR="00A40E9E">
        <w:tab/>
      </w:r>
      <w:r w:rsidR="001E722C" w:rsidRPr="005E3E24">
        <w:t>dichiara di aver assolto al pagamento dell’</w:t>
      </w:r>
      <w:r w:rsidR="001E722C" w:rsidRPr="00F76EF5">
        <w:rPr>
          <w:b/>
        </w:rPr>
        <w:t>imposta di bollo di € 16,00</w:t>
      </w:r>
      <w:r w:rsidR="001E722C" w:rsidRPr="00F76EF5">
        <w:t xml:space="preserve"> mediante:</w:t>
      </w:r>
    </w:p>
    <w:p w:rsidR="001E722C" w:rsidRPr="001D7067" w:rsidRDefault="001E722C" w:rsidP="005E3E24">
      <w:pPr>
        <w:tabs>
          <w:tab w:val="left" w:pos="360"/>
        </w:tabs>
        <w:spacing w:after="0" w:line="240" w:lineRule="auto"/>
      </w:pPr>
      <w:r w:rsidRPr="00F76EF5">
        <w:tab/>
      </w:r>
      <w:r w:rsidRPr="00F76EF5">
        <w:rPr>
          <w:b/>
          <w:sz w:val="28"/>
          <w:szCs w:val="28"/>
        </w:rPr>
        <w:t xml:space="preserve">□ </w:t>
      </w:r>
      <w:r w:rsidRPr="00F76EF5">
        <w:t xml:space="preserve">l’acquisto </w:t>
      </w:r>
      <w:r w:rsidR="00F76EF5" w:rsidRPr="00F76EF5">
        <w:t>della marca da bollo</w:t>
      </w:r>
      <w:r w:rsidRPr="00F76EF5">
        <w:t xml:space="preserve"> in data______________________</w:t>
      </w:r>
      <w:r w:rsidR="00EF5B64">
        <w:t xml:space="preserve"> </w:t>
      </w:r>
      <w:r w:rsidRPr="00F76EF5">
        <w:t>recante il</w:t>
      </w:r>
      <w:r w:rsidR="005A1AEC">
        <w:t xml:space="preserve"> seguente </w:t>
      </w:r>
      <w:r w:rsidR="005A1AEC">
        <w:tab/>
        <w:t>numero seriale</w:t>
      </w:r>
      <w:r w:rsidRPr="00F76EF5">
        <w:t>:</w:t>
      </w:r>
      <w:r w:rsidR="002B6C7D">
        <w:t xml:space="preserve"> </w:t>
      </w:r>
      <w:r w:rsidRPr="00F76EF5">
        <w:t>_____________________________</w:t>
      </w:r>
      <w:r w:rsidR="00F76EF5" w:rsidRPr="00F76EF5">
        <w:t>, il cu</w:t>
      </w:r>
      <w:r w:rsidR="00DD32A8">
        <w:t xml:space="preserve">i originale è conservato presso </w:t>
      </w:r>
      <w:r w:rsidR="00F76EF5" w:rsidRPr="00F76EF5">
        <w:t xml:space="preserve">la </w:t>
      </w:r>
      <w:r w:rsidR="00892713">
        <w:t xml:space="preserve">sopra </w:t>
      </w:r>
      <w:r w:rsidR="00DD32A8">
        <w:tab/>
      </w:r>
      <w:r w:rsidR="00892713">
        <w:t>indicata</w:t>
      </w:r>
      <w:r w:rsidR="00F76EF5">
        <w:t xml:space="preserve"> </w:t>
      </w:r>
      <w:r w:rsidR="00892713">
        <w:t xml:space="preserve">sede della </w:t>
      </w:r>
      <w:r w:rsidR="00F76EF5" w:rsidRPr="00F76EF5">
        <w:t>Ditta;</w:t>
      </w:r>
      <w:r w:rsidR="001D7067">
        <w:t xml:space="preserve"> </w:t>
      </w:r>
      <w:r w:rsidRPr="00F76EF5">
        <w:rPr>
          <w:i/>
        </w:rPr>
        <w:t>oppure:</w:t>
      </w:r>
    </w:p>
    <w:p w:rsidR="00A40E9E" w:rsidRPr="00A40E9E" w:rsidRDefault="001E722C" w:rsidP="005E3E24">
      <w:pPr>
        <w:tabs>
          <w:tab w:val="left" w:pos="360"/>
        </w:tabs>
        <w:spacing w:after="0" w:line="240" w:lineRule="auto"/>
      </w:pPr>
      <w:r w:rsidRPr="00F76EF5">
        <w:tab/>
        <w:t>□ mediante il versamento dell’importo di € 16,00 effettuato in data _______</w:t>
      </w:r>
      <w:r w:rsidR="00F76EF5">
        <w:t>____</w:t>
      </w:r>
      <w:r w:rsidRPr="00F76EF5">
        <w:t xml:space="preserve">_____mediante </w:t>
      </w:r>
      <w:r w:rsidR="00535D47">
        <w:tab/>
        <w:t>__________</w:t>
      </w:r>
      <w:r w:rsidR="003073BF">
        <w:t>_________________________________</w:t>
      </w:r>
      <w:r w:rsidR="00DD32A8">
        <w:t>_______</w:t>
      </w:r>
      <w:r w:rsidR="00535D47">
        <w:t xml:space="preserve"> </w:t>
      </w:r>
      <w:r w:rsidR="00F76EF5" w:rsidRPr="00F76EF5">
        <w:t xml:space="preserve">di cui </w:t>
      </w:r>
      <w:r w:rsidR="00F76EF5" w:rsidRPr="00892713">
        <w:rPr>
          <w:b/>
        </w:rPr>
        <w:t>allega</w:t>
      </w:r>
      <w:r w:rsidR="003073BF">
        <w:t xml:space="preserve"> ricevuta di </w:t>
      </w:r>
      <w:r w:rsidR="00F76EF5" w:rsidRPr="00F76EF5">
        <w:t>pagamento.</w:t>
      </w:r>
    </w:p>
    <w:p w:rsidR="00184FB8" w:rsidRPr="00184FB8" w:rsidRDefault="00184FB8" w:rsidP="00B8150B">
      <w:pPr>
        <w:tabs>
          <w:tab w:val="left" w:pos="360"/>
        </w:tabs>
        <w:spacing w:after="0" w:line="240" w:lineRule="auto"/>
      </w:pPr>
      <w:r w:rsidRPr="00184FB8">
        <w:rPr>
          <w:b/>
        </w:rPr>
        <w:t>Autorizza</w:t>
      </w:r>
      <w:r w:rsidRPr="00184FB8">
        <w:t xml:space="preserve"> </w:t>
      </w:r>
      <w:smartTag w:uri="urn:schemas-microsoft-com:office:smarttags" w:element="PersonName">
        <w:smartTagPr>
          <w:attr w:name="ProductID" w:val="la Stazione"/>
        </w:smartTagPr>
        <w:r w:rsidRPr="00184FB8">
          <w:t>la Stazione</w:t>
        </w:r>
      </w:smartTag>
      <w:r w:rsidRPr="00184FB8">
        <w:t xml:space="preserve"> appaltante a </w:t>
      </w:r>
      <w:r w:rsidR="00DC3589">
        <w:t>inviare l’eventuale richiesta di integrazioni di cui all’art. 83, c</w:t>
      </w:r>
      <w:r w:rsidR="005E3E24">
        <w:t xml:space="preserve">omma 9, del D. </w:t>
      </w:r>
      <w:proofErr w:type="spellStart"/>
      <w:r w:rsidR="005E3E24">
        <w:t>L.vo</w:t>
      </w:r>
      <w:proofErr w:type="spellEnd"/>
      <w:r w:rsidR="005E3E24">
        <w:t xml:space="preserve"> n. 50/2016 </w:t>
      </w:r>
      <w:r w:rsidR="00DC3589">
        <w:t xml:space="preserve">e </w:t>
      </w:r>
      <w:r w:rsidRPr="00184FB8">
        <w:t xml:space="preserve">le comunicazioni di cui all’art. 76 del D. </w:t>
      </w:r>
      <w:proofErr w:type="spellStart"/>
      <w:r w:rsidRPr="00184FB8">
        <w:t>L.vo</w:t>
      </w:r>
      <w:proofErr w:type="spellEnd"/>
      <w:r w:rsidRPr="00184FB8">
        <w:t xml:space="preserve"> n. 50/2016 </w:t>
      </w:r>
      <w:r w:rsidR="005E3E24">
        <w:t xml:space="preserve">tramite la piattaforma SINTEL o </w:t>
      </w:r>
      <w:r w:rsidRPr="00184FB8">
        <w:t xml:space="preserve">per posta elettronica certificata al seguente indirizzo </w:t>
      </w:r>
      <w:proofErr w:type="spellStart"/>
      <w:r w:rsidRPr="00184FB8">
        <w:t>Pec</w:t>
      </w:r>
      <w:proofErr w:type="spellEnd"/>
      <w:r w:rsidRPr="00184FB8">
        <w:t xml:space="preserve"> </w:t>
      </w:r>
      <w:r w:rsidRPr="00184FB8">
        <w:rPr>
          <w:i/>
        </w:rPr>
        <w:t>(in stampatello):</w:t>
      </w:r>
      <w:r w:rsidRPr="00184FB8">
        <w:rPr>
          <w:b/>
        </w:rPr>
        <w:t xml:space="preserve"> </w:t>
      </w:r>
    </w:p>
    <w:p w:rsidR="00184FB8" w:rsidRPr="00184FB8" w:rsidRDefault="00184FB8" w:rsidP="00B8150B">
      <w:pPr>
        <w:tabs>
          <w:tab w:val="left" w:pos="360"/>
        </w:tabs>
        <w:spacing w:after="0" w:line="240" w:lineRule="auto"/>
      </w:pPr>
      <w:r w:rsidRPr="00184FB8">
        <w:t>__________________________________________________________________________________</w:t>
      </w:r>
    </w:p>
    <w:p w:rsidR="00184FB8" w:rsidRPr="00184FB8" w:rsidRDefault="00184FB8" w:rsidP="00DC3589">
      <w:pPr>
        <w:tabs>
          <w:tab w:val="left" w:pos="360"/>
        </w:tabs>
        <w:spacing w:after="0" w:line="240" w:lineRule="auto"/>
      </w:pPr>
      <w:r w:rsidRPr="00184FB8">
        <w:rPr>
          <w:b/>
        </w:rPr>
        <w:t>Comunica</w:t>
      </w:r>
      <w:r w:rsidRPr="00184FB8">
        <w:t xml:space="preserve">, infine, </w:t>
      </w:r>
      <w:r w:rsidR="00B8150B">
        <w:t>i seguenti recapiti</w:t>
      </w:r>
      <w:r w:rsidRPr="00184FB8">
        <w:t>:</w:t>
      </w:r>
      <w:r w:rsidR="00DC3589">
        <w:t xml:space="preserve"> </w:t>
      </w:r>
      <w:r w:rsidRPr="00184FB8">
        <w:t xml:space="preserve">e-mail </w:t>
      </w:r>
      <w:r w:rsidRPr="00184FB8">
        <w:rPr>
          <w:i/>
        </w:rPr>
        <w:t>(in stampatello)</w:t>
      </w:r>
      <w:r w:rsidRPr="00184FB8">
        <w:t>:________________</w:t>
      </w:r>
      <w:r w:rsidR="00B8150B">
        <w:t>_______</w:t>
      </w:r>
      <w:r w:rsidR="00DC3589">
        <w:t>__________</w:t>
      </w:r>
    </w:p>
    <w:p w:rsidR="00184FB8" w:rsidRPr="00184FB8" w:rsidRDefault="00184FB8" w:rsidP="00B8150B">
      <w:pPr>
        <w:spacing w:after="0" w:line="240" w:lineRule="auto"/>
      </w:pPr>
      <w:r w:rsidRPr="00184FB8">
        <w:t>te</w:t>
      </w:r>
      <w:r w:rsidR="007831DB">
        <w:t>lefono:______________________________________</w:t>
      </w:r>
      <w:r w:rsidR="00DC3589">
        <w:t xml:space="preserve">; </w:t>
      </w:r>
      <w:r w:rsidRPr="00184FB8">
        <w:t>cellulare:_</w:t>
      </w:r>
      <w:r w:rsidR="007831DB">
        <w:t>___</w:t>
      </w:r>
      <w:r w:rsidR="00DC3589">
        <w:t>_____</w:t>
      </w:r>
      <w:r w:rsidRPr="00184FB8">
        <w:t>_____</w:t>
      </w:r>
      <w:r w:rsidR="00DC3589">
        <w:t>______________</w:t>
      </w:r>
    </w:p>
    <w:p w:rsidR="00184FB8" w:rsidRPr="00184FB8" w:rsidRDefault="00184FB8" w:rsidP="00184FB8">
      <w:pPr>
        <w:spacing w:after="0" w:line="240" w:lineRule="auto"/>
        <w:rPr>
          <w:i/>
        </w:rPr>
      </w:pPr>
    </w:p>
    <w:p w:rsidR="00184FB8" w:rsidRPr="00184FB8" w:rsidRDefault="00184FB8" w:rsidP="00184FB8">
      <w:pPr>
        <w:spacing w:after="0" w:line="240" w:lineRule="auto"/>
        <w:rPr>
          <w:i/>
        </w:rPr>
      </w:pPr>
      <w:r w:rsidRPr="00184FB8">
        <w:rPr>
          <w:i/>
        </w:rPr>
        <w:t>Luogo e data__</w:t>
      </w:r>
      <w:r w:rsidR="00956713">
        <w:rPr>
          <w:i/>
        </w:rPr>
        <w:t>_________________________</w:t>
      </w:r>
    </w:p>
    <w:p w:rsidR="00184FB8" w:rsidRPr="00184FB8" w:rsidRDefault="005E3E24" w:rsidP="00184FB8">
      <w:pPr>
        <w:spacing w:after="0" w:line="240" w:lineRule="auto"/>
        <w:rPr>
          <w:i/>
        </w:rPr>
      </w:pPr>
      <w:r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CD4C97">
        <w:rPr>
          <w:i/>
        </w:rPr>
        <w:t xml:space="preserve">                                                                    </w:t>
      </w:r>
      <w:r>
        <w:rPr>
          <w:i/>
        </w:rPr>
        <w:t>(firma/e</w:t>
      </w:r>
      <w:r w:rsidR="00184FB8" w:rsidRPr="00184FB8">
        <w:rPr>
          <w:i/>
        </w:rPr>
        <w:t xml:space="preserve"> </w:t>
      </w:r>
      <w:r w:rsidR="00985A71">
        <w:rPr>
          <w:i/>
        </w:rPr>
        <w:t>digitale</w:t>
      </w:r>
      <w:r>
        <w:rPr>
          <w:i/>
        </w:rPr>
        <w:t>/i</w:t>
      </w:r>
      <w:r w:rsidR="00985A71">
        <w:rPr>
          <w:i/>
        </w:rPr>
        <w:t xml:space="preserve"> </w:t>
      </w:r>
      <w:r w:rsidR="00CD4C97">
        <w:rPr>
          <w:i/>
        </w:rPr>
        <w:t>del/i sottoscrittore/i</w:t>
      </w:r>
      <w:r w:rsidR="00184FB8" w:rsidRPr="00184FB8">
        <w:rPr>
          <w:i/>
        </w:rPr>
        <w:t>)</w:t>
      </w:r>
    </w:p>
    <w:p w:rsidR="00BA540F" w:rsidRPr="00A340D9" w:rsidRDefault="00184FB8" w:rsidP="00CD4C97">
      <w:pPr>
        <w:spacing w:after="0" w:line="240" w:lineRule="auto"/>
        <w:rPr>
          <w:i/>
          <w:sz w:val="18"/>
          <w:szCs w:val="18"/>
        </w:rPr>
      </w:pPr>
      <w:r w:rsidRPr="005E3E24">
        <w:rPr>
          <w:i/>
          <w:sz w:val="18"/>
          <w:szCs w:val="18"/>
        </w:rPr>
        <w:t>N. B.:</w:t>
      </w:r>
    </w:p>
    <w:p w:rsidR="00CD4C97" w:rsidRDefault="00CD4C97" w:rsidP="00A340D9">
      <w:pPr>
        <w:spacing w:after="0" w:line="240" w:lineRule="auto"/>
        <w:rPr>
          <w:rFonts w:asciiTheme="minorHAnsi" w:hAnsiTheme="minorHAnsi" w:cstheme="minorHAnsi"/>
          <w:i/>
          <w:spacing w:val="-17"/>
          <w:sz w:val="18"/>
          <w:szCs w:val="18"/>
        </w:rPr>
      </w:pPr>
      <w:r w:rsidRPr="00CD4C97">
        <w:rPr>
          <w:rFonts w:asciiTheme="minorHAnsi" w:hAnsiTheme="minorHAnsi" w:cstheme="minorHAnsi"/>
          <w:i/>
          <w:sz w:val="18"/>
          <w:szCs w:val="18"/>
        </w:rPr>
        <w:t xml:space="preserve">- </w:t>
      </w:r>
      <w:r w:rsidR="00A340D9">
        <w:rPr>
          <w:rFonts w:asciiTheme="minorHAnsi" w:hAnsiTheme="minorHAnsi" w:cstheme="minorHAnsi"/>
          <w:i/>
          <w:sz w:val="18"/>
          <w:szCs w:val="18"/>
        </w:rPr>
        <w:t xml:space="preserve">la domanda deve essere sottoscritta: </w:t>
      </w:r>
      <w:r w:rsidRPr="00CD4C97">
        <w:rPr>
          <w:rFonts w:asciiTheme="minorHAnsi" w:hAnsiTheme="minorHAnsi" w:cstheme="minorHAnsi"/>
          <w:i/>
          <w:w w:val="90"/>
          <w:sz w:val="18"/>
          <w:szCs w:val="18"/>
        </w:rPr>
        <w:t>dal</w:t>
      </w:r>
      <w:r w:rsidRPr="00CD4C97">
        <w:rPr>
          <w:rFonts w:asciiTheme="minorHAnsi" w:hAnsiTheme="minorHAnsi" w:cstheme="minorHAnsi"/>
          <w:i/>
          <w:spacing w:val="4"/>
          <w:w w:val="90"/>
          <w:sz w:val="18"/>
          <w:szCs w:val="18"/>
        </w:rPr>
        <w:t xml:space="preserve"> </w:t>
      </w:r>
      <w:r w:rsidRPr="00CD4C97">
        <w:rPr>
          <w:rFonts w:asciiTheme="minorHAnsi" w:hAnsiTheme="minorHAnsi" w:cstheme="minorHAnsi"/>
          <w:i/>
          <w:w w:val="90"/>
          <w:sz w:val="18"/>
          <w:szCs w:val="18"/>
        </w:rPr>
        <w:t>concorrente</w:t>
      </w:r>
      <w:r w:rsidRPr="00CD4C97">
        <w:rPr>
          <w:rFonts w:asciiTheme="minorHAnsi" w:hAnsiTheme="minorHAnsi" w:cstheme="minorHAnsi"/>
          <w:i/>
          <w:spacing w:val="2"/>
          <w:w w:val="90"/>
          <w:sz w:val="18"/>
          <w:szCs w:val="18"/>
        </w:rPr>
        <w:t xml:space="preserve"> </w:t>
      </w:r>
      <w:r w:rsidRPr="00CD4C97">
        <w:rPr>
          <w:rFonts w:asciiTheme="minorHAnsi" w:hAnsiTheme="minorHAnsi" w:cstheme="minorHAnsi"/>
          <w:i/>
          <w:w w:val="90"/>
          <w:sz w:val="18"/>
          <w:szCs w:val="18"/>
        </w:rPr>
        <w:t>che</w:t>
      </w:r>
      <w:r w:rsidRPr="00CD4C97">
        <w:rPr>
          <w:rFonts w:asciiTheme="minorHAnsi" w:hAnsiTheme="minorHAnsi" w:cstheme="minorHAnsi"/>
          <w:i/>
          <w:spacing w:val="5"/>
          <w:w w:val="90"/>
          <w:sz w:val="18"/>
          <w:szCs w:val="18"/>
        </w:rPr>
        <w:t xml:space="preserve"> </w:t>
      </w:r>
      <w:r w:rsidRPr="00CD4C97">
        <w:rPr>
          <w:rFonts w:asciiTheme="minorHAnsi" w:hAnsiTheme="minorHAnsi" w:cstheme="minorHAnsi"/>
          <w:i/>
          <w:w w:val="90"/>
          <w:sz w:val="18"/>
          <w:szCs w:val="18"/>
        </w:rPr>
        <w:t>partecipa</w:t>
      </w:r>
      <w:r w:rsidRPr="00CD4C97">
        <w:rPr>
          <w:rFonts w:asciiTheme="minorHAnsi" w:hAnsiTheme="minorHAnsi" w:cstheme="minorHAnsi"/>
          <w:i/>
          <w:spacing w:val="5"/>
          <w:w w:val="90"/>
          <w:sz w:val="18"/>
          <w:szCs w:val="18"/>
        </w:rPr>
        <w:t xml:space="preserve"> </w:t>
      </w:r>
      <w:r w:rsidRPr="00CD4C97">
        <w:rPr>
          <w:rFonts w:asciiTheme="minorHAnsi" w:hAnsiTheme="minorHAnsi" w:cstheme="minorHAnsi"/>
          <w:i/>
          <w:w w:val="90"/>
          <w:sz w:val="18"/>
          <w:szCs w:val="18"/>
        </w:rPr>
        <w:t>in forma</w:t>
      </w:r>
      <w:r w:rsidRPr="00CD4C97">
        <w:rPr>
          <w:rFonts w:asciiTheme="minorHAnsi" w:hAnsiTheme="minorHAnsi" w:cstheme="minorHAnsi"/>
          <w:i/>
          <w:spacing w:val="7"/>
          <w:w w:val="90"/>
          <w:sz w:val="18"/>
          <w:szCs w:val="18"/>
        </w:rPr>
        <w:t xml:space="preserve"> </w:t>
      </w:r>
      <w:r w:rsidRPr="00CD4C97">
        <w:rPr>
          <w:rFonts w:asciiTheme="minorHAnsi" w:hAnsiTheme="minorHAnsi" w:cstheme="minorHAnsi"/>
          <w:i/>
          <w:w w:val="90"/>
          <w:sz w:val="18"/>
          <w:szCs w:val="18"/>
        </w:rPr>
        <w:t>singola;</w:t>
      </w:r>
      <w:r w:rsidR="00A340D9" w:rsidRPr="00A340D9">
        <w:rPr>
          <w:rFonts w:asciiTheme="minorHAnsi" w:hAnsiTheme="minorHAnsi" w:cstheme="minorHAnsi"/>
          <w:i/>
          <w:w w:val="90"/>
          <w:sz w:val="18"/>
          <w:szCs w:val="18"/>
        </w:rPr>
        <w:t xml:space="preserve"> </w:t>
      </w:r>
      <w:r w:rsidR="00A340D9" w:rsidRPr="00CD4C97">
        <w:rPr>
          <w:rFonts w:asciiTheme="minorHAnsi" w:hAnsiTheme="minorHAnsi" w:cstheme="minorHAnsi"/>
          <w:i/>
          <w:w w:val="90"/>
          <w:sz w:val="18"/>
          <w:szCs w:val="18"/>
        </w:rPr>
        <w:t>dalla</w:t>
      </w:r>
      <w:r w:rsidR="00A340D9" w:rsidRPr="00CD4C97">
        <w:rPr>
          <w:rFonts w:asciiTheme="minorHAnsi" w:hAnsiTheme="minorHAnsi" w:cstheme="minorHAnsi"/>
          <w:i/>
          <w:spacing w:val="15"/>
          <w:w w:val="90"/>
          <w:sz w:val="18"/>
          <w:szCs w:val="18"/>
        </w:rPr>
        <w:t xml:space="preserve"> </w:t>
      </w:r>
      <w:r w:rsidR="00A340D9" w:rsidRPr="00CD4C97">
        <w:rPr>
          <w:rFonts w:asciiTheme="minorHAnsi" w:hAnsiTheme="minorHAnsi" w:cstheme="minorHAnsi"/>
          <w:i/>
          <w:w w:val="90"/>
          <w:sz w:val="18"/>
          <w:szCs w:val="18"/>
        </w:rPr>
        <w:t>mandataria/capofila</w:t>
      </w:r>
      <w:r w:rsidR="00A340D9">
        <w:rPr>
          <w:rFonts w:asciiTheme="minorHAnsi" w:hAnsiTheme="minorHAnsi" w:cstheme="minorHAnsi"/>
          <w:i/>
          <w:w w:val="90"/>
          <w:sz w:val="18"/>
          <w:szCs w:val="18"/>
        </w:rPr>
        <w:t xml:space="preserve"> </w:t>
      </w:r>
      <w:r w:rsidRPr="00CD4C97">
        <w:rPr>
          <w:rFonts w:asciiTheme="minorHAnsi" w:hAnsiTheme="minorHAnsi" w:cstheme="minorHAnsi"/>
          <w:i/>
          <w:w w:val="90"/>
          <w:sz w:val="18"/>
          <w:szCs w:val="18"/>
        </w:rPr>
        <w:t>nel</w:t>
      </w:r>
      <w:r w:rsidRPr="00CD4C97">
        <w:rPr>
          <w:rFonts w:asciiTheme="minorHAnsi" w:hAnsiTheme="minorHAnsi" w:cstheme="minorHAnsi"/>
          <w:i/>
          <w:spacing w:val="9"/>
          <w:w w:val="90"/>
          <w:sz w:val="18"/>
          <w:szCs w:val="18"/>
        </w:rPr>
        <w:t xml:space="preserve"> </w:t>
      </w:r>
      <w:r w:rsidRPr="00CD4C97">
        <w:rPr>
          <w:rFonts w:asciiTheme="minorHAnsi" w:hAnsiTheme="minorHAnsi" w:cstheme="minorHAnsi"/>
          <w:i/>
          <w:w w:val="90"/>
          <w:sz w:val="18"/>
          <w:szCs w:val="18"/>
        </w:rPr>
        <w:t>caso</w:t>
      </w:r>
      <w:r w:rsidRPr="00CD4C97">
        <w:rPr>
          <w:rFonts w:asciiTheme="minorHAnsi" w:hAnsiTheme="minorHAnsi" w:cstheme="minorHAnsi"/>
          <w:i/>
          <w:spacing w:val="10"/>
          <w:w w:val="90"/>
          <w:sz w:val="18"/>
          <w:szCs w:val="18"/>
        </w:rPr>
        <w:t xml:space="preserve"> </w:t>
      </w:r>
      <w:r w:rsidRPr="00CD4C97">
        <w:rPr>
          <w:rFonts w:asciiTheme="minorHAnsi" w:hAnsiTheme="minorHAnsi" w:cstheme="minorHAnsi"/>
          <w:i/>
          <w:w w:val="90"/>
          <w:sz w:val="18"/>
          <w:szCs w:val="18"/>
        </w:rPr>
        <w:t>di</w:t>
      </w:r>
      <w:r w:rsidRPr="00CD4C97">
        <w:rPr>
          <w:rFonts w:asciiTheme="minorHAnsi" w:hAnsiTheme="minorHAnsi" w:cstheme="minorHAnsi"/>
          <w:i/>
          <w:spacing w:val="10"/>
          <w:w w:val="90"/>
          <w:sz w:val="18"/>
          <w:szCs w:val="18"/>
        </w:rPr>
        <w:t xml:space="preserve"> </w:t>
      </w:r>
      <w:r w:rsidRPr="00CD4C97">
        <w:rPr>
          <w:rFonts w:asciiTheme="minorHAnsi" w:hAnsiTheme="minorHAnsi" w:cstheme="minorHAnsi"/>
          <w:i/>
          <w:w w:val="90"/>
          <w:sz w:val="18"/>
          <w:szCs w:val="18"/>
        </w:rPr>
        <w:t>raggruppamento</w:t>
      </w:r>
      <w:r w:rsidRPr="00CD4C97">
        <w:rPr>
          <w:rFonts w:asciiTheme="minorHAnsi" w:hAnsiTheme="minorHAnsi" w:cstheme="minorHAnsi"/>
          <w:i/>
          <w:spacing w:val="12"/>
          <w:w w:val="90"/>
          <w:sz w:val="18"/>
          <w:szCs w:val="18"/>
        </w:rPr>
        <w:t xml:space="preserve"> </w:t>
      </w:r>
      <w:r w:rsidRPr="00CD4C97">
        <w:rPr>
          <w:rFonts w:asciiTheme="minorHAnsi" w:hAnsiTheme="minorHAnsi" w:cstheme="minorHAnsi"/>
          <w:i/>
          <w:w w:val="90"/>
          <w:sz w:val="18"/>
          <w:szCs w:val="18"/>
        </w:rPr>
        <w:t>temporaneo</w:t>
      </w:r>
      <w:r w:rsidRPr="00CD4C97">
        <w:rPr>
          <w:rFonts w:asciiTheme="minorHAnsi" w:hAnsiTheme="minorHAnsi" w:cstheme="minorHAnsi"/>
          <w:i/>
          <w:spacing w:val="10"/>
          <w:w w:val="90"/>
          <w:sz w:val="18"/>
          <w:szCs w:val="18"/>
        </w:rPr>
        <w:t xml:space="preserve"> </w:t>
      </w:r>
      <w:r w:rsidRPr="00CD4C97">
        <w:rPr>
          <w:rFonts w:asciiTheme="minorHAnsi" w:hAnsiTheme="minorHAnsi" w:cstheme="minorHAnsi"/>
          <w:i/>
          <w:w w:val="90"/>
          <w:sz w:val="18"/>
          <w:szCs w:val="18"/>
        </w:rPr>
        <w:t>o</w:t>
      </w:r>
      <w:r w:rsidRPr="00CD4C97">
        <w:rPr>
          <w:rFonts w:asciiTheme="minorHAnsi" w:hAnsiTheme="minorHAnsi" w:cstheme="minorHAnsi"/>
          <w:i/>
          <w:spacing w:val="10"/>
          <w:w w:val="90"/>
          <w:sz w:val="18"/>
          <w:szCs w:val="18"/>
        </w:rPr>
        <w:t xml:space="preserve"> </w:t>
      </w:r>
      <w:r w:rsidRPr="00CD4C97">
        <w:rPr>
          <w:rFonts w:asciiTheme="minorHAnsi" w:hAnsiTheme="minorHAnsi" w:cstheme="minorHAnsi"/>
          <w:i/>
          <w:w w:val="90"/>
          <w:sz w:val="18"/>
          <w:szCs w:val="18"/>
        </w:rPr>
        <w:t>consorzio</w:t>
      </w:r>
      <w:r w:rsidRPr="00CD4C97">
        <w:rPr>
          <w:rFonts w:asciiTheme="minorHAnsi" w:hAnsiTheme="minorHAnsi" w:cstheme="minorHAnsi"/>
          <w:i/>
          <w:spacing w:val="9"/>
          <w:w w:val="90"/>
          <w:sz w:val="18"/>
          <w:szCs w:val="18"/>
        </w:rPr>
        <w:t xml:space="preserve"> </w:t>
      </w:r>
      <w:r w:rsidRPr="00CD4C97">
        <w:rPr>
          <w:rFonts w:asciiTheme="minorHAnsi" w:hAnsiTheme="minorHAnsi" w:cstheme="minorHAnsi"/>
          <w:i/>
          <w:w w:val="90"/>
          <w:sz w:val="18"/>
          <w:szCs w:val="18"/>
        </w:rPr>
        <w:t>ordinario</w:t>
      </w:r>
      <w:r w:rsidRPr="00CD4C97">
        <w:rPr>
          <w:rFonts w:asciiTheme="minorHAnsi" w:hAnsiTheme="minorHAnsi" w:cstheme="minorHAnsi"/>
          <w:i/>
          <w:spacing w:val="10"/>
          <w:w w:val="90"/>
          <w:sz w:val="18"/>
          <w:szCs w:val="18"/>
        </w:rPr>
        <w:t xml:space="preserve"> </w:t>
      </w:r>
      <w:r w:rsidRPr="00CD4C97">
        <w:rPr>
          <w:rFonts w:asciiTheme="minorHAnsi" w:hAnsiTheme="minorHAnsi" w:cstheme="minorHAnsi"/>
          <w:i/>
          <w:w w:val="90"/>
          <w:sz w:val="18"/>
          <w:szCs w:val="18"/>
        </w:rPr>
        <w:t>o</w:t>
      </w:r>
      <w:r w:rsidRPr="00CD4C97">
        <w:rPr>
          <w:rFonts w:asciiTheme="minorHAnsi" w:hAnsiTheme="minorHAnsi" w:cstheme="minorHAnsi"/>
          <w:i/>
          <w:spacing w:val="7"/>
          <w:w w:val="90"/>
          <w:sz w:val="18"/>
          <w:szCs w:val="18"/>
        </w:rPr>
        <w:t xml:space="preserve"> </w:t>
      </w:r>
      <w:r w:rsidRPr="00CD4C97">
        <w:rPr>
          <w:rFonts w:asciiTheme="minorHAnsi" w:hAnsiTheme="minorHAnsi" w:cstheme="minorHAnsi"/>
          <w:i/>
          <w:w w:val="90"/>
          <w:sz w:val="18"/>
          <w:szCs w:val="18"/>
        </w:rPr>
        <w:t>GEIE</w:t>
      </w:r>
      <w:r w:rsidRPr="00CD4C97">
        <w:rPr>
          <w:rFonts w:asciiTheme="minorHAnsi" w:hAnsiTheme="minorHAnsi" w:cstheme="minorHAnsi"/>
          <w:i/>
          <w:spacing w:val="9"/>
          <w:w w:val="90"/>
          <w:sz w:val="18"/>
          <w:szCs w:val="18"/>
        </w:rPr>
        <w:t xml:space="preserve"> </w:t>
      </w:r>
      <w:r w:rsidR="00A340D9">
        <w:rPr>
          <w:rFonts w:asciiTheme="minorHAnsi" w:hAnsiTheme="minorHAnsi" w:cstheme="minorHAnsi"/>
          <w:i/>
          <w:w w:val="90"/>
          <w:sz w:val="18"/>
          <w:szCs w:val="18"/>
        </w:rPr>
        <w:t xml:space="preserve">costituiti e, se non costituiti, </w:t>
      </w:r>
      <w:r w:rsidRPr="00CD4C97">
        <w:rPr>
          <w:rFonts w:asciiTheme="minorHAnsi" w:hAnsiTheme="minorHAnsi" w:cstheme="minorHAnsi"/>
          <w:i/>
          <w:w w:val="95"/>
          <w:sz w:val="18"/>
          <w:szCs w:val="18"/>
        </w:rPr>
        <w:t>da tutti i soggetti che</w:t>
      </w:r>
      <w:r w:rsidRPr="00CD4C97">
        <w:rPr>
          <w:rFonts w:asciiTheme="minorHAnsi" w:hAnsiTheme="minorHAnsi" w:cstheme="minorHAnsi"/>
          <w:i/>
          <w:spacing w:val="1"/>
          <w:w w:val="95"/>
          <w:sz w:val="18"/>
          <w:szCs w:val="18"/>
        </w:rPr>
        <w:t xml:space="preserve"> </w:t>
      </w:r>
      <w:r w:rsidRPr="00CD4C97">
        <w:rPr>
          <w:rFonts w:asciiTheme="minorHAnsi" w:hAnsiTheme="minorHAnsi" w:cstheme="minorHAnsi"/>
          <w:i/>
          <w:sz w:val="18"/>
          <w:szCs w:val="18"/>
        </w:rPr>
        <w:t>costituiranno</w:t>
      </w:r>
      <w:r w:rsidRPr="00CD4C97">
        <w:rPr>
          <w:rFonts w:asciiTheme="minorHAnsi" w:hAnsiTheme="minorHAnsi" w:cstheme="minorHAnsi"/>
          <w:i/>
          <w:spacing w:val="-16"/>
          <w:sz w:val="18"/>
          <w:szCs w:val="18"/>
        </w:rPr>
        <w:t xml:space="preserve"> </w:t>
      </w:r>
      <w:r w:rsidRPr="00CD4C97">
        <w:rPr>
          <w:rFonts w:asciiTheme="minorHAnsi" w:hAnsiTheme="minorHAnsi" w:cstheme="minorHAnsi"/>
          <w:i/>
          <w:sz w:val="18"/>
          <w:szCs w:val="18"/>
        </w:rPr>
        <w:t>il</w:t>
      </w:r>
      <w:r w:rsidRPr="00CD4C97">
        <w:rPr>
          <w:rFonts w:asciiTheme="minorHAnsi" w:hAnsiTheme="minorHAnsi" w:cstheme="minorHAnsi"/>
          <w:i/>
          <w:spacing w:val="-15"/>
          <w:sz w:val="18"/>
          <w:szCs w:val="18"/>
        </w:rPr>
        <w:t xml:space="preserve"> </w:t>
      </w:r>
      <w:r w:rsidRPr="00CD4C97">
        <w:rPr>
          <w:rFonts w:asciiTheme="minorHAnsi" w:hAnsiTheme="minorHAnsi" w:cstheme="minorHAnsi"/>
          <w:i/>
          <w:sz w:val="18"/>
          <w:szCs w:val="18"/>
        </w:rPr>
        <w:t>raggruppamento</w:t>
      </w:r>
      <w:r w:rsidRPr="00CD4C97">
        <w:rPr>
          <w:rFonts w:asciiTheme="minorHAnsi" w:hAnsiTheme="minorHAnsi" w:cstheme="minorHAnsi"/>
          <w:i/>
          <w:spacing w:val="-19"/>
          <w:sz w:val="18"/>
          <w:szCs w:val="18"/>
        </w:rPr>
        <w:t xml:space="preserve"> </w:t>
      </w:r>
      <w:r w:rsidRPr="00CD4C97">
        <w:rPr>
          <w:rFonts w:asciiTheme="minorHAnsi" w:hAnsiTheme="minorHAnsi" w:cstheme="minorHAnsi"/>
          <w:i/>
          <w:sz w:val="18"/>
          <w:szCs w:val="18"/>
        </w:rPr>
        <w:t>o</w:t>
      </w:r>
      <w:r w:rsidRPr="00CD4C97">
        <w:rPr>
          <w:rFonts w:asciiTheme="minorHAnsi" w:hAnsiTheme="minorHAnsi" w:cstheme="minorHAnsi"/>
          <w:i/>
          <w:spacing w:val="-16"/>
          <w:sz w:val="18"/>
          <w:szCs w:val="18"/>
        </w:rPr>
        <w:t xml:space="preserve"> </w:t>
      </w:r>
      <w:r w:rsidRPr="00CD4C97">
        <w:rPr>
          <w:rFonts w:asciiTheme="minorHAnsi" w:hAnsiTheme="minorHAnsi" w:cstheme="minorHAnsi"/>
          <w:i/>
          <w:sz w:val="18"/>
          <w:szCs w:val="18"/>
        </w:rPr>
        <w:t>il</w:t>
      </w:r>
      <w:r w:rsidRPr="00CD4C97">
        <w:rPr>
          <w:rFonts w:asciiTheme="minorHAnsi" w:hAnsiTheme="minorHAnsi" w:cstheme="minorHAnsi"/>
          <w:i/>
          <w:spacing w:val="-17"/>
          <w:sz w:val="18"/>
          <w:szCs w:val="18"/>
        </w:rPr>
        <w:t xml:space="preserve"> </w:t>
      </w:r>
      <w:r w:rsidRPr="00CD4C97">
        <w:rPr>
          <w:rFonts w:asciiTheme="minorHAnsi" w:hAnsiTheme="minorHAnsi" w:cstheme="minorHAnsi"/>
          <w:i/>
          <w:sz w:val="18"/>
          <w:szCs w:val="18"/>
        </w:rPr>
        <w:t>consorzio</w:t>
      </w:r>
      <w:r w:rsidR="00A340D9">
        <w:rPr>
          <w:rFonts w:asciiTheme="minorHAnsi" w:hAnsiTheme="minorHAnsi" w:cstheme="minorHAnsi"/>
          <w:i/>
          <w:spacing w:val="-17"/>
          <w:sz w:val="18"/>
          <w:szCs w:val="18"/>
        </w:rPr>
        <w:t xml:space="preserve"> o </w:t>
      </w:r>
      <w:r w:rsidR="00A340D9" w:rsidRPr="00A340D9">
        <w:rPr>
          <w:rFonts w:asciiTheme="minorHAnsi" w:hAnsiTheme="minorHAnsi" w:cstheme="minorHAnsi"/>
          <w:i/>
          <w:spacing w:val="-17"/>
          <w:sz w:val="18"/>
          <w:szCs w:val="18"/>
        </w:rPr>
        <w:t>il gruppo</w:t>
      </w:r>
      <w:r w:rsidR="00A340D9">
        <w:rPr>
          <w:rFonts w:asciiTheme="minorHAnsi" w:hAnsiTheme="minorHAnsi" w:cstheme="minorHAnsi"/>
          <w:i/>
          <w:spacing w:val="-17"/>
          <w:sz w:val="18"/>
          <w:szCs w:val="18"/>
        </w:rPr>
        <w:t>.</w:t>
      </w:r>
    </w:p>
    <w:p w:rsidR="00A340D9" w:rsidRDefault="00A340D9" w:rsidP="00A340D9">
      <w:pPr>
        <w:spacing w:after="0" w:line="240" w:lineRule="auto"/>
        <w:rPr>
          <w:rFonts w:asciiTheme="minorHAnsi" w:hAnsiTheme="minorHAnsi" w:cstheme="minorHAnsi"/>
          <w:i/>
          <w:sz w:val="18"/>
          <w:szCs w:val="18"/>
        </w:rPr>
      </w:pPr>
      <w:r w:rsidRPr="00CD4C97">
        <w:rPr>
          <w:rFonts w:asciiTheme="minorHAnsi" w:hAnsiTheme="minorHAnsi" w:cstheme="minorHAnsi"/>
          <w:i/>
          <w:sz w:val="18"/>
          <w:szCs w:val="18"/>
        </w:rPr>
        <w:t>- nel caso di dichiarazione di un procuratore del legale rappresentante del concorrente, deve essere allegata copia della relativa procura</w:t>
      </w:r>
      <w:r w:rsidR="00FA3F34">
        <w:rPr>
          <w:rFonts w:asciiTheme="minorHAnsi" w:hAnsiTheme="minorHAnsi" w:cstheme="minorHAnsi"/>
          <w:i/>
          <w:sz w:val="18"/>
          <w:szCs w:val="18"/>
        </w:rPr>
        <w:t>.</w:t>
      </w:r>
    </w:p>
    <w:p w:rsidR="00FA3F34" w:rsidRPr="00CD4C97" w:rsidRDefault="00FA3F34" w:rsidP="00A340D9">
      <w:pPr>
        <w:spacing w:after="0" w:line="240" w:lineRule="auto"/>
        <w:rPr>
          <w:rFonts w:asciiTheme="minorHAnsi" w:hAnsiTheme="minorHAnsi" w:cstheme="minorHAnsi"/>
          <w:i/>
          <w:sz w:val="18"/>
          <w:szCs w:val="18"/>
        </w:rPr>
      </w:pPr>
    </w:p>
    <w:p w:rsidR="002D63F8" w:rsidRDefault="002D63F8" w:rsidP="00B8150B">
      <w:pPr>
        <w:pStyle w:val="Default"/>
        <w:jc w:val="right"/>
        <w:rPr>
          <w:rFonts w:ascii="Calibri" w:hAnsi="Calibri"/>
          <w:b/>
          <w:bCs/>
          <w:color w:val="auto"/>
          <w:sz w:val="22"/>
          <w:szCs w:val="22"/>
        </w:rPr>
      </w:pPr>
    </w:p>
    <w:p w:rsidR="003A23F2" w:rsidRDefault="003A23F2" w:rsidP="00B8150B">
      <w:pPr>
        <w:pStyle w:val="Default"/>
        <w:jc w:val="right"/>
        <w:rPr>
          <w:rFonts w:ascii="Calibri" w:hAnsi="Calibri"/>
          <w:b/>
          <w:bCs/>
          <w:color w:val="auto"/>
          <w:sz w:val="22"/>
          <w:szCs w:val="22"/>
        </w:rPr>
      </w:pPr>
    </w:p>
    <w:p w:rsidR="003A23F2" w:rsidRDefault="003A23F2" w:rsidP="00B8150B">
      <w:pPr>
        <w:pStyle w:val="Default"/>
        <w:jc w:val="right"/>
        <w:rPr>
          <w:rFonts w:ascii="Calibri" w:hAnsi="Calibri"/>
          <w:b/>
          <w:bCs/>
          <w:color w:val="auto"/>
          <w:sz w:val="22"/>
          <w:szCs w:val="22"/>
        </w:rPr>
      </w:pPr>
    </w:p>
    <w:p w:rsidR="003A23F2" w:rsidRDefault="003A23F2" w:rsidP="00B8150B">
      <w:pPr>
        <w:pStyle w:val="Default"/>
        <w:jc w:val="right"/>
        <w:rPr>
          <w:rFonts w:ascii="Calibri" w:hAnsi="Calibri"/>
          <w:b/>
          <w:bCs/>
          <w:color w:val="auto"/>
          <w:sz w:val="22"/>
          <w:szCs w:val="22"/>
        </w:rPr>
      </w:pPr>
    </w:p>
    <w:sectPr w:rsidR="003A23F2" w:rsidSect="00CD1B09">
      <w:footerReference w:type="even" r:id="rId7"/>
      <w:footerReference w:type="default" r:id="rId8"/>
      <w:pgSz w:w="11907" w:h="16840" w:code="9"/>
      <w:pgMar w:top="1134" w:right="1418" w:bottom="1077" w:left="1429" w:header="964" w:footer="505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7A3" w:rsidRDefault="002F47A3" w:rsidP="002750E3">
      <w:pPr>
        <w:spacing w:after="0" w:line="240" w:lineRule="auto"/>
      </w:pPr>
      <w:r>
        <w:separator/>
      </w:r>
    </w:p>
  </w:endnote>
  <w:endnote w:type="continuationSeparator" w:id="0">
    <w:p w:rsidR="002F47A3" w:rsidRDefault="002F47A3" w:rsidP="00275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nt292">
    <w:altName w:val="Times New Roman"/>
    <w:charset w:val="00"/>
    <w:family w:val="auto"/>
    <w:pitch w:val="variable"/>
  </w:font>
  <w:font w:name="Liberation Sans">
    <w:altName w:val="Arial"/>
    <w:charset w:val="00"/>
    <w:family w:val="swiss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7A3" w:rsidRDefault="002F47A3" w:rsidP="008D668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2F47A3" w:rsidRDefault="002F47A3" w:rsidP="008D6684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7A3" w:rsidRDefault="002F47A3" w:rsidP="00ED32D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D2528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2F47A3" w:rsidRPr="00EF2CA2" w:rsidRDefault="002F47A3" w:rsidP="003D64DD">
    <w:pPr>
      <w:pStyle w:val="Pidipagina"/>
      <w:tabs>
        <w:tab w:val="clear" w:pos="9638"/>
        <w:tab w:val="right" w:pos="751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7A3" w:rsidRDefault="002F47A3" w:rsidP="002750E3">
      <w:pPr>
        <w:spacing w:after="0" w:line="240" w:lineRule="auto"/>
      </w:pPr>
      <w:r>
        <w:separator/>
      </w:r>
    </w:p>
  </w:footnote>
  <w:footnote w:type="continuationSeparator" w:id="0">
    <w:p w:rsidR="002F47A3" w:rsidRDefault="002F47A3" w:rsidP="002750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2E83DB3"/>
    <w:multiLevelType w:val="multilevel"/>
    <w:tmpl w:val="DB922412"/>
    <w:lvl w:ilvl="0">
      <w:start w:val="14"/>
      <w:numFmt w:val="decimal"/>
      <w:lvlText w:val="%1"/>
      <w:lvlJc w:val="left"/>
      <w:pPr>
        <w:ind w:left="372" w:hanging="372"/>
      </w:pPr>
      <w:rPr>
        <w:rFonts w:hint="default"/>
        <w:w w:val="95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  <w:b w:val="0"/>
        <w:w w:val="9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w w:val="95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w w:val="95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w w:val="95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w w:val="95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w w:val="95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w w:val="95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w w:val="95"/>
      </w:rPr>
    </w:lvl>
  </w:abstractNum>
  <w:abstractNum w:abstractNumId="15" w15:restartNumberingAfterBreak="0">
    <w:nsid w:val="08FF4046"/>
    <w:multiLevelType w:val="hybridMultilevel"/>
    <w:tmpl w:val="3A80CC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181632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8D0F28"/>
    <w:multiLevelType w:val="hybridMultilevel"/>
    <w:tmpl w:val="27CE50E6"/>
    <w:lvl w:ilvl="0" w:tplc="07C454D8">
      <w:numFmt w:val="bullet"/>
      <w:lvlText w:val=""/>
      <w:lvlJc w:val="left"/>
      <w:pPr>
        <w:ind w:left="930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499EA718">
      <w:numFmt w:val="bullet"/>
      <w:lvlText w:val="•"/>
      <w:lvlJc w:val="left"/>
      <w:pPr>
        <w:ind w:left="1814" w:hanging="360"/>
      </w:pPr>
      <w:rPr>
        <w:rFonts w:hint="default"/>
        <w:lang w:val="it-IT" w:eastAsia="en-US" w:bidi="ar-SA"/>
      </w:rPr>
    </w:lvl>
    <w:lvl w:ilvl="2" w:tplc="D2826074">
      <w:numFmt w:val="bullet"/>
      <w:lvlText w:val="•"/>
      <w:lvlJc w:val="left"/>
      <w:pPr>
        <w:ind w:left="2689" w:hanging="360"/>
      </w:pPr>
      <w:rPr>
        <w:rFonts w:hint="default"/>
        <w:lang w:val="it-IT" w:eastAsia="en-US" w:bidi="ar-SA"/>
      </w:rPr>
    </w:lvl>
    <w:lvl w:ilvl="3" w:tplc="DEF85DEC">
      <w:numFmt w:val="bullet"/>
      <w:lvlText w:val="•"/>
      <w:lvlJc w:val="left"/>
      <w:pPr>
        <w:ind w:left="3563" w:hanging="360"/>
      </w:pPr>
      <w:rPr>
        <w:rFonts w:hint="default"/>
        <w:lang w:val="it-IT" w:eastAsia="en-US" w:bidi="ar-SA"/>
      </w:rPr>
    </w:lvl>
    <w:lvl w:ilvl="4" w:tplc="98707F54">
      <w:numFmt w:val="bullet"/>
      <w:lvlText w:val="•"/>
      <w:lvlJc w:val="left"/>
      <w:pPr>
        <w:ind w:left="4438" w:hanging="360"/>
      </w:pPr>
      <w:rPr>
        <w:rFonts w:hint="default"/>
        <w:lang w:val="it-IT" w:eastAsia="en-US" w:bidi="ar-SA"/>
      </w:rPr>
    </w:lvl>
    <w:lvl w:ilvl="5" w:tplc="58287ADA">
      <w:numFmt w:val="bullet"/>
      <w:lvlText w:val="•"/>
      <w:lvlJc w:val="left"/>
      <w:pPr>
        <w:ind w:left="5313" w:hanging="360"/>
      </w:pPr>
      <w:rPr>
        <w:rFonts w:hint="default"/>
        <w:lang w:val="it-IT" w:eastAsia="en-US" w:bidi="ar-SA"/>
      </w:rPr>
    </w:lvl>
    <w:lvl w:ilvl="6" w:tplc="849AB0A2">
      <w:numFmt w:val="bullet"/>
      <w:lvlText w:val="•"/>
      <w:lvlJc w:val="left"/>
      <w:pPr>
        <w:ind w:left="6187" w:hanging="360"/>
      </w:pPr>
      <w:rPr>
        <w:rFonts w:hint="default"/>
        <w:lang w:val="it-IT" w:eastAsia="en-US" w:bidi="ar-SA"/>
      </w:rPr>
    </w:lvl>
    <w:lvl w:ilvl="7" w:tplc="C17A1B02">
      <w:numFmt w:val="bullet"/>
      <w:lvlText w:val="•"/>
      <w:lvlJc w:val="left"/>
      <w:pPr>
        <w:ind w:left="7062" w:hanging="360"/>
      </w:pPr>
      <w:rPr>
        <w:rFonts w:hint="default"/>
        <w:lang w:val="it-IT" w:eastAsia="en-US" w:bidi="ar-SA"/>
      </w:rPr>
    </w:lvl>
    <w:lvl w:ilvl="8" w:tplc="744E2F78">
      <w:numFmt w:val="bullet"/>
      <w:lvlText w:val="•"/>
      <w:lvlJc w:val="left"/>
      <w:pPr>
        <w:ind w:left="7937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0C0F56EA"/>
    <w:multiLevelType w:val="hybridMultilevel"/>
    <w:tmpl w:val="10E811E4"/>
    <w:lvl w:ilvl="0" w:tplc="3EEC5B96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D44708"/>
    <w:multiLevelType w:val="hybridMultilevel"/>
    <w:tmpl w:val="90E4DF8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827341"/>
    <w:multiLevelType w:val="hybridMultilevel"/>
    <w:tmpl w:val="D5944C8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4C46C2"/>
    <w:multiLevelType w:val="hybridMultilevel"/>
    <w:tmpl w:val="A84CF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6586FA1"/>
    <w:multiLevelType w:val="multilevel"/>
    <w:tmpl w:val="D6B4573E"/>
    <w:lvl w:ilvl="0">
      <w:start w:val="10"/>
      <w:numFmt w:val="decimal"/>
      <w:lvlText w:val="%1."/>
      <w:lvlJc w:val="left"/>
      <w:pPr>
        <w:ind w:left="609" w:hanging="399"/>
      </w:pPr>
      <w:rPr>
        <w:rFonts w:ascii="Trebuchet MS" w:eastAsia="Trebuchet MS" w:hAnsi="Trebuchet MS" w:cs="Trebuchet MS" w:hint="default"/>
        <w:b/>
        <w:bCs/>
        <w:w w:val="65"/>
        <w:sz w:val="18"/>
        <w:szCs w:val="18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597" w:hanging="387"/>
      </w:pPr>
      <w:rPr>
        <w:rFonts w:ascii="Trebuchet MS" w:eastAsia="Trebuchet MS" w:hAnsi="Trebuchet MS" w:cs="Trebuchet MS" w:hint="default"/>
        <w:b/>
        <w:bCs/>
        <w:w w:val="65"/>
        <w:sz w:val="18"/>
        <w:szCs w:val="18"/>
        <w:lang w:val="it-IT" w:eastAsia="en-US" w:bidi="ar-SA"/>
      </w:rPr>
    </w:lvl>
    <w:lvl w:ilvl="2">
      <w:numFmt w:val="bullet"/>
      <w:lvlText w:val="-"/>
      <w:lvlJc w:val="left"/>
      <w:pPr>
        <w:ind w:left="637" w:hanging="286"/>
      </w:pPr>
      <w:rPr>
        <w:rFonts w:hint="default"/>
        <w:b/>
        <w:bCs/>
        <w:w w:val="100"/>
        <w:lang w:val="it-IT" w:eastAsia="en-US" w:bidi="ar-SA"/>
      </w:rPr>
    </w:lvl>
    <w:lvl w:ilvl="3">
      <w:numFmt w:val="bullet"/>
      <w:lvlText w:val="•"/>
      <w:lvlJc w:val="left"/>
      <w:pPr>
        <w:ind w:left="1805" w:hanging="286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2931" w:hanging="286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057" w:hanging="286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183" w:hanging="286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309" w:hanging="286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434" w:hanging="286"/>
      </w:pPr>
      <w:rPr>
        <w:rFonts w:hint="default"/>
        <w:lang w:val="it-IT" w:eastAsia="en-US" w:bidi="ar-SA"/>
      </w:rPr>
    </w:lvl>
  </w:abstractNum>
  <w:abstractNum w:abstractNumId="22" w15:restartNumberingAfterBreak="0">
    <w:nsid w:val="16D50C7F"/>
    <w:multiLevelType w:val="hybridMultilevel"/>
    <w:tmpl w:val="A1DE5284"/>
    <w:lvl w:ilvl="0" w:tplc="C5A49A92">
      <w:start w:val="1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6FB507C"/>
    <w:multiLevelType w:val="hybridMultilevel"/>
    <w:tmpl w:val="E778A11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19BD1A82"/>
    <w:multiLevelType w:val="hybridMultilevel"/>
    <w:tmpl w:val="47D28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9D24DF8"/>
    <w:multiLevelType w:val="hybridMultilevel"/>
    <w:tmpl w:val="5682434E"/>
    <w:lvl w:ilvl="0" w:tplc="62B8BD1E">
      <w:start w:val="1"/>
      <w:numFmt w:val="lowerLetter"/>
      <w:lvlText w:val="%1)"/>
      <w:lvlJc w:val="left"/>
      <w:pPr>
        <w:ind w:left="918" w:hanging="281"/>
      </w:pPr>
      <w:rPr>
        <w:rFonts w:asciiTheme="minorHAnsi" w:eastAsia="Calibri" w:hAnsiTheme="minorHAnsi" w:cs="Times New Roman"/>
        <w:spacing w:val="-2"/>
        <w:w w:val="87"/>
        <w:sz w:val="24"/>
        <w:szCs w:val="24"/>
        <w:lang w:val="it-IT" w:eastAsia="en-US" w:bidi="ar-SA"/>
      </w:rPr>
    </w:lvl>
    <w:lvl w:ilvl="1" w:tplc="21D2F0C2">
      <w:numFmt w:val="bullet"/>
      <w:lvlText w:val="•"/>
      <w:lvlJc w:val="left"/>
      <w:pPr>
        <w:ind w:left="1796" w:hanging="281"/>
      </w:pPr>
      <w:rPr>
        <w:rFonts w:hint="default"/>
        <w:lang w:val="it-IT" w:eastAsia="en-US" w:bidi="ar-SA"/>
      </w:rPr>
    </w:lvl>
    <w:lvl w:ilvl="2" w:tplc="00F04E80">
      <w:numFmt w:val="bullet"/>
      <w:lvlText w:val="•"/>
      <w:lvlJc w:val="left"/>
      <w:pPr>
        <w:ind w:left="2673" w:hanging="281"/>
      </w:pPr>
      <w:rPr>
        <w:rFonts w:hint="default"/>
        <w:lang w:val="it-IT" w:eastAsia="en-US" w:bidi="ar-SA"/>
      </w:rPr>
    </w:lvl>
    <w:lvl w:ilvl="3" w:tplc="04F2FFFC">
      <w:numFmt w:val="bullet"/>
      <w:lvlText w:val="•"/>
      <w:lvlJc w:val="left"/>
      <w:pPr>
        <w:ind w:left="3549" w:hanging="281"/>
      </w:pPr>
      <w:rPr>
        <w:rFonts w:hint="default"/>
        <w:lang w:val="it-IT" w:eastAsia="en-US" w:bidi="ar-SA"/>
      </w:rPr>
    </w:lvl>
    <w:lvl w:ilvl="4" w:tplc="27483FC8">
      <w:numFmt w:val="bullet"/>
      <w:lvlText w:val="•"/>
      <w:lvlJc w:val="left"/>
      <w:pPr>
        <w:ind w:left="4426" w:hanging="281"/>
      </w:pPr>
      <w:rPr>
        <w:rFonts w:hint="default"/>
        <w:lang w:val="it-IT" w:eastAsia="en-US" w:bidi="ar-SA"/>
      </w:rPr>
    </w:lvl>
    <w:lvl w:ilvl="5" w:tplc="2FD680EE">
      <w:numFmt w:val="bullet"/>
      <w:lvlText w:val="•"/>
      <w:lvlJc w:val="left"/>
      <w:pPr>
        <w:ind w:left="5303" w:hanging="281"/>
      </w:pPr>
      <w:rPr>
        <w:rFonts w:hint="default"/>
        <w:lang w:val="it-IT" w:eastAsia="en-US" w:bidi="ar-SA"/>
      </w:rPr>
    </w:lvl>
    <w:lvl w:ilvl="6" w:tplc="B10A553A">
      <w:numFmt w:val="bullet"/>
      <w:lvlText w:val="•"/>
      <w:lvlJc w:val="left"/>
      <w:pPr>
        <w:ind w:left="6179" w:hanging="281"/>
      </w:pPr>
      <w:rPr>
        <w:rFonts w:hint="default"/>
        <w:lang w:val="it-IT" w:eastAsia="en-US" w:bidi="ar-SA"/>
      </w:rPr>
    </w:lvl>
    <w:lvl w:ilvl="7" w:tplc="E730BC72">
      <w:numFmt w:val="bullet"/>
      <w:lvlText w:val="•"/>
      <w:lvlJc w:val="left"/>
      <w:pPr>
        <w:ind w:left="7056" w:hanging="281"/>
      </w:pPr>
      <w:rPr>
        <w:rFonts w:hint="default"/>
        <w:lang w:val="it-IT" w:eastAsia="en-US" w:bidi="ar-SA"/>
      </w:rPr>
    </w:lvl>
    <w:lvl w:ilvl="8" w:tplc="DCDC8A14">
      <w:numFmt w:val="bullet"/>
      <w:lvlText w:val="•"/>
      <w:lvlJc w:val="left"/>
      <w:pPr>
        <w:ind w:left="7933" w:hanging="281"/>
      </w:pPr>
      <w:rPr>
        <w:rFonts w:hint="default"/>
        <w:lang w:val="it-IT" w:eastAsia="en-US" w:bidi="ar-SA"/>
      </w:rPr>
    </w:lvl>
  </w:abstractNum>
  <w:abstractNum w:abstractNumId="26" w15:restartNumberingAfterBreak="0">
    <w:nsid w:val="1B0078B4"/>
    <w:multiLevelType w:val="multilevel"/>
    <w:tmpl w:val="4E06D1A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227232C5"/>
    <w:multiLevelType w:val="hybridMultilevel"/>
    <w:tmpl w:val="DEA6347A"/>
    <w:lvl w:ilvl="0" w:tplc="6D8614F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27103F7D"/>
    <w:multiLevelType w:val="hybridMultilevel"/>
    <w:tmpl w:val="834210F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2A2F02"/>
    <w:multiLevelType w:val="hybridMultilevel"/>
    <w:tmpl w:val="5DD898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7535990"/>
    <w:multiLevelType w:val="hybridMultilevel"/>
    <w:tmpl w:val="85E665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101A21"/>
    <w:multiLevelType w:val="hybridMultilevel"/>
    <w:tmpl w:val="1444C4D6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360" w:hanging="360"/>
      </w:pPr>
      <w:rPr>
        <w:rFonts w:ascii="Garamond" w:hAnsi="Garamond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2A0C3A3A"/>
    <w:multiLevelType w:val="hybridMultilevel"/>
    <w:tmpl w:val="29923A82"/>
    <w:lvl w:ilvl="0" w:tplc="AA9C8E1A">
      <w:numFmt w:val="bullet"/>
      <w:lvlText w:val="-"/>
      <w:lvlJc w:val="left"/>
      <w:pPr>
        <w:ind w:left="918" w:hanging="35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it-IT" w:eastAsia="en-US" w:bidi="ar-SA"/>
      </w:rPr>
    </w:lvl>
    <w:lvl w:ilvl="1" w:tplc="1BD8ACA4">
      <w:numFmt w:val="bullet"/>
      <w:lvlText w:val="•"/>
      <w:lvlJc w:val="left"/>
      <w:pPr>
        <w:ind w:left="1796" w:hanging="356"/>
      </w:pPr>
      <w:rPr>
        <w:rFonts w:hint="default"/>
        <w:lang w:val="it-IT" w:eastAsia="en-US" w:bidi="ar-SA"/>
      </w:rPr>
    </w:lvl>
    <w:lvl w:ilvl="2" w:tplc="BEA40BB6">
      <w:numFmt w:val="bullet"/>
      <w:lvlText w:val="•"/>
      <w:lvlJc w:val="left"/>
      <w:pPr>
        <w:ind w:left="2673" w:hanging="356"/>
      </w:pPr>
      <w:rPr>
        <w:rFonts w:hint="default"/>
        <w:lang w:val="it-IT" w:eastAsia="en-US" w:bidi="ar-SA"/>
      </w:rPr>
    </w:lvl>
    <w:lvl w:ilvl="3" w:tplc="C25260B6">
      <w:numFmt w:val="bullet"/>
      <w:lvlText w:val="•"/>
      <w:lvlJc w:val="left"/>
      <w:pPr>
        <w:ind w:left="3549" w:hanging="356"/>
      </w:pPr>
      <w:rPr>
        <w:rFonts w:hint="default"/>
        <w:lang w:val="it-IT" w:eastAsia="en-US" w:bidi="ar-SA"/>
      </w:rPr>
    </w:lvl>
    <w:lvl w:ilvl="4" w:tplc="AA30A8D8">
      <w:numFmt w:val="bullet"/>
      <w:lvlText w:val="•"/>
      <w:lvlJc w:val="left"/>
      <w:pPr>
        <w:ind w:left="4426" w:hanging="356"/>
      </w:pPr>
      <w:rPr>
        <w:rFonts w:hint="default"/>
        <w:lang w:val="it-IT" w:eastAsia="en-US" w:bidi="ar-SA"/>
      </w:rPr>
    </w:lvl>
    <w:lvl w:ilvl="5" w:tplc="EE54938C">
      <w:numFmt w:val="bullet"/>
      <w:lvlText w:val="•"/>
      <w:lvlJc w:val="left"/>
      <w:pPr>
        <w:ind w:left="5303" w:hanging="356"/>
      </w:pPr>
      <w:rPr>
        <w:rFonts w:hint="default"/>
        <w:lang w:val="it-IT" w:eastAsia="en-US" w:bidi="ar-SA"/>
      </w:rPr>
    </w:lvl>
    <w:lvl w:ilvl="6" w:tplc="D1982C06">
      <w:numFmt w:val="bullet"/>
      <w:lvlText w:val="•"/>
      <w:lvlJc w:val="left"/>
      <w:pPr>
        <w:ind w:left="6179" w:hanging="356"/>
      </w:pPr>
      <w:rPr>
        <w:rFonts w:hint="default"/>
        <w:lang w:val="it-IT" w:eastAsia="en-US" w:bidi="ar-SA"/>
      </w:rPr>
    </w:lvl>
    <w:lvl w:ilvl="7" w:tplc="3C2258A6">
      <w:numFmt w:val="bullet"/>
      <w:lvlText w:val="•"/>
      <w:lvlJc w:val="left"/>
      <w:pPr>
        <w:ind w:left="7056" w:hanging="356"/>
      </w:pPr>
      <w:rPr>
        <w:rFonts w:hint="default"/>
        <w:lang w:val="it-IT" w:eastAsia="en-US" w:bidi="ar-SA"/>
      </w:rPr>
    </w:lvl>
    <w:lvl w:ilvl="8" w:tplc="2AE28BCA">
      <w:numFmt w:val="bullet"/>
      <w:lvlText w:val="•"/>
      <w:lvlJc w:val="left"/>
      <w:pPr>
        <w:ind w:left="7933" w:hanging="356"/>
      </w:pPr>
      <w:rPr>
        <w:rFonts w:hint="default"/>
        <w:lang w:val="it-IT" w:eastAsia="en-US" w:bidi="ar-SA"/>
      </w:rPr>
    </w:lvl>
  </w:abstractNum>
  <w:abstractNum w:abstractNumId="34" w15:restartNumberingAfterBreak="0">
    <w:nsid w:val="35DA291E"/>
    <w:multiLevelType w:val="multilevel"/>
    <w:tmpl w:val="50E4D202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  <w:w w:val="85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w w:val="85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w w:val="85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w w:val="85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w w:val="85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w w:val="85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w w:val="85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w w:val="85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w w:val="85"/>
      </w:rPr>
    </w:lvl>
  </w:abstractNum>
  <w:abstractNum w:abstractNumId="35" w15:restartNumberingAfterBreak="0">
    <w:nsid w:val="3A8375D3"/>
    <w:multiLevelType w:val="hybridMultilevel"/>
    <w:tmpl w:val="CA58144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E92F4A"/>
    <w:multiLevelType w:val="hybridMultilevel"/>
    <w:tmpl w:val="E836FD92"/>
    <w:lvl w:ilvl="0" w:tplc="58EA6C0A">
      <w:numFmt w:val="bullet"/>
      <w:lvlText w:val="-"/>
      <w:lvlJc w:val="left"/>
      <w:pPr>
        <w:ind w:left="493" w:hanging="284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it-IT" w:eastAsia="en-US" w:bidi="ar-SA"/>
      </w:rPr>
    </w:lvl>
    <w:lvl w:ilvl="1" w:tplc="211ECCAE"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it-IT" w:eastAsia="en-US" w:bidi="ar-SA"/>
      </w:rPr>
    </w:lvl>
    <w:lvl w:ilvl="2" w:tplc="D68A1882">
      <w:numFmt w:val="bullet"/>
      <w:lvlText w:val="•"/>
      <w:lvlJc w:val="left"/>
      <w:pPr>
        <w:ind w:left="1911" w:hanging="360"/>
      </w:pPr>
      <w:rPr>
        <w:rFonts w:hint="default"/>
        <w:lang w:val="it-IT" w:eastAsia="en-US" w:bidi="ar-SA"/>
      </w:rPr>
    </w:lvl>
    <w:lvl w:ilvl="3" w:tplc="8DEC3BD4">
      <w:numFmt w:val="bullet"/>
      <w:lvlText w:val="•"/>
      <w:lvlJc w:val="left"/>
      <w:pPr>
        <w:ind w:left="2883" w:hanging="360"/>
      </w:pPr>
      <w:rPr>
        <w:rFonts w:hint="default"/>
        <w:lang w:val="it-IT" w:eastAsia="en-US" w:bidi="ar-SA"/>
      </w:rPr>
    </w:lvl>
    <w:lvl w:ilvl="4" w:tplc="949CAC96">
      <w:numFmt w:val="bullet"/>
      <w:lvlText w:val="•"/>
      <w:lvlJc w:val="left"/>
      <w:pPr>
        <w:ind w:left="3855" w:hanging="360"/>
      </w:pPr>
      <w:rPr>
        <w:rFonts w:hint="default"/>
        <w:lang w:val="it-IT" w:eastAsia="en-US" w:bidi="ar-SA"/>
      </w:rPr>
    </w:lvl>
    <w:lvl w:ilvl="5" w:tplc="6C904D70">
      <w:numFmt w:val="bullet"/>
      <w:lvlText w:val="•"/>
      <w:lvlJc w:val="left"/>
      <w:pPr>
        <w:ind w:left="4827" w:hanging="360"/>
      </w:pPr>
      <w:rPr>
        <w:rFonts w:hint="default"/>
        <w:lang w:val="it-IT" w:eastAsia="en-US" w:bidi="ar-SA"/>
      </w:rPr>
    </w:lvl>
    <w:lvl w:ilvl="6" w:tplc="498612F6">
      <w:numFmt w:val="bullet"/>
      <w:lvlText w:val="•"/>
      <w:lvlJc w:val="left"/>
      <w:pPr>
        <w:ind w:left="5799" w:hanging="360"/>
      </w:pPr>
      <w:rPr>
        <w:rFonts w:hint="default"/>
        <w:lang w:val="it-IT" w:eastAsia="en-US" w:bidi="ar-SA"/>
      </w:rPr>
    </w:lvl>
    <w:lvl w:ilvl="7" w:tplc="E94ED42A">
      <w:numFmt w:val="bullet"/>
      <w:lvlText w:val="•"/>
      <w:lvlJc w:val="left"/>
      <w:pPr>
        <w:ind w:left="6770" w:hanging="360"/>
      </w:pPr>
      <w:rPr>
        <w:rFonts w:hint="default"/>
        <w:lang w:val="it-IT" w:eastAsia="en-US" w:bidi="ar-SA"/>
      </w:rPr>
    </w:lvl>
    <w:lvl w:ilvl="8" w:tplc="0ADC1882">
      <w:numFmt w:val="bullet"/>
      <w:lvlText w:val="•"/>
      <w:lvlJc w:val="left"/>
      <w:pPr>
        <w:ind w:left="7742" w:hanging="360"/>
      </w:pPr>
      <w:rPr>
        <w:rFonts w:hint="default"/>
        <w:lang w:val="it-IT" w:eastAsia="en-US" w:bidi="ar-SA"/>
      </w:rPr>
    </w:lvl>
  </w:abstractNum>
  <w:abstractNum w:abstractNumId="37" w15:restartNumberingAfterBreak="0">
    <w:nsid w:val="3C67053B"/>
    <w:multiLevelType w:val="hybridMultilevel"/>
    <w:tmpl w:val="C41E3830"/>
    <w:lvl w:ilvl="0" w:tplc="D20CA35E">
      <w:start w:val="1"/>
      <w:numFmt w:val="lowerLetter"/>
      <w:lvlText w:val="%1)"/>
      <w:lvlJc w:val="left"/>
      <w:pPr>
        <w:ind w:left="502" w:hanging="360"/>
      </w:pPr>
      <w:rPr>
        <w:rFonts w:asciiTheme="minorHAnsi" w:eastAsia="Times New Roman" w:hAnsiTheme="minorHAnsi" w:cs="Times New Roman"/>
        <w:w w:val="100"/>
        <w:sz w:val="24"/>
        <w:szCs w:val="24"/>
        <w:lang w:val="it-IT" w:eastAsia="en-US" w:bidi="ar-SA"/>
      </w:rPr>
    </w:lvl>
    <w:lvl w:ilvl="1" w:tplc="DA429EE6">
      <w:numFmt w:val="bullet"/>
      <w:lvlText w:val="•"/>
      <w:lvlJc w:val="left"/>
      <w:pPr>
        <w:ind w:left="1380" w:hanging="360"/>
      </w:pPr>
      <w:rPr>
        <w:rFonts w:hint="default"/>
        <w:lang w:val="it-IT" w:eastAsia="en-US" w:bidi="ar-SA"/>
      </w:rPr>
    </w:lvl>
    <w:lvl w:ilvl="2" w:tplc="6122DF5E">
      <w:numFmt w:val="bullet"/>
      <w:lvlText w:val="•"/>
      <w:lvlJc w:val="left"/>
      <w:pPr>
        <w:ind w:left="2257" w:hanging="360"/>
      </w:pPr>
      <w:rPr>
        <w:rFonts w:hint="default"/>
        <w:lang w:val="it-IT" w:eastAsia="en-US" w:bidi="ar-SA"/>
      </w:rPr>
    </w:lvl>
    <w:lvl w:ilvl="3" w:tplc="9E3AC3BA">
      <w:numFmt w:val="bullet"/>
      <w:lvlText w:val="•"/>
      <w:lvlJc w:val="left"/>
      <w:pPr>
        <w:ind w:left="3133" w:hanging="360"/>
      </w:pPr>
      <w:rPr>
        <w:rFonts w:hint="default"/>
        <w:lang w:val="it-IT" w:eastAsia="en-US" w:bidi="ar-SA"/>
      </w:rPr>
    </w:lvl>
    <w:lvl w:ilvl="4" w:tplc="6824B80E">
      <w:numFmt w:val="bullet"/>
      <w:lvlText w:val="•"/>
      <w:lvlJc w:val="left"/>
      <w:pPr>
        <w:ind w:left="4010" w:hanging="360"/>
      </w:pPr>
      <w:rPr>
        <w:rFonts w:hint="default"/>
        <w:lang w:val="it-IT" w:eastAsia="en-US" w:bidi="ar-SA"/>
      </w:rPr>
    </w:lvl>
    <w:lvl w:ilvl="5" w:tplc="6FF45442">
      <w:numFmt w:val="bullet"/>
      <w:lvlText w:val="•"/>
      <w:lvlJc w:val="left"/>
      <w:pPr>
        <w:ind w:left="4887" w:hanging="360"/>
      </w:pPr>
      <w:rPr>
        <w:rFonts w:hint="default"/>
        <w:lang w:val="it-IT" w:eastAsia="en-US" w:bidi="ar-SA"/>
      </w:rPr>
    </w:lvl>
    <w:lvl w:ilvl="6" w:tplc="EAE010D8">
      <w:numFmt w:val="bullet"/>
      <w:lvlText w:val="•"/>
      <w:lvlJc w:val="left"/>
      <w:pPr>
        <w:ind w:left="5763" w:hanging="360"/>
      </w:pPr>
      <w:rPr>
        <w:rFonts w:hint="default"/>
        <w:lang w:val="it-IT" w:eastAsia="en-US" w:bidi="ar-SA"/>
      </w:rPr>
    </w:lvl>
    <w:lvl w:ilvl="7" w:tplc="A5A8886E">
      <w:numFmt w:val="bullet"/>
      <w:lvlText w:val="•"/>
      <w:lvlJc w:val="left"/>
      <w:pPr>
        <w:ind w:left="6640" w:hanging="360"/>
      </w:pPr>
      <w:rPr>
        <w:rFonts w:hint="default"/>
        <w:lang w:val="it-IT" w:eastAsia="en-US" w:bidi="ar-SA"/>
      </w:rPr>
    </w:lvl>
    <w:lvl w:ilvl="8" w:tplc="73C4C842">
      <w:numFmt w:val="bullet"/>
      <w:lvlText w:val="•"/>
      <w:lvlJc w:val="left"/>
      <w:pPr>
        <w:ind w:left="7517" w:hanging="360"/>
      </w:pPr>
      <w:rPr>
        <w:rFonts w:hint="default"/>
        <w:lang w:val="it-IT" w:eastAsia="en-US" w:bidi="ar-SA"/>
      </w:rPr>
    </w:lvl>
  </w:abstractNum>
  <w:abstractNum w:abstractNumId="38" w15:restartNumberingAfterBreak="0">
    <w:nsid w:val="3EE359B4"/>
    <w:multiLevelType w:val="hybridMultilevel"/>
    <w:tmpl w:val="0C5EE37C"/>
    <w:lvl w:ilvl="0" w:tplc="04100017">
      <w:start w:val="1"/>
      <w:numFmt w:val="lowerLetter"/>
      <w:lvlText w:val="%1)"/>
      <w:lvlJc w:val="left"/>
      <w:pPr>
        <w:ind w:left="881" w:hanging="360"/>
      </w:pPr>
    </w:lvl>
    <w:lvl w:ilvl="1" w:tplc="04100019" w:tentative="1">
      <w:start w:val="1"/>
      <w:numFmt w:val="lowerLetter"/>
      <w:lvlText w:val="%2."/>
      <w:lvlJc w:val="left"/>
      <w:pPr>
        <w:ind w:left="1601" w:hanging="360"/>
      </w:pPr>
    </w:lvl>
    <w:lvl w:ilvl="2" w:tplc="0410001B" w:tentative="1">
      <w:start w:val="1"/>
      <w:numFmt w:val="lowerRoman"/>
      <w:lvlText w:val="%3."/>
      <w:lvlJc w:val="right"/>
      <w:pPr>
        <w:ind w:left="2321" w:hanging="180"/>
      </w:pPr>
    </w:lvl>
    <w:lvl w:ilvl="3" w:tplc="0410000F" w:tentative="1">
      <w:start w:val="1"/>
      <w:numFmt w:val="decimal"/>
      <w:lvlText w:val="%4."/>
      <w:lvlJc w:val="left"/>
      <w:pPr>
        <w:ind w:left="3041" w:hanging="360"/>
      </w:pPr>
    </w:lvl>
    <w:lvl w:ilvl="4" w:tplc="04100019" w:tentative="1">
      <w:start w:val="1"/>
      <w:numFmt w:val="lowerLetter"/>
      <w:lvlText w:val="%5."/>
      <w:lvlJc w:val="left"/>
      <w:pPr>
        <w:ind w:left="3761" w:hanging="360"/>
      </w:pPr>
    </w:lvl>
    <w:lvl w:ilvl="5" w:tplc="0410001B" w:tentative="1">
      <w:start w:val="1"/>
      <w:numFmt w:val="lowerRoman"/>
      <w:lvlText w:val="%6."/>
      <w:lvlJc w:val="right"/>
      <w:pPr>
        <w:ind w:left="4481" w:hanging="180"/>
      </w:pPr>
    </w:lvl>
    <w:lvl w:ilvl="6" w:tplc="0410000F" w:tentative="1">
      <w:start w:val="1"/>
      <w:numFmt w:val="decimal"/>
      <w:lvlText w:val="%7."/>
      <w:lvlJc w:val="left"/>
      <w:pPr>
        <w:ind w:left="5201" w:hanging="360"/>
      </w:pPr>
    </w:lvl>
    <w:lvl w:ilvl="7" w:tplc="04100019" w:tentative="1">
      <w:start w:val="1"/>
      <w:numFmt w:val="lowerLetter"/>
      <w:lvlText w:val="%8."/>
      <w:lvlJc w:val="left"/>
      <w:pPr>
        <w:ind w:left="5921" w:hanging="360"/>
      </w:pPr>
    </w:lvl>
    <w:lvl w:ilvl="8" w:tplc="0410001B" w:tentative="1">
      <w:start w:val="1"/>
      <w:numFmt w:val="lowerRoman"/>
      <w:lvlText w:val="%9."/>
      <w:lvlJc w:val="right"/>
      <w:pPr>
        <w:ind w:left="6641" w:hanging="180"/>
      </w:pPr>
    </w:lvl>
  </w:abstractNum>
  <w:abstractNum w:abstractNumId="39" w15:restartNumberingAfterBreak="0">
    <w:nsid w:val="42254B97"/>
    <w:multiLevelType w:val="hybridMultilevel"/>
    <w:tmpl w:val="4DFE9D2E"/>
    <w:lvl w:ilvl="0" w:tplc="0410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40" w15:restartNumberingAfterBreak="0">
    <w:nsid w:val="432A6E38"/>
    <w:multiLevelType w:val="multilevel"/>
    <w:tmpl w:val="81C00A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Times New Roman" w:hAnsi="Calibri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44E952BA"/>
    <w:multiLevelType w:val="hybridMultilevel"/>
    <w:tmpl w:val="D6A2A020"/>
    <w:lvl w:ilvl="0" w:tplc="8B62AF3E">
      <w:numFmt w:val="bullet"/>
      <w:lvlText w:val=""/>
      <w:lvlJc w:val="left"/>
      <w:pPr>
        <w:ind w:left="930" w:hanging="360"/>
      </w:pPr>
      <w:rPr>
        <w:rFonts w:hint="default"/>
        <w:w w:val="100"/>
        <w:lang w:val="it-IT" w:eastAsia="en-US" w:bidi="ar-SA"/>
      </w:rPr>
    </w:lvl>
    <w:lvl w:ilvl="1" w:tplc="661E1C0C">
      <w:numFmt w:val="bullet"/>
      <w:lvlText w:val="•"/>
      <w:lvlJc w:val="left"/>
      <w:pPr>
        <w:ind w:left="1814" w:hanging="360"/>
      </w:pPr>
      <w:rPr>
        <w:rFonts w:hint="default"/>
        <w:lang w:val="it-IT" w:eastAsia="en-US" w:bidi="ar-SA"/>
      </w:rPr>
    </w:lvl>
    <w:lvl w:ilvl="2" w:tplc="80F0E5E4">
      <w:numFmt w:val="bullet"/>
      <w:lvlText w:val="•"/>
      <w:lvlJc w:val="left"/>
      <w:pPr>
        <w:ind w:left="2689" w:hanging="360"/>
      </w:pPr>
      <w:rPr>
        <w:rFonts w:hint="default"/>
        <w:lang w:val="it-IT" w:eastAsia="en-US" w:bidi="ar-SA"/>
      </w:rPr>
    </w:lvl>
    <w:lvl w:ilvl="3" w:tplc="DF2C50C0">
      <w:numFmt w:val="bullet"/>
      <w:lvlText w:val="•"/>
      <w:lvlJc w:val="left"/>
      <w:pPr>
        <w:ind w:left="3563" w:hanging="360"/>
      </w:pPr>
      <w:rPr>
        <w:rFonts w:hint="default"/>
        <w:lang w:val="it-IT" w:eastAsia="en-US" w:bidi="ar-SA"/>
      </w:rPr>
    </w:lvl>
    <w:lvl w:ilvl="4" w:tplc="3802F800">
      <w:numFmt w:val="bullet"/>
      <w:lvlText w:val="•"/>
      <w:lvlJc w:val="left"/>
      <w:pPr>
        <w:ind w:left="4438" w:hanging="360"/>
      </w:pPr>
      <w:rPr>
        <w:rFonts w:hint="default"/>
        <w:lang w:val="it-IT" w:eastAsia="en-US" w:bidi="ar-SA"/>
      </w:rPr>
    </w:lvl>
    <w:lvl w:ilvl="5" w:tplc="B80C1314">
      <w:numFmt w:val="bullet"/>
      <w:lvlText w:val="•"/>
      <w:lvlJc w:val="left"/>
      <w:pPr>
        <w:ind w:left="5313" w:hanging="360"/>
      </w:pPr>
      <w:rPr>
        <w:rFonts w:hint="default"/>
        <w:lang w:val="it-IT" w:eastAsia="en-US" w:bidi="ar-SA"/>
      </w:rPr>
    </w:lvl>
    <w:lvl w:ilvl="6" w:tplc="4BB2826E">
      <w:numFmt w:val="bullet"/>
      <w:lvlText w:val="•"/>
      <w:lvlJc w:val="left"/>
      <w:pPr>
        <w:ind w:left="6187" w:hanging="360"/>
      </w:pPr>
      <w:rPr>
        <w:rFonts w:hint="default"/>
        <w:lang w:val="it-IT" w:eastAsia="en-US" w:bidi="ar-SA"/>
      </w:rPr>
    </w:lvl>
    <w:lvl w:ilvl="7" w:tplc="37868CC2">
      <w:numFmt w:val="bullet"/>
      <w:lvlText w:val="•"/>
      <w:lvlJc w:val="left"/>
      <w:pPr>
        <w:ind w:left="7062" w:hanging="360"/>
      </w:pPr>
      <w:rPr>
        <w:rFonts w:hint="default"/>
        <w:lang w:val="it-IT" w:eastAsia="en-US" w:bidi="ar-SA"/>
      </w:rPr>
    </w:lvl>
    <w:lvl w:ilvl="8" w:tplc="717AC24E">
      <w:numFmt w:val="bullet"/>
      <w:lvlText w:val="•"/>
      <w:lvlJc w:val="left"/>
      <w:pPr>
        <w:ind w:left="7937" w:hanging="360"/>
      </w:pPr>
      <w:rPr>
        <w:rFonts w:hint="default"/>
        <w:lang w:val="it-IT" w:eastAsia="en-US" w:bidi="ar-SA"/>
      </w:rPr>
    </w:lvl>
  </w:abstractNum>
  <w:abstractNum w:abstractNumId="42" w15:restartNumberingAfterBreak="0">
    <w:nsid w:val="4816473C"/>
    <w:multiLevelType w:val="hybridMultilevel"/>
    <w:tmpl w:val="E6B07DE6"/>
    <w:lvl w:ilvl="0" w:tplc="2EF27480">
      <w:start w:val="1"/>
      <w:numFmt w:val="decimal"/>
      <w:lvlText w:val="%1."/>
      <w:lvlJc w:val="left"/>
      <w:pPr>
        <w:ind w:left="720" w:hanging="360"/>
      </w:pPr>
      <w:rPr>
        <w:rFonts w:hint="default"/>
        <w:b/>
        <w:w w:val="85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A875356"/>
    <w:multiLevelType w:val="hybridMultilevel"/>
    <w:tmpl w:val="4318812E"/>
    <w:lvl w:ilvl="0" w:tplc="5CBCF8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DE17189"/>
    <w:multiLevelType w:val="hybridMultilevel"/>
    <w:tmpl w:val="94FC0B66"/>
    <w:lvl w:ilvl="0" w:tplc="0410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874A62"/>
    <w:multiLevelType w:val="hybridMultilevel"/>
    <w:tmpl w:val="3EBE5A40"/>
    <w:lvl w:ilvl="0" w:tplc="AA9CD25C">
      <w:start w:val="1"/>
      <w:numFmt w:val="decimal"/>
      <w:lvlText w:val="%1)"/>
      <w:lvlJc w:val="left"/>
      <w:pPr>
        <w:ind w:left="776" w:hanging="567"/>
      </w:pPr>
      <w:rPr>
        <w:rFonts w:hint="default"/>
        <w:w w:val="71"/>
        <w:lang w:val="x-none" w:eastAsia="en-US" w:bidi="ar-SA"/>
      </w:rPr>
    </w:lvl>
    <w:lvl w:ilvl="1" w:tplc="915275DE">
      <w:numFmt w:val="bullet"/>
      <w:lvlText w:val="•"/>
      <w:lvlJc w:val="left"/>
      <w:pPr>
        <w:ind w:left="1670" w:hanging="567"/>
      </w:pPr>
      <w:rPr>
        <w:rFonts w:hint="default"/>
        <w:lang w:val="it-IT" w:eastAsia="en-US" w:bidi="ar-SA"/>
      </w:rPr>
    </w:lvl>
    <w:lvl w:ilvl="2" w:tplc="26026528">
      <w:numFmt w:val="bullet"/>
      <w:lvlText w:val="•"/>
      <w:lvlJc w:val="left"/>
      <w:pPr>
        <w:ind w:left="2561" w:hanging="567"/>
      </w:pPr>
      <w:rPr>
        <w:rFonts w:hint="default"/>
        <w:lang w:val="it-IT" w:eastAsia="en-US" w:bidi="ar-SA"/>
      </w:rPr>
    </w:lvl>
    <w:lvl w:ilvl="3" w:tplc="0BC02828">
      <w:numFmt w:val="bullet"/>
      <w:lvlText w:val="•"/>
      <w:lvlJc w:val="left"/>
      <w:pPr>
        <w:ind w:left="3451" w:hanging="567"/>
      </w:pPr>
      <w:rPr>
        <w:rFonts w:hint="default"/>
        <w:lang w:val="it-IT" w:eastAsia="en-US" w:bidi="ar-SA"/>
      </w:rPr>
    </w:lvl>
    <w:lvl w:ilvl="4" w:tplc="E01C3322">
      <w:numFmt w:val="bullet"/>
      <w:lvlText w:val="•"/>
      <w:lvlJc w:val="left"/>
      <w:pPr>
        <w:ind w:left="4342" w:hanging="567"/>
      </w:pPr>
      <w:rPr>
        <w:rFonts w:hint="default"/>
        <w:lang w:val="it-IT" w:eastAsia="en-US" w:bidi="ar-SA"/>
      </w:rPr>
    </w:lvl>
    <w:lvl w:ilvl="5" w:tplc="E5E2B4C4">
      <w:numFmt w:val="bullet"/>
      <w:lvlText w:val="•"/>
      <w:lvlJc w:val="left"/>
      <w:pPr>
        <w:ind w:left="5233" w:hanging="567"/>
      </w:pPr>
      <w:rPr>
        <w:rFonts w:hint="default"/>
        <w:lang w:val="it-IT" w:eastAsia="en-US" w:bidi="ar-SA"/>
      </w:rPr>
    </w:lvl>
    <w:lvl w:ilvl="6" w:tplc="395C07B6">
      <w:numFmt w:val="bullet"/>
      <w:lvlText w:val="•"/>
      <w:lvlJc w:val="left"/>
      <w:pPr>
        <w:ind w:left="6123" w:hanging="567"/>
      </w:pPr>
      <w:rPr>
        <w:rFonts w:hint="default"/>
        <w:lang w:val="it-IT" w:eastAsia="en-US" w:bidi="ar-SA"/>
      </w:rPr>
    </w:lvl>
    <w:lvl w:ilvl="7" w:tplc="1EB093F4">
      <w:numFmt w:val="bullet"/>
      <w:lvlText w:val="•"/>
      <w:lvlJc w:val="left"/>
      <w:pPr>
        <w:ind w:left="7014" w:hanging="567"/>
      </w:pPr>
      <w:rPr>
        <w:rFonts w:hint="default"/>
        <w:lang w:val="it-IT" w:eastAsia="en-US" w:bidi="ar-SA"/>
      </w:rPr>
    </w:lvl>
    <w:lvl w:ilvl="8" w:tplc="7576BA90">
      <w:numFmt w:val="bullet"/>
      <w:lvlText w:val="•"/>
      <w:lvlJc w:val="left"/>
      <w:pPr>
        <w:ind w:left="7905" w:hanging="567"/>
      </w:pPr>
      <w:rPr>
        <w:rFonts w:hint="default"/>
        <w:lang w:val="it-IT" w:eastAsia="en-US" w:bidi="ar-SA"/>
      </w:rPr>
    </w:lvl>
  </w:abstractNum>
  <w:abstractNum w:abstractNumId="46" w15:restartNumberingAfterBreak="0">
    <w:nsid w:val="5A19405C"/>
    <w:multiLevelType w:val="hybridMultilevel"/>
    <w:tmpl w:val="AB2417E2"/>
    <w:lvl w:ilvl="0" w:tplc="B998A396">
      <w:start w:val="1"/>
      <w:numFmt w:val="lowerLetter"/>
      <w:lvlText w:val="%1)"/>
      <w:lvlJc w:val="left"/>
      <w:pPr>
        <w:ind w:left="493" w:hanging="284"/>
      </w:pPr>
      <w:rPr>
        <w:rFonts w:ascii="Trebuchet MS" w:eastAsia="Trebuchet MS" w:hAnsi="Trebuchet MS" w:cs="Trebuchet MS" w:hint="default"/>
        <w:spacing w:val="0"/>
        <w:w w:val="71"/>
        <w:sz w:val="18"/>
        <w:szCs w:val="18"/>
        <w:lang w:val="it-IT" w:eastAsia="en-US" w:bidi="ar-SA"/>
      </w:rPr>
    </w:lvl>
    <w:lvl w:ilvl="1" w:tplc="52086210">
      <w:start w:val="1"/>
      <w:numFmt w:val="decimal"/>
      <w:lvlText w:val="%2."/>
      <w:lvlJc w:val="left"/>
      <w:pPr>
        <w:ind w:left="918" w:hanging="425"/>
      </w:pPr>
      <w:rPr>
        <w:rFonts w:hint="default"/>
        <w:w w:val="58"/>
        <w:lang w:val="it-IT" w:eastAsia="en-US" w:bidi="ar-SA"/>
      </w:rPr>
    </w:lvl>
    <w:lvl w:ilvl="2" w:tplc="637E3882">
      <w:numFmt w:val="bullet"/>
      <w:lvlText w:val="•"/>
      <w:lvlJc w:val="left"/>
      <w:pPr>
        <w:ind w:left="1894" w:hanging="425"/>
      </w:pPr>
      <w:rPr>
        <w:rFonts w:hint="default"/>
        <w:lang w:val="it-IT" w:eastAsia="en-US" w:bidi="ar-SA"/>
      </w:rPr>
    </w:lvl>
    <w:lvl w:ilvl="3" w:tplc="53B6C876">
      <w:numFmt w:val="bullet"/>
      <w:lvlText w:val="•"/>
      <w:lvlJc w:val="left"/>
      <w:pPr>
        <w:ind w:left="2868" w:hanging="425"/>
      </w:pPr>
      <w:rPr>
        <w:rFonts w:hint="default"/>
        <w:lang w:val="it-IT" w:eastAsia="en-US" w:bidi="ar-SA"/>
      </w:rPr>
    </w:lvl>
    <w:lvl w:ilvl="4" w:tplc="DF54215A">
      <w:numFmt w:val="bullet"/>
      <w:lvlText w:val="•"/>
      <w:lvlJc w:val="left"/>
      <w:pPr>
        <w:ind w:left="3842" w:hanging="425"/>
      </w:pPr>
      <w:rPr>
        <w:rFonts w:hint="default"/>
        <w:lang w:val="it-IT" w:eastAsia="en-US" w:bidi="ar-SA"/>
      </w:rPr>
    </w:lvl>
    <w:lvl w:ilvl="5" w:tplc="DC680DE8">
      <w:numFmt w:val="bullet"/>
      <w:lvlText w:val="•"/>
      <w:lvlJc w:val="left"/>
      <w:pPr>
        <w:ind w:left="4816" w:hanging="425"/>
      </w:pPr>
      <w:rPr>
        <w:rFonts w:hint="default"/>
        <w:lang w:val="it-IT" w:eastAsia="en-US" w:bidi="ar-SA"/>
      </w:rPr>
    </w:lvl>
    <w:lvl w:ilvl="6" w:tplc="C6228020">
      <w:numFmt w:val="bullet"/>
      <w:lvlText w:val="•"/>
      <w:lvlJc w:val="left"/>
      <w:pPr>
        <w:ind w:left="5790" w:hanging="425"/>
      </w:pPr>
      <w:rPr>
        <w:rFonts w:hint="default"/>
        <w:lang w:val="it-IT" w:eastAsia="en-US" w:bidi="ar-SA"/>
      </w:rPr>
    </w:lvl>
    <w:lvl w:ilvl="7" w:tplc="DDEAE3EC">
      <w:numFmt w:val="bullet"/>
      <w:lvlText w:val="•"/>
      <w:lvlJc w:val="left"/>
      <w:pPr>
        <w:ind w:left="6764" w:hanging="425"/>
      </w:pPr>
      <w:rPr>
        <w:rFonts w:hint="default"/>
        <w:lang w:val="it-IT" w:eastAsia="en-US" w:bidi="ar-SA"/>
      </w:rPr>
    </w:lvl>
    <w:lvl w:ilvl="8" w:tplc="6966E7E0">
      <w:numFmt w:val="bullet"/>
      <w:lvlText w:val="•"/>
      <w:lvlJc w:val="left"/>
      <w:pPr>
        <w:ind w:left="7738" w:hanging="425"/>
      </w:pPr>
      <w:rPr>
        <w:rFonts w:hint="default"/>
        <w:lang w:val="it-IT" w:eastAsia="en-US" w:bidi="ar-SA"/>
      </w:rPr>
    </w:lvl>
  </w:abstractNum>
  <w:abstractNum w:abstractNumId="47" w15:restartNumberingAfterBreak="0">
    <w:nsid w:val="5A4B34E8"/>
    <w:multiLevelType w:val="hybridMultilevel"/>
    <w:tmpl w:val="D04480E8"/>
    <w:lvl w:ilvl="0" w:tplc="A2FC22B0">
      <w:numFmt w:val="bullet"/>
      <w:lvlText w:val="-"/>
      <w:lvlJc w:val="left"/>
      <w:pPr>
        <w:ind w:left="918" w:hanging="425"/>
      </w:pPr>
      <w:rPr>
        <w:rFonts w:hint="default"/>
        <w:b/>
        <w:bCs/>
        <w:w w:val="100"/>
        <w:lang w:val="it-IT" w:eastAsia="en-US" w:bidi="ar-SA"/>
      </w:rPr>
    </w:lvl>
    <w:lvl w:ilvl="1" w:tplc="00507488">
      <w:numFmt w:val="bullet"/>
      <w:lvlText w:val="-"/>
      <w:lvlJc w:val="left"/>
      <w:pPr>
        <w:ind w:left="1487" w:hanging="144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it-IT" w:eastAsia="en-US" w:bidi="ar-SA"/>
      </w:rPr>
    </w:lvl>
    <w:lvl w:ilvl="2" w:tplc="09B010D8">
      <w:numFmt w:val="bullet"/>
      <w:lvlText w:val="•"/>
      <w:lvlJc w:val="left"/>
      <w:pPr>
        <w:ind w:left="2391" w:hanging="144"/>
      </w:pPr>
      <w:rPr>
        <w:rFonts w:hint="default"/>
        <w:lang w:val="it-IT" w:eastAsia="en-US" w:bidi="ar-SA"/>
      </w:rPr>
    </w:lvl>
    <w:lvl w:ilvl="3" w:tplc="7B783A4C">
      <w:numFmt w:val="bullet"/>
      <w:lvlText w:val="•"/>
      <w:lvlJc w:val="left"/>
      <w:pPr>
        <w:ind w:left="3303" w:hanging="144"/>
      </w:pPr>
      <w:rPr>
        <w:rFonts w:hint="default"/>
        <w:lang w:val="it-IT" w:eastAsia="en-US" w:bidi="ar-SA"/>
      </w:rPr>
    </w:lvl>
    <w:lvl w:ilvl="4" w:tplc="C504C85E">
      <w:numFmt w:val="bullet"/>
      <w:lvlText w:val="•"/>
      <w:lvlJc w:val="left"/>
      <w:pPr>
        <w:ind w:left="4215" w:hanging="144"/>
      </w:pPr>
      <w:rPr>
        <w:rFonts w:hint="default"/>
        <w:lang w:val="it-IT" w:eastAsia="en-US" w:bidi="ar-SA"/>
      </w:rPr>
    </w:lvl>
    <w:lvl w:ilvl="5" w:tplc="4CC0EBF0">
      <w:numFmt w:val="bullet"/>
      <w:lvlText w:val="•"/>
      <w:lvlJc w:val="left"/>
      <w:pPr>
        <w:ind w:left="5127" w:hanging="144"/>
      </w:pPr>
      <w:rPr>
        <w:rFonts w:hint="default"/>
        <w:lang w:val="it-IT" w:eastAsia="en-US" w:bidi="ar-SA"/>
      </w:rPr>
    </w:lvl>
    <w:lvl w:ilvl="6" w:tplc="142C588C">
      <w:numFmt w:val="bullet"/>
      <w:lvlText w:val="•"/>
      <w:lvlJc w:val="left"/>
      <w:pPr>
        <w:ind w:left="6039" w:hanging="144"/>
      </w:pPr>
      <w:rPr>
        <w:rFonts w:hint="default"/>
        <w:lang w:val="it-IT" w:eastAsia="en-US" w:bidi="ar-SA"/>
      </w:rPr>
    </w:lvl>
    <w:lvl w:ilvl="7" w:tplc="5C128B36">
      <w:numFmt w:val="bullet"/>
      <w:lvlText w:val="•"/>
      <w:lvlJc w:val="left"/>
      <w:pPr>
        <w:ind w:left="6950" w:hanging="144"/>
      </w:pPr>
      <w:rPr>
        <w:rFonts w:hint="default"/>
        <w:lang w:val="it-IT" w:eastAsia="en-US" w:bidi="ar-SA"/>
      </w:rPr>
    </w:lvl>
    <w:lvl w:ilvl="8" w:tplc="F6D27310">
      <w:numFmt w:val="bullet"/>
      <w:lvlText w:val="•"/>
      <w:lvlJc w:val="left"/>
      <w:pPr>
        <w:ind w:left="7862" w:hanging="144"/>
      </w:pPr>
      <w:rPr>
        <w:rFonts w:hint="default"/>
        <w:lang w:val="it-IT" w:eastAsia="en-US" w:bidi="ar-SA"/>
      </w:rPr>
    </w:lvl>
  </w:abstractNum>
  <w:abstractNum w:abstractNumId="48" w15:restartNumberingAfterBreak="0">
    <w:nsid w:val="5B006B40"/>
    <w:multiLevelType w:val="hybridMultilevel"/>
    <w:tmpl w:val="70B447AA"/>
    <w:lvl w:ilvl="0" w:tplc="F6BE8660">
      <w:start w:val="1"/>
      <w:numFmt w:val="bullet"/>
      <w:lvlText w:val=""/>
      <w:lvlJc w:val="left"/>
      <w:pPr>
        <w:tabs>
          <w:tab w:val="num" w:pos="1272"/>
        </w:tabs>
        <w:ind w:left="1272" w:hanging="360"/>
      </w:pPr>
      <w:rPr>
        <w:rFonts w:ascii="Symbol" w:hAnsi="Symbol" w:hint="default"/>
      </w:rPr>
    </w:lvl>
    <w:lvl w:ilvl="1" w:tplc="879015B8" w:tentative="1">
      <w:start w:val="1"/>
      <w:numFmt w:val="bullet"/>
      <w:lvlText w:val="o"/>
      <w:lvlJc w:val="left"/>
      <w:pPr>
        <w:tabs>
          <w:tab w:val="num" w:pos="1992"/>
        </w:tabs>
        <w:ind w:left="1992" w:hanging="360"/>
      </w:pPr>
      <w:rPr>
        <w:rFonts w:ascii="Courier New" w:hAnsi="Courier New" w:cs="Courier New" w:hint="default"/>
      </w:rPr>
    </w:lvl>
    <w:lvl w:ilvl="2" w:tplc="85CA14E8" w:tentative="1">
      <w:start w:val="1"/>
      <w:numFmt w:val="bullet"/>
      <w:lvlText w:val=""/>
      <w:lvlJc w:val="left"/>
      <w:pPr>
        <w:tabs>
          <w:tab w:val="num" w:pos="2712"/>
        </w:tabs>
        <w:ind w:left="2712" w:hanging="360"/>
      </w:pPr>
      <w:rPr>
        <w:rFonts w:ascii="Wingdings" w:hAnsi="Wingdings" w:hint="default"/>
      </w:rPr>
    </w:lvl>
    <w:lvl w:ilvl="3" w:tplc="545A5E76" w:tentative="1">
      <w:start w:val="1"/>
      <w:numFmt w:val="bullet"/>
      <w:lvlText w:val=""/>
      <w:lvlJc w:val="left"/>
      <w:pPr>
        <w:tabs>
          <w:tab w:val="num" w:pos="3432"/>
        </w:tabs>
        <w:ind w:left="3432" w:hanging="360"/>
      </w:pPr>
      <w:rPr>
        <w:rFonts w:ascii="Symbol" w:hAnsi="Symbol" w:hint="default"/>
      </w:rPr>
    </w:lvl>
    <w:lvl w:ilvl="4" w:tplc="42564274" w:tentative="1">
      <w:start w:val="1"/>
      <w:numFmt w:val="bullet"/>
      <w:lvlText w:val="o"/>
      <w:lvlJc w:val="left"/>
      <w:pPr>
        <w:tabs>
          <w:tab w:val="num" w:pos="4152"/>
        </w:tabs>
        <w:ind w:left="4152" w:hanging="360"/>
      </w:pPr>
      <w:rPr>
        <w:rFonts w:ascii="Courier New" w:hAnsi="Courier New" w:cs="Courier New" w:hint="default"/>
      </w:rPr>
    </w:lvl>
    <w:lvl w:ilvl="5" w:tplc="C5F61D1C" w:tentative="1">
      <w:start w:val="1"/>
      <w:numFmt w:val="bullet"/>
      <w:lvlText w:val=""/>
      <w:lvlJc w:val="left"/>
      <w:pPr>
        <w:tabs>
          <w:tab w:val="num" w:pos="4872"/>
        </w:tabs>
        <w:ind w:left="4872" w:hanging="360"/>
      </w:pPr>
      <w:rPr>
        <w:rFonts w:ascii="Wingdings" w:hAnsi="Wingdings" w:hint="default"/>
      </w:rPr>
    </w:lvl>
    <w:lvl w:ilvl="6" w:tplc="2F682D2A" w:tentative="1">
      <w:start w:val="1"/>
      <w:numFmt w:val="bullet"/>
      <w:lvlText w:val=""/>
      <w:lvlJc w:val="left"/>
      <w:pPr>
        <w:tabs>
          <w:tab w:val="num" w:pos="5592"/>
        </w:tabs>
        <w:ind w:left="5592" w:hanging="360"/>
      </w:pPr>
      <w:rPr>
        <w:rFonts w:ascii="Symbol" w:hAnsi="Symbol" w:hint="default"/>
      </w:rPr>
    </w:lvl>
    <w:lvl w:ilvl="7" w:tplc="14C04F4A" w:tentative="1">
      <w:start w:val="1"/>
      <w:numFmt w:val="bullet"/>
      <w:lvlText w:val="o"/>
      <w:lvlJc w:val="left"/>
      <w:pPr>
        <w:tabs>
          <w:tab w:val="num" w:pos="6312"/>
        </w:tabs>
        <w:ind w:left="6312" w:hanging="360"/>
      </w:pPr>
      <w:rPr>
        <w:rFonts w:ascii="Courier New" w:hAnsi="Courier New" w:cs="Courier New" w:hint="default"/>
      </w:rPr>
    </w:lvl>
    <w:lvl w:ilvl="8" w:tplc="33E2E830" w:tentative="1">
      <w:start w:val="1"/>
      <w:numFmt w:val="bullet"/>
      <w:lvlText w:val=""/>
      <w:lvlJc w:val="left"/>
      <w:pPr>
        <w:tabs>
          <w:tab w:val="num" w:pos="7032"/>
        </w:tabs>
        <w:ind w:left="7032" w:hanging="360"/>
      </w:pPr>
      <w:rPr>
        <w:rFonts w:ascii="Wingdings" w:hAnsi="Wingdings" w:hint="default"/>
      </w:rPr>
    </w:lvl>
  </w:abstractNum>
  <w:abstractNum w:abstractNumId="49" w15:restartNumberingAfterBreak="0">
    <w:nsid w:val="62EA66F3"/>
    <w:multiLevelType w:val="hybridMultilevel"/>
    <w:tmpl w:val="2364319C"/>
    <w:lvl w:ilvl="0" w:tplc="04100019">
      <w:start w:val="1"/>
      <w:numFmt w:val="lowerLetter"/>
      <w:lvlText w:val="%1."/>
      <w:lvlJc w:val="left"/>
      <w:pPr>
        <w:ind w:left="918" w:hanging="284"/>
      </w:pPr>
      <w:rPr>
        <w:rFonts w:hint="default"/>
        <w:spacing w:val="0"/>
        <w:w w:val="58"/>
        <w:lang w:val="it-IT" w:eastAsia="en-US" w:bidi="ar-SA"/>
      </w:rPr>
    </w:lvl>
    <w:lvl w:ilvl="1" w:tplc="D80E2C2A">
      <w:start w:val="1"/>
      <w:numFmt w:val="lowerLetter"/>
      <w:lvlText w:val="%2."/>
      <w:lvlJc w:val="left"/>
      <w:pPr>
        <w:ind w:left="1770" w:hanging="284"/>
      </w:pPr>
      <w:rPr>
        <w:rFonts w:ascii="Trebuchet MS" w:eastAsia="Trebuchet MS" w:hAnsi="Trebuchet MS" w:cs="Trebuchet MS" w:hint="default"/>
        <w:spacing w:val="0"/>
        <w:w w:val="58"/>
        <w:sz w:val="18"/>
        <w:szCs w:val="18"/>
        <w:lang w:val="it-IT" w:eastAsia="en-US" w:bidi="ar-SA"/>
      </w:rPr>
    </w:lvl>
    <w:lvl w:ilvl="2" w:tplc="A490C748">
      <w:numFmt w:val="bullet"/>
      <w:lvlText w:val="•"/>
      <w:lvlJc w:val="left"/>
      <w:pPr>
        <w:ind w:left="2658" w:hanging="284"/>
      </w:pPr>
      <w:rPr>
        <w:rFonts w:hint="default"/>
        <w:lang w:val="it-IT" w:eastAsia="en-US" w:bidi="ar-SA"/>
      </w:rPr>
    </w:lvl>
    <w:lvl w:ilvl="3" w:tplc="A80679E2">
      <w:numFmt w:val="bullet"/>
      <w:lvlText w:val="•"/>
      <w:lvlJc w:val="left"/>
      <w:pPr>
        <w:ind w:left="3536" w:hanging="284"/>
      </w:pPr>
      <w:rPr>
        <w:rFonts w:hint="default"/>
        <w:lang w:val="it-IT" w:eastAsia="en-US" w:bidi="ar-SA"/>
      </w:rPr>
    </w:lvl>
    <w:lvl w:ilvl="4" w:tplc="53869EAE">
      <w:numFmt w:val="bullet"/>
      <w:lvlText w:val="•"/>
      <w:lvlJc w:val="left"/>
      <w:pPr>
        <w:ind w:left="4415" w:hanging="284"/>
      </w:pPr>
      <w:rPr>
        <w:rFonts w:hint="default"/>
        <w:lang w:val="it-IT" w:eastAsia="en-US" w:bidi="ar-SA"/>
      </w:rPr>
    </w:lvl>
    <w:lvl w:ilvl="5" w:tplc="E5BAA428">
      <w:numFmt w:val="bullet"/>
      <w:lvlText w:val="•"/>
      <w:lvlJc w:val="left"/>
      <w:pPr>
        <w:ind w:left="5293" w:hanging="284"/>
      </w:pPr>
      <w:rPr>
        <w:rFonts w:hint="default"/>
        <w:lang w:val="it-IT" w:eastAsia="en-US" w:bidi="ar-SA"/>
      </w:rPr>
    </w:lvl>
    <w:lvl w:ilvl="6" w:tplc="24E233EA">
      <w:numFmt w:val="bullet"/>
      <w:lvlText w:val="•"/>
      <w:lvlJc w:val="left"/>
      <w:pPr>
        <w:ind w:left="6172" w:hanging="284"/>
      </w:pPr>
      <w:rPr>
        <w:rFonts w:hint="default"/>
        <w:lang w:val="it-IT" w:eastAsia="en-US" w:bidi="ar-SA"/>
      </w:rPr>
    </w:lvl>
    <w:lvl w:ilvl="7" w:tplc="0B3A13E4">
      <w:numFmt w:val="bullet"/>
      <w:lvlText w:val="•"/>
      <w:lvlJc w:val="left"/>
      <w:pPr>
        <w:ind w:left="7050" w:hanging="284"/>
      </w:pPr>
      <w:rPr>
        <w:rFonts w:hint="default"/>
        <w:lang w:val="it-IT" w:eastAsia="en-US" w:bidi="ar-SA"/>
      </w:rPr>
    </w:lvl>
    <w:lvl w:ilvl="8" w:tplc="8AE6190E">
      <w:numFmt w:val="bullet"/>
      <w:lvlText w:val="•"/>
      <w:lvlJc w:val="left"/>
      <w:pPr>
        <w:ind w:left="7929" w:hanging="284"/>
      </w:pPr>
      <w:rPr>
        <w:rFonts w:hint="default"/>
        <w:lang w:val="it-IT" w:eastAsia="en-US" w:bidi="ar-SA"/>
      </w:rPr>
    </w:lvl>
  </w:abstractNum>
  <w:abstractNum w:abstractNumId="50" w15:restartNumberingAfterBreak="0">
    <w:nsid w:val="659B3A1A"/>
    <w:multiLevelType w:val="hybridMultilevel"/>
    <w:tmpl w:val="D8E439D4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cs="Times New Roman"/>
      </w:rPr>
    </w:lvl>
    <w:lvl w:ilvl="1" w:tplc="E0CEE7D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1" w15:restartNumberingAfterBreak="0">
    <w:nsid w:val="667447CA"/>
    <w:multiLevelType w:val="multilevel"/>
    <w:tmpl w:val="85E04D68"/>
    <w:lvl w:ilvl="0">
      <w:start w:val="17"/>
      <w:numFmt w:val="decimal"/>
      <w:lvlText w:val="%1."/>
      <w:lvlJc w:val="left"/>
      <w:pPr>
        <w:ind w:left="480" w:hanging="480"/>
      </w:pPr>
      <w:rPr>
        <w:rFonts w:cs="Garamond" w:hint="default"/>
        <w:color w:val="000000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cs="Garamond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Garamond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Garamond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Garamond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Garamond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Garamond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Garamond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Garamond" w:hint="default"/>
        <w:color w:val="000000"/>
      </w:rPr>
    </w:lvl>
  </w:abstractNum>
  <w:abstractNum w:abstractNumId="52" w15:restartNumberingAfterBreak="0">
    <w:nsid w:val="68B66860"/>
    <w:multiLevelType w:val="multilevel"/>
    <w:tmpl w:val="1A00E6B0"/>
    <w:lvl w:ilvl="0">
      <w:start w:val="1"/>
      <w:numFmt w:val="decimal"/>
      <w:lvlText w:val="%1."/>
      <w:lvlJc w:val="left"/>
      <w:pPr>
        <w:ind w:left="568" w:hanging="358"/>
      </w:pPr>
      <w:rPr>
        <w:rFonts w:asciiTheme="minorHAnsi" w:eastAsia="Trebuchet MS" w:hAnsiTheme="minorHAnsi" w:cstheme="minorHAnsi" w:hint="default"/>
        <w:b/>
        <w:bCs/>
        <w:w w:val="65"/>
        <w:sz w:val="24"/>
        <w:szCs w:val="24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37" w:hanging="428"/>
      </w:pPr>
      <w:rPr>
        <w:rFonts w:asciiTheme="minorHAnsi" w:eastAsia="Trebuchet MS" w:hAnsiTheme="minorHAnsi" w:cstheme="minorHAnsi" w:hint="default"/>
        <w:b/>
        <w:bCs/>
        <w:w w:val="65"/>
        <w:sz w:val="24"/>
        <w:szCs w:val="24"/>
        <w:lang w:val="it-IT" w:eastAsia="en-US" w:bidi="ar-SA"/>
      </w:rPr>
    </w:lvl>
    <w:lvl w:ilvl="2">
      <w:start w:val="1"/>
      <w:numFmt w:val="lowerLetter"/>
      <w:lvlText w:val="%3)"/>
      <w:lvlJc w:val="left"/>
      <w:pPr>
        <w:ind w:left="918" w:hanging="356"/>
      </w:pPr>
      <w:rPr>
        <w:rFonts w:asciiTheme="minorHAnsi" w:eastAsia="Trebuchet MS" w:hAnsiTheme="minorHAnsi" w:cstheme="minorHAnsi" w:hint="default"/>
        <w:spacing w:val="0"/>
        <w:w w:val="71"/>
        <w:sz w:val="24"/>
        <w:szCs w:val="24"/>
        <w:lang w:val="it-IT" w:eastAsia="en-US" w:bidi="ar-SA"/>
      </w:rPr>
    </w:lvl>
    <w:lvl w:ilvl="3">
      <w:numFmt w:val="bullet"/>
      <w:lvlText w:val="-"/>
      <w:lvlJc w:val="left"/>
      <w:pPr>
        <w:ind w:left="1343" w:hanging="360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it-IT" w:eastAsia="en-US" w:bidi="ar-SA"/>
      </w:rPr>
    </w:lvl>
    <w:lvl w:ilvl="4">
      <w:numFmt w:val="bullet"/>
      <w:lvlText w:val="•"/>
      <w:lvlJc w:val="left"/>
      <w:pPr>
        <w:ind w:left="2532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3724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4917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109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301" w:hanging="360"/>
      </w:pPr>
      <w:rPr>
        <w:rFonts w:hint="default"/>
        <w:lang w:val="it-IT" w:eastAsia="en-US" w:bidi="ar-SA"/>
      </w:rPr>
    </w:lvl>
  </w:abstractNum>
  <w:abstractNum w:abstractNumId="53" w15:restartNumberingAfterBreak="0">
    <w:nsid w:val="692F6B07"/>
    <w:multiLevelType w:val="hybridMultilevel"/>
    <w:tmpl w:val="6AB8981C"/>
    <w:lvl w:ilvl="0" w:tplc="E7068336">
      <w:start w:val="1"/>
      <w:numFmt w:val="lowerLetter"/>
      <w:lvlText w:val="%1)"/>
      <w:lvlJc w:val="left"/>
      <w:pPr>
        <w:ind w:left="637" w:hanging="286"/>
      </w:pPr>
      <w:rPr>
        <w:rFonts w:asciiTheme="minorHAnsi" w:eastAsia="Times New Roman" w:hAnsiTheme="minorHAnsi" w:cs="Times New Roman"/>
        <w:spacing w:val="0"/>
        <w:w w:val="71"/>
        <w:sz w:val="18"/>
        <w:szCs w:val="18"/>
        <w:lang w:val="it-IT" w:eastAsia="en-US" w:bidi="ar-SA"/>
      </w:rPr>
    </w:lvl>
    <w:lvl w:ilvl="1" w:tplc="5A0291B4">
      <w:numFmt w:val="bullet"/>
      <w:lvlText w:val="•"/>
      <w:lvlJc w:val="left"/>
      <w:pPr>
        <w:ind w:left="1544" w:hanging="286"/>
      </w:pPr>
      <w:rPr>
        <w:rFonts w:hint="default"/>
        <w:lang w:val="it-IT" w:eastAsia="en-US" w:bidi="ar-SA"/>
      </w:rPr>
    </w:lvl>
    <w:lvl w:ilvl="2" w:tplc="230AB146">
      <w:numFmt w:val="bullet"/>
      <w:lvlText w:val="•"/>
      <w:lvlJc w:val="left"/>
      <w:pPr>
        <w:ind w:left="2449" w:hanging="286"/>
      </w:pPr>
      <w:rPr>
        <w:rFonts w:hint="default"/>
        <w:lang w:val="it-IT" w:eastAsia="en-US" w:bidi="ar-SA"/>
      </w:rPr>
    </w:lvl>
    <w:lvl w:ilvl="3" w:tplc="70668A66">
      <w:numFmt w:val="bullet"/>
      <w:lvlText w:val="•"/>
      <w:lvlJc w:val="left"/>
      <w:pPr>
        <w:ind w:left="3353" w:hanging="286"/>
      </w:pPr>
      <w:rPr>
        <w:rFonts w:hint="default"/>
        <w:lang w:val="it-IT" w:eastAsia="en-US" w:bidi="ar-SA"/>
      </w:rPr>
    </w:lvl>
    <w:lvl w:ilvl="4" w:tplc="E6D62DC2">
      <w:numFmt w:val="bullet"/>
      <w:lvlText w:val="•"/>
      <w:lvlJc w:val="left"/>
      <w:pPr>
        <w:ind w:left="4258" w:hanging="286"/>
      </w:pPr>
      <w:rPr>
        <w:rFonts w:hint="default"/>
        <w:lang w:val="it-IT" w:eastAsia="en-US" w:bidi="ar-SA"/>
      </w:rPr>
    </w:lvl>
    <w:lvl w:ilvl="5" w:tplc="F690B47E">
      <w:numFmt w:val="bullet"/>
      <w:lvlText w:val="•"/>
      <w:lvlJc w:val="left"/>
      <w:pPr>
        <w:ind w:left="5163" w:hanging="286"/>
      </w:pPr>
      <w:rPr>
        <w:rFonts w:hint="default"/>
        <w:lang w:val="it-IT" w:eastAsia="en-US" w:bidi="ar-SA"/>
      </w:rPr>
    </w:lvl>
    <w:lvl w:ilvl="6" w:tplc="E2428798">
      <w:numFmt w:val="bullet"/>
      <w:lvlText w:val="•"/>
      <w:lvlJc w:val="left"/>
      <w:pPr>
        <w:ind w:left="6067" w:hanging="286"/>
      </w:pPr>
      <w:rPr>
        <w:rFonts w:hint="default"/>
        <w:lang w:val="it-IT" w:eastAsia="en-US" w:bidi="ar-SA"/>
      </w:rPr>
    </w:lvl>
    <w:lvl w:ilvl="7" w:tplc="33B4D312">
      <w:numFmt w:val="bullet"/>
      <w:lvlText w:val="•"/>
      <w:lvlJc w:val="left"/>
      <w:pPr>
        <w:ind w:left="6972" w:hanging="286"/>
      </w:pPr>
      <w:rPr>
        <w:rFonts w:hint="default"/>
        <w:lang w:val="it-IT" w:eastAsia="en-US" w:bidi="ar-SA"/>
      </w:rPr>
    </w:lvl>
    <w:lvl w:ilvl="8" w:tplc="DDBAC1A8">
      <w:numFmt w:val="bullet"/>
      <w:lvlText w:val="•"/>
      <w:lvlJc w:val="left"/>
      <w:pPr>
        <w:ind w:left="7877" w:hanging="286"/>
      </w:pPr>
      <w:rPr>
        <w:rFonts w:hint="default"/>
        <w:lang w:val="it-IT" w:eastAsia="en-US" w:bidi="ar-SA"/>
      </w:rPr>
    </w:lvl>
  </w:abstractNum>
  <w:abstractNum w:abstractNumId="54" w15:restartNumberingAfterBreak="0">
    <w:nsid w:val="6A89491E"/>
    <w:multiLevelType w:val="hybridMultilevel"/>
    <w:tmpl w:val="8766CE1E"/>
    <w:lvl w:ilvl="0" w:tplc="D194AE36">
      <w:numFmt w:val="bullet"/>
      <w:lvlText w:val="-"/>
      <w:lvlJc w:val="left"/>
      <w:pPr>
        <w:ind w:left="352" w:hanging="150"/>
      </w:pPr>
      <w:rPr>
        <w:rFonts w:ascii="Trebuchet MS" w:eastAsia="Trebuchet MS" w:hAnsi="Trebuchet MS" w:cs="Trebuchet MS" w:hint="default"/>
        <w:w w:val="119"/>
        <w:sz w:val="18"/>
        <w:szCs w:val="18"/>
        <w:lang w:val="it-IT" w:eastAsia="en-US" w:bidi="ar-SA"/>
      </w:rPr>
    </w:lvl>
    <w:lvl w:ilvl="1" w:tplc="00181B60">
      <w:numFmt w:val="bullet"/>
      <w:lvlText w:val="•"/>
      <w:lvlJc w:val="left"/>
      <w:pPr>
        <w:ind w:left="1292" w:hanging="150"/>
      </w:pPr>
      <w:rPr>
        <w:rFonts w:hint="default"/>
        <w:lang w:val="it-IT" w:eastAsia="en-US" w:bidi="ar-SA"/>
      </w:rPr>
    </w:lvl>
    <w:lvl w:ilvl="2" w:tplc="91CEFCE8">
      <w:numFmt w:val="bullet"/>
      <w:lvlText w:val="•"/>
      <w:lvlJc w:val="left"/>
      <w:pPr>
        <w:ind w:left="2225" w:hanging="150"/>
      </w:pPr>
      <w:rPr>
        <w:rFonts w:hint="default"/>
        <w:lang w:val="it-IT" w:eastAsia="en-US" w:bidi="ar-SA"/>
      </w:rPr>
    </w:lvl>
    <w:lvl w:ilvl="3" w:tplc="01F21952">
      <w:numFmt w:val="bullet"/>
      <w:lvlText w:val="•"/>
      <w:lvlJc w:val="left"/>
      <w:pPr>
        <w:ind w:left="3157" w:hanging="150"/>
      </w:pPr>
      <w:rPr>
        <w:rFonts w:hint="default"/>
        <w:lang w:val="it-IT" w:eastAsia="en-US" w:bidi="ar-SA"/>
      </w:rPr>
    </w:lvl>
    <w:lvl w:ilvl="4" w:tplc="A0BA9B44">
      <w:numFmt w:val="bullet"/>
      <w:lvlText w:val="•"/>
      <w:lvlJc w:val="left"/>
      <w:pPr>
        <w:ind w:left="4090" w:hanging="150"/>
      </w:pPr>
      <w:rPr>
        <w:rFonts w:hint="default"/>
        <w:lang w:val="it-IT" w:eastAsia="en-US" w:bidi="ar-SA"/>
      </w:rPr>
    </w:lvl>
    <w:lvl w:ilvl="5" w:tplc="E4F062E0">
      <w:numFmt w:val="bullet"/>
      <w:lvlText w:val="•"/>
      <w:lvlJc w:val="left"/>
      <w:pPr>
        <w:ind w:left="5023" w:hanging="150"/>
      </w:pPr>
      <w:rPr>
        <w:rFonts w:hint="default"/>
        <w:lang w:val="it-IT" w:eastAsia="en-US" w:bidi="ar-SA"/>
      </w:rPr>
    </w:lvl>
    <w:lvl w:ilvl="6" w:tplc="A3AA4432">
      <w:numFmt w:val="bullet"/>
      <w:lvlText w:val="•"/>
      <w:lvlJc w:val="left"/>
      <w:pPr>
        <w:ind w:left="5955" w:hanging="150"/>
      </w:pPr>
      <w:rPr>
        <w:rFonts w:hint="default"/>
        <w:lang w:val="it-IT" w:eastAsia="en-US" w:bidi="ar-SA"/>
      </w:rPr>
    </w:lvl>
    <w:lvl w:ilvl="7" w:tplc="ABD6C6DE">
      <w:numFmt w:val="bullet"/>
      <w:lvlText w:val="•"/>
      <w:lvlJc w:val="left"/>
      <w:pPr>
        <w:ind w:left="6888" w:hanging="150"/>
      </w:pPr>
      <w:rPr>
        <w:rFonts w:hint="default"/>
        <w:lang w:val="it-IT" w:eastAsia="en-US" w:bidi="ar-SA"/>
      </w:rPr>
    </w:lvl>
    <w:lvl w:ilvl="8" w:tplc="BAC6BBB2">
      <w:numFmt w:val="bullet"/>
      <w:lvlText w:val="•"/>
      <w:lvlJc w:val="left"/>
      <w:pPr>
        <w:ind w:left="7821" w:hanging="150"/>
      </w:pPr>
      <w:rPr>
        <w:rFonts w:hint="default"/>
        <w:lang w:val="it-IT" w:eastAsia="en-US" w:bidi="ar-SA"/>
      </w:rPr>
    </w:lvl>
  </w:abstractNum>
  <w:abstractNum w:abstractNumId="55" w15:restartNumberingAfterBreak="0">
    <w:nsid w:val="6A980EB5"/>
    <w:multiLevelType w:val="hybridMultilevel"/>
    <w:tmpl w:val="ADD0767C"/>
    <w:lvl w:ilvl="0" w:tplc="A404AA38">
      <w:start w:val="1"/>
      <w:numFmt w:val="lowerLetter"/>
      <w:lvlText w:val="%1."/>
      <w:lvlJc w:val="left"/>
      <w:pPr>
        <w:ind w:left="720" w:hanging="360"/>
      </w:pPr>
      <w:rPr>
        <w:rFonts w:hint="default"/>
        <w:w w:val="9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AF45801"/>
    <w:multiLevelType w:val="hybridMultilevel"/>
    <w:tmpl w:val="B1D8218A"/>
    <w:lvl w:ilvl="0" w:tplc="332EB73A">
      <w:start w:val="1"/>
      <w:numFmt w:val="decimal"/>
      <w:lvlText w:val="%1)"/>
      <w:lvlJc w:val="left"/>
      <w:pPr>
        <w:ind w:left="644" w:hanging="360"/>
      </w:pPr>
      <w:rPr>
        <w:rFonts w:ascii="Trebuchet MS" w:eastAsia="Trebuchet MS" w:hAnsi="Trebuchet MS" w:cs="Trebuchet MS" w:hint="default"/>
        <w:b/>
        <w:w w:val="71"/>
        <w:sz w:val="22"/>
        <w:szCs w:val="22"/>
        <w:lang w:val="it-IT" w:eastAsia="en-US" w:bidi="ar-SA"/>
      </w:rPr>
    </w:lvl>
    <w:lvl w:ilvl="1" w:tplc="C5445306">
      <w:numFmt w:val="bullet"/>
      <w:lvlText w:val="•"/>
      <w:lvlJc w:val="left"/>
      <w:pPr>
        <w:ind w:left="1528" w:hanging="360"/>
      </w:pPr>
      <w:rPr>
        <w:rFonts w:hint="default"/>
        <w:lang w:val="it-IT" w:eastAsia="en-US" w:bidi="ar-SA"/>
      </w:rPr>
    </w:lvl>
    <w:lvl w:ilvl="2" w:tplc="61705F50">
      <w:numFmt w:val="bullet"/>
      <w:lvlText w:val="•"/>
      <w:lvlJc w:val="left"/>
      <w:pPr>
        <w:ind w:left="2403" w:hanging="360"/>
      </w:pPr>
      <w:rPr>
        <w:rFonts w:hint="default"/>
        <w:lang w:val="it-IT" w:eastAsia="en-US" w:bidi="ar-SA"/>
      </w:rPr>
    </w:lvl>
    <w:lvl w:ilvl="3" w:tplc="1D7C6290">
      <w:numFmt w:val="bullet"/>
      <w:lvlText w:val="•"/>
      <w:lvlJc w:val="left"/>
      <w:pPr>
        <w:ind w:left="3277" w:hanging="360"/>
      </w:pPr>
      <w:rPr>
        <w:rFonts w:hint="default"/>
        <w:lang w:val="it-IT" w:eastAsia="en-US" w:bidi="ar-SA"/>
      </w:rPr>
    </w:lvl>
    <w:lvl w:ilvl="4" w:tplc="94668236">
      <w:numFmt w:val="bullet"/>
      <w:lvlText w:val="•"/>
      <w:lvlJc w:val="left"/>
      <w:pPr>
        <w:ind w:left="4152" w:hanging="360"/>
      </w:pPr>
      <w:rPr>
        <w:rFonts w:hint="default"/>
        <w:lang w:val="it-IT" w:eastAsia="en-US" w:bidi="ar-SA"/>
      </w:rPr>
    </w:lvl>
    <w:lvl w:ilvl="5" w:tplc="FB429636">
      <w:numFmt w:val="bullet"/>
      <w:lvlText w:val="•"/>
      <w:lvlJc w:val="left"/>
      <w:pPr>
        <w:ind w:left="5027" w:hanging="360"/>
      </w:pPr>
      <w:rPr>
        <w:rFonts w:hint="default"/>
        <w:lang w:val="it-IT" w:eastAsia="en-US" w:bidi="ar-SA"/>
      </w:rPr>
    </w:lvl>
    <w:lvl w:ilvl="6" w:tplc="2C38DE98">
      <w:numFmt w:val="bullet"/>
      <w:lvlText w:val="•"/>
      <w:lvlJc w:val="left"/>
      <w:pPr>
        <w:ind w:left="5901" w:hanging="360"/>
      </w:pPr>
      <w:rPr>
        <w:rFonts w:hint="default"/>
        <w:lang w:val="it-IT" w:eastAsia="en-US" w:bidi="ar-SA"/>
      </w:rPr>
    </w:lvl>
    <w:lvl w:ilvl="7" w:tplc="02E2E304">
      <w:numFmt w:val="bullet"/>
      <w:lvlText w:val="•"/>
      <w:lvlJc w:val="left"/>
      <w:pPr>
        <w:ind w:left="6776" w:hanging="360"/>
      </w:pPr>
      <w:rPr>
        <w:rFonts w:hint="default"/>
        <w:lang w:val="it-IT" w:eastAsia="en-US" w:bidi="ar-SA"/>
      </w:rPr>
    </w:lvl>
    <w:lvl w:ilvl="8" w:tplc="A7FE5A6C">
      <w:numFmt w:val="bullet"/>
      <w:lvlText w:val="•"/>
      <w:lvlJc w:val="left"/>
      <w:pPr>
        <w:ind w:left="7651" w:hanging="360"/>
      </w:pPr>
      <w:rPr>
        <w:rFonts w:hint="default"/>
        <w:lang w:val="it-IT" w:eastAsia="en-US" w:bidi="ar-SA"/>
      </w:rPr>
    </w:lvl>
  </w:abstractNum>
  <w:abstractNum w:abstractNumId="57" w15:restartNumberingAfterBreak="0">
    <w:nsid w:val="727366C7"/>
    <w:multiLevelType w:val="hybridMultilevel"/>
    <w:tmpl w:val="BEF08E44"/>
    <w:lvl w:ilvl="0" w:tplc="04100017">
      <w:start w:val="1"/>
      <w:numFmt w:val="lowerLetter"/>
      <w:lvlText w:val="%1)"/>
      <w:lvlJc w:val="left"/>
      <w:pPr>
        <w:ind w:left="861" w:hanging="360"/>
      </w:pPr>
    </w:lvl>
    <w:lvl w:ilvl="1" w:tplc="04100019" w:tentative="1">
      <w:start w:val="1"/>
      <w:numFmt w:val="lowerLetter"/>
      <w:lvlText w:val="%2."/>
      <w:lvlJc w:val="left"/>
      <w:pPr>
        <w:ind w:left="1581" w:hanging="360"/>
      </w:pPr>
    </w:lvl>
    <w:lvl w:ilvl="2" w:tplc="0410001B" w:tentative="1">
      <w:start w:val="1"/>
      <w:numFmt w:val="lowerRoman"/>
      <w:lvlText w:val="%3."/>
      <w:lvlJc w:val="right"/>
      <w:pPr>
        <w:ind w:left="2301" w:hanging="180"/>
      </w:pPr>
    </w:lvl>
    <w:lvl w:ilvl="3" w:tplc="0410000F" w:tentative="1">
      <w:start w:val="1"/>
      <w:numFmt w:val="decimal"/>
      <w:lvlText w:val="%4."/>
      <w:lvlJc w:val="left"/>
      <w:pPr>
        <w:ind w:left="3021" w:hanging="360"/>
      </w:pPr>
    </w:lvl>
    <w:lvl w:ilvl="4" w:tplc="04100019" w:tentative="1">
      <w:start w:val="1"/>
      <w:numFmt w:val="lowerLetter"/>
      <w:lvlText w:val="%5."/>
      <w:lvlJc w:val="left"/>
      <w:pPr>
        <w:ind w:left="3741" w:hanging="360"/>
      </w:pPr>
    </w:lvl>
    <w:lvl w:ilvl="5" w:tplc="0410001B" w:tentative="1">
      <w:start w:val="1"/>
      <w:numFmt w:val="lowerRoman"/>
      <w:lvlText w:val="%6."/>
      <w:lvlJc w:val="right"/>
      <w:pPr>
        <w:ind w:left="4461" w:hanging="180"/>
      </w:pPr>
    </w:lvl>
    <w:lvl w:ilvl="6" w:tplc="0410000F" w:tentative="1">
      <w:start w:val="1"/>
      <w:numFmt w:val="decimal"/>
      <w:lvlText w:val="%7."/>
      <w:lvlJc w:val="left"/>
      <w:pPr>
        <w:ind w:left="5181" w:hanging="360"/>
      </w:pPr>
    </w:lvl>
    <w:lvl w:ilvl="7" w:tplc="04100019" w:tentative="1">
      <w:start w:val="1"/>
      <w:numFmt w:val="lowerLetter"/>
      <w:lvlText w:val="%8."/>
      <w:lvlJc w:val="left"/>
      <w:pPr>
        <w:ind w:left="5901" w:hanging="360"/>
      </w:pPr>
    </w:lvl>
    <w:lvl w:ilvl="8" w:tplc="0410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58" w15:restartNumberingAfterBreak="0">
    <w:nsid w:val="7A9D2AC4"/>
    <w:multiLevelType w:val="hybridMultilevel"/>
    <w:tmpl w:val="8A207426"/>
    <w:lvl w:ilvl="0" w:tplc="D05AAE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3CCC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25A2F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940B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9C46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E049D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C4B6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FA640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D0487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BC9207E"/>
    <w:multiLevelType w:val="hybridMultilevel"/>
    <w:tmpl w:val="8F7E5864"/>
    <w:lvl w:ilvl="0" w:tplc="6E22757E">
      <w:start w:val="1"/>
      <w:numFmt w:val="lowerLetter"/>
      <w:lvlText w:val="%1)"/>
      <w:lvlJc w:val="left"/>
      <w:pPr>
        <w:ind w:left="776" w:hanging="284"/>
      </w:pPr>
      <w:rPr>
        <w:rFonts w:ascii="Trebuchet MS" w:eastAsia="Trebuchet MS" w:hAnsi="Trebuchet MS" w:cs="Trebuchet MS" w:hint="default"/>
        <w:spacing w:val="0"/>
        <w:w w:val="71"/>
        <w:sz w:val="18"/>
        <w:szCs w:val="18"/>
        <w:lang w:val="it-IT" w:eastAsia="en-US" w:bidi="ar-SA"/>
      </w:rPr>
    </w:lvl>
    <w:lvl w:ilvl="1" w:tplc="E836FF9E">
      <w:numFmt w:val="bullet"/>
      <w:lvlText w:val="•"/>
      <w:lvlJc w:val="left"/>
      <w:pPr>
        <w:ind w:left="1670" w:hanging="284"/>
      </w:pPr>
      <w:rPr>
        <w:rFonts w:hint="default"/>
        <w:lang w:val="it-IT" w:eastAsia="en-US" w:bidi="ar-SA"/>
      </w:rPr>
    </w:lvl>
    <w:lvl w:ilvl="2" w:tplc="F96C502C">
      <w:numFmt w:val="bullet"/>
      <w:lvlText w:val="•"/>
      <w:lvlJc w:val="left"/>
      <w:pPr>
        <w:ind w:left="2561" w:hanging="284"/>
      </w:pPr>
      <w:rPr>
        <w:rFonts w:hint="default"/>
        <w:lang w:val="it-IT" w:eastAsia="en-US" w:bidi="ar-SA"/>
      </w:rPr>
    </w:lvl>
    <w:lvl w:ilvl="3" w:tplc="30440314">
      <w:numFmt w:val="bullet"/>
      <w:lvlText w:val="•"/>
      <w:lvlJc w:val="left"/>
      <w:pPr>
        <w:ind w:left="3451" w:hanging="284"/>
      </w:pPr>
      <w:rPr>
        <w:rFonts w:hint="default"/>
        <w:lang w:val="it-IT" w:eastAsia="en-US" w:bidi="ar-SA"/>
      </w:rPr>
    </w:lvl>
    <w:lvl w:ilvl="4" w:tplc="68EA52A2">
      <w:numFmt w:val="bullet"/>
      <w:lvlText w:val="•"/>
      <w:lvlJc w:val="left"/>
      <w:pPr>
        <w:ind w:left="4342" w:hanging="284"/>
      </w:pPr>
      <w:rPr>
        <w:rFonts w:hint="default"/>
        <w:lang w:val="it-IT" w:eastAsia="en-US" w:bidi="ar-SA"/>
      </w:rPr>
    </w:lvl>
    <w:lvl w:ilvl="5" w:tplc="71AE933A">
      <w:numFmt w:val="bullet"/>
      <w:lvlText w:val="•"/>
      <w:lvlJc w:val="left"/>
      <w:pPr>
        <w:ind w:left="5233" w:hanging="284"/>
      </w:pPr>
      <w:rPr>
        <w:rFonts w:hint="default"/>
        <w:lang w:val="it-IT" w:eastAsia="en-US" w:bidi="ar-SA"/>
      </w:rPr>
    </w:lvl>
    <w:lvl w:ilvl="6" w:tplc="A18854E8">
      <w:numFmt w:val="bullet"/>
      <w:lvlText w:val="•"/>
      <w:lvlJc w:val="left"/>
      <w:pPr>
        <w:ind w:left="6123" w:hanging="284"/>
      </w:pPr>
      <w:rPr>
        <w:rFonts w:hint="default"/>
        <w:lang w:val="it-IT" w:eastAsia="en-US" w:bidi="ar-SA"/>
      </w:rPr>
    </w:lvl>
    <w:lvl w:ilvl="7" w:tplc="C4E4D9C2">
      <w:numFmt w:val="bullet"/>
      <w:lvlText w:val="•"/>
      <w:lvlJc w:val="left"/>
      <w:pPr>
        <w:ind w:left="7014" w:hanging="284"/>
      </w:pPr>
      <w:rPr>
        <w:rFonts w:hint="default"/>
        <w:lang w:val="it-IT" w:eastAsia="en-US" w:bidi="ar-SA"/>
      </w:rPr>
    </w:lvl>
    <w:lvl w:ilvl="8" w:tplc="AA18FEC2">
      <w:numFmt w:val="bullet"/>
      <w:lvlText w:val="•"/>
      <w:lvlJc w:val="left"/>
      <w:pPr>
        <w:ind w:left="7905" w:hanging="284"/>
      </w:pPr>
      <w:rPr>
        <w:rFonts w:hint="default"/>
        <w:lang w:val="it-IT" w:eastAsia="en-US" w:bidi="ar-SA"/>
      </w:rPr>
    </w:lvl>
  </w:abstractNum>
  <w:abstractNum w:abstractNumId="60" w15:restartNumberingAfterBreak="0">
    <w:nsid w:val="7C4C360A"/>
    <w:multiLevelType w:val="hybridMultilevel"/>
    <w:tmpl w:val="C3FAC04A"/>
    <w:lvl w:ilvl="0" w:tplc="C8EEDBCC">
      <w:start w:val="21"/>
      <w:numFmt w:val="decimal"/>
      <w:lvlText w:val="%1"/>
      <w:lvlJc w:val="left"/>
      <w:pPr>
        <w:ind w:left="720" w:hanging="360"/>
      </w:pPr>
      <w:rPr>
        <w:rFonts w:hint="default"/>
        <w:w w:val="9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40"/>
  </w:num>
  <w:num w:numId="3">
    <w:abstractNumId w:val="15"/>
  </w:num>
  <w:num w:numId="4">
    <w:abstractNumId w:val="39"/>
  </w:num>
  <w:num w:numId="5">
    <w:abstractNumId w:val="58"/>
  </w:num>
  <w:num w:numId="6">
    <w:abstractNumId w:val="43"/>
  </w:num>
  <w:num w:numId="7">
    <w:abstractNumId w:val="48"/>
  </w:num>
  <w:num w:numId="8">
    <w:abstractNumId w:val="32"/>
  </w:num>
  <w:num w:numId="9">
    <w:abstractNumId w:val="50"/>
  </w:num>
  <w:num w:numId="10">
    <w:abstractNumId w:val="27"/>
  </w:num>
  <w:num w:numId="11">
    <w:abstractNumId w:val="37"/>
  </w:num>
  <w:num w:numId="12">
    <w:abstractNumId w:val="52"/>
  </w:num>
  <w:num w:numId="13">
    <w:abstractNumId w:val="59"/>
  </w:num>
  <w:num w:numId="14">
    <w:abstractNumId w:val="16"/>
  </w:num>
  <w:num w:numId="15">
    <w:abstractNumId w:val="60"/>
  </w:num>
  <w:num w:numId="16">
    <w:abstractNumId w:val="53"/>
  </w:num>
  <w:num w:numId="17">
    <w:abstractNumId w:val="46"/>
  </w:num>
  <w:num w:numId="18">
    <w:abstractNumId w:val="55"/>
  </w:num>
  <w:num w:numId="19">
    <w:abstractNumId w:val="33"/>
  </w:num>
  <w:num w:numId="20">
    <w:abstractNumId w:val="21"/>
  </w:num>
  <w:num w:numId="21">
    <w:abstractNumId w:val="47"/>
  </w:num>
  <w:num w:numId="22">
    <w:abstractNumId w:val="49"/>
  </w:num>
  <w:num w:numId="23">
    <w:abstractNumId w:val="36"/>
  </w:num>
  <w:num w:numId="24">
    <w:abstractNumId w:val="45"/>
  </w:num>
  <w:num w:numId="25">
    <w:abstractNumId w:val="54"/>
  </w:num>
  <w:num w:numId="26">
    <w:abstractNumId w:val="25"/>
  </w:num>
  <w:num w:numId="27">
    <w:abstractNumId w:val="41"/>
  </w:num>
  <w:num w:numId="28">
    <w:abstractNumId w:val="56"/>
  </w:num>
  <w:num w:numId="29">
    <w:abstractNumId w:val="14"/>
  </w:num>
  <w:num w:numId="30">
    <w:abstractNumId w:val="29"/>
  </w:num>
  <w:num w:numId="31">
    <w:abstractNumId w:val="42"/>
  </w:num>
  <w:num w:numId="32">
    <w:abstractNumId w:val="22"/>
  </w:num>
  <w:num w:numId="33">
    <w:abstractNumId w:val="20"/>
  </w:num>
  <w:num w:numId="34">
    <w:abstractNumId w:val="30"/>
  </w:num>
  <w:num w:numId="35">
    <w:abstractNumId w:val="18"/>
  </w:num>
  <w:num w:numId="36">
    <w:abstractNumId w:val="19"/>
  </w:num>
  <w:num w:numId="37">
    <w:abstractNumId w:val="23"/>
  </w:num>
  <w:num w:numId="38">
    <w:abstractNumId w:val="31"/>
  </w:num>
  <w:num w:numId="39">
    <w:abstractNumId w:val="24"/>
  </w:num>
  <w:num w:numId="40">
    <w:abstractNumId w:val="35"/>
  </w:num>
  <w:num w:numId="41">
    <w:abstractNumId w:val="34"/>
  </w:num>
  <w:num w:numId="42">
    <w:abstractNumId w:val="38"/>
  </w:num>
  <w:num w:numId="43">
    <w:abstractNumId w:val="57"/>
  </w:num>
  <w:num w:numId="44">
    <w:abstractNumId w:val="28"/>
  </w:num>
  <w:num w:numId="45">
    <w:abstractNumId w:val="51"/>
  </w:num>
  <w:num w:numId="46">
    <w:abstractNumId w:val="17"/>
  </w:num>
  <w:num w:numId="47">
    <w:abstractNumId w:val="4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41" style="mso-position-horizontal:center;mso-position-horizontal-relative:margin;mso-position-vertical:center;mso-position-vertical-relative:margin;v-text-anchor:middle" fillcolor="white" stroke="f">
      <v:fill color="white"/>
      <v:stroke weight=".5pt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5A4"/>
    <w:rsid w:val="0000026E"/>
    <w:rsid w:val="00000773"/>
    <w:rsid w:val="00000893"/>
    <w:rsid w:val="00000F97"/>
    <w:rsid w:val="00001ACC"/>
    <w:rsid w:val="00001F2C"/>
    <w:rsid w:val="00001FCB"/>
    <w:rsid w:val="00002055"/>
    <w:rsid w:val="000020D7"/>
    <w:rsid w:val="00002346"/>
    <w:rsid w:val="00002353"/>
    <w:rsid w:val="00002D91"/>
    <w:rsid w:val="00002EF5"/>
    <w:rsid w:val="00003615"/>
    <w:rsid w:val="000037F4"/>
    <w:rsid w:val="00003958"/>
    <w:rsid w:val="000039E3"/>
    <w:rsid w:val="00003A05"/>
    <w:rsid w:val="00003CB7"/>
    <w:rsid w:val="00003D30"/>
    <w:rsid w:val="00003EBB"/>
    <w:rsid w:val="00004598"/>
    <w:rsid w:val="0000461E"/>
    <w:rsid w:val="0000474B"/>
    <w:rsid w:val="00004BAA"/>
    <w:rsid w:val="00004D65"/>
    <w:rsid w:val="00004F94"/>
    <w:rsid w:val="000050AF"/>
    <w:rsid w:val="0000532F"/>
    <w:rsid w:val="00005611"/>
    <w:rsid w:val="0000573D"/>
    <w:rsid w:val="00005748"/>
    <w:rsid w:val="000057CA"/>
    <w:rsid w:val="00005959"/>
    <w:rsid w:val="000059E7"/>
    <w:rsid w:val="00005A2B"/>
    <w:rsid w:val="000064A6"/>
    <w:rsid w:val="000066B5"/>
    <w:rsid w:val="00006A48"/>
    <w:rsid w:val="00006A97"/>
    <w:rsid w:val="00006D20"/>
    <w:rsid w:val="00006F6A"/>
    <w:rsid w:val="00006F95"/>
    <w:rsid w:val="00007086"/>
    <w:rsid w:val="000072D5"/>
    <w:rsid w:val="000076EB"/>
    <w:rsid w:val="00007921"/>
    <w:rsid w:val="00007D39"/>
    <w:rsid w:val="00007E9B"/>
    <w:rsid w:val="00007F88"/>
    <w:rsid w:val="000100A5"/>
    <w:rsid w:val="00010323"/>
    <w:rsid w:val="0001043B"/>
    <w:rsid w:val="0001087B"/>
    <w:rsid w:val="00010B49"/>
    <w:rsid w:val="00011130"/>
    <w:rsid w:val="000114F8"/>
    <w:rsid w:val="000115A4"/>
    <w:rsid w:val="000115B4"/>
    <w:rsid w:val="0001164F"/>
    <w:rsid w:val="00011A53"/>
    <w:rsid w:val="00011ADA"/>
    <w:rsid w:val="00011F71"/>
    <w:rsid w:val="000122EF"/>
    <w:rsid w:val="00012493"/>
    <w:rsid w:val="00012846"/>
    <w:rsid w:val="000129D4"/>
    <w:rsid w:val="00012F88"/>
    <w:rsid w:val="00013370"/>
    <w:rsid w:val="000134C4"/>
    <w:rsid w:val="00013519"/>
    <w:rsid w:val="000135C8"/>
    <w:rsid w:val="00013C83"/>
    <w:rsid w:val="00013CD3"/>
    <w:rsid w:val="000141BE"/>
    <w:rsid w:val="000144BC"/>
    <w:rsid w:val="000145D4"/>
    <w:rsid w:val="000148A8"/>
    <w:rsid w:val="000149F9"/>
    <w:rsid w:val="00014A5C"/>
    <w:rsid w:val="00015B73"/>
    <w:rsid w:val="00015BF7"/>
    <w:rsid w:val="000161FF"/>
    <w:rsid w:val="0001622F"/>
    <w:rsid w:val="000162BC"/>
    <w:rsid w:val="00016853"/>
    <w:rsid w:val="00016868"/>
    <w:rsid w:val="000169D4"/>
    <w:rsid w:val="00016C42"/>
    <w:rsid w:val="00016CED"/>
    <w:rsid w:val="00016D4B"/>
    <w:rsid w:val="00016DA3"/>
    <w:rsid w:val="000170E7"/>
    <w:rsid w:val="00017116"/>
    <w:rsid w:val="000171AD"/>
    <w:rsid w:val="000172F3"/>
    <w:rsid w:val="0001756B"/>
    <w:rsid w:val="000178D9"/>
    <w:rsid w:val="000179FB"/>
    <w:rsid w:val="00017CF5"/>
    <w:rsid w:val="00017F0F"/>
    <w:rsid w:val="00017F48"/>
    <w:rsid w:val="00020394"/>
    <w:rsid w:val="0002041B"/>
    <w:rsid w:val="00020580"/>
    <w:rsid w:val="0002085A"/>
    <w:rsid w:val="00020A08"/>
    <w:rsid w:val="00020FE7"/>
    <w:rsid w:val="00021349"/>
    <w:rsid w:val="000214DD"/>
    <w:rsid w:val="000217F6"/>
    <w:rsid w:val="00021AA0"/>
    <w:rsid w:val="00021E1B"/>
    <w:rsid w:val="000228B4"/>
    <w:rsid w:val="0002294A"/>
    <w:rsid w:val="00022C54"/>
    <w:rsid w:val="00022D08"/>
    <w:rsid w:val="00022FDC"/>
    <w:rsid w:val="00023077"/>
    <w:rsid w:val="00023172"/>
    <w:rsid w:val="000232AF"/>
    <w:rsid w:val="00023317"/>
    <w:rsid w:val="00023342"/>
    <w:rsid w:val="000238DE"/>
    <w:rsid w:val="00023CD8"/>
    <w:rsid w:val="000245A8"/>
    <w:rsid w:val="000248A4"/>
    <w:rsid w:val="00024BCD"/>
    <w:rsid w:val="00025159"/>
    <w:rsid w:val="0002521F"/>
    <w:rsid w:val="0002523E"/>
    <w:rsid w:val="00025B27"/>
    <w:rsid w:val="00027288"/>
    <w:rsid w:val="000274E3"/>
    <w:rsid w:val="000277A8"/>
    <w:rsid w:val="000277AB"/>
    <w:rsid w:val="000277F2"/>
    <w:rsid w:val="00027E1E"/>
    <w:rsid w:val="00027EDA"/>
    <w:rsid w:val="000300A1"/>
    <w:rsid w:val="00030126"/>
    <w:rsid w:val="000302F2"/>
    <w:rsid w:val="000307BD"/>
    <w:rsid w:val="00030995"/>
    <w:rsid w:val="00030BEA"/>
    <w:rsid w:val="00031412"/>
    <w:rsid w:val="00031565"/>
    <w:rsid w:val="00031804"/>
    <w:rsid w:val="0003197C"/>
    <w:rsid w:val="00031A20"/>
    <w:rsid w:val="00031B52"/>
    <w:rsid w:val="00031C26"/>
    <w:rsid w:val="00031E26"/>
    <w:rsid w:val="00031E90"/>
    <w:rsid w:val="0003201B"/>
    <w:rsid w:val="000323FA"/>
    <w:rsid w:val="00032893"/>
    <w:rsid w:val="00032F69"/>
    <w:rsid w:val="00033106"/>
    <w:rsid w:val="00033122"/>
    <w:rsid w:val="0003349E"/>
    <w:rsid w:val="000334B6"/>
    <w:rsid w:val="000336FC"/>
    <w:rsid w:val="00033B5C"/>
    <w:rsid w:val="00033DE6"/>
    <w:rsid w:val="00033EE6"/>
    <w:rsid w:val="000340D6"/>
    <w:rsid w:val="00034E13"/>
    <w:rsid w:val="00034EBC"/>
    <w:rsid w:val="00035007"/>
    <w:rsid w:val="000352F0"/>
    <w:rsid w:val="0003548E"/>
    <w:rsid w:val="0003556B"/>
    <w:rsid w:val="000355BD"/>
    <w:rsid w:val="000356DE"/>
    <w:rsid w:val="00035D12"/>
    <w:rsid w:val="00036014"/>
    <w:rsid w:val="00036081"/>
    <w:rsid w:val="000360EB"/>
    <w:rsid w:val="000361AF"/>
    <w:rsid w:val="000362D9"/>
    <w:rsid w:val="000364E3"/>
    <w:rsid w:val="00036BEC"/>
    <w:rsid w:val="00036D7E"/>
    <w:rsid w:val="00037295"/>
    <w:rsid w:val="00037595"/>
    <w:rsid w:val="00037676"/>
    <w:rsid w:val="000377EA"/>
    <w:rsid w:val="00037AA3"/>
    <w:rsid w:val="00040D53"/>
    <w:rsid w:val="00040F89"/>
    <w:rsid w:val="00041389"/>
    <w:rsid w:val="0004148B"/>
    <w:rsid w:val="000416C1"/>
    <w:rsid w:val="00041771"/>
    <w:rsid w:val="00041C09"/>
    <w:rsid w:val="00041C56"/>
    <w:rsid w:val="00041DD5"/>
    <w:rsid w:val="00041FF6"/>
    <w:rsid w:val="000421B5"/>
    <w:rsid w:val="00042274"/>
    <w:rsid w:val="00042599"/>
    <w:rsid w:val="00042611"/>
    <w:rsid w:val="000429E2"/>
    <w:rsid w:val="000429F1"/>
    <w:rsid w:val="00042A44"/>
    <w:rsid w:val="00042AC4"/>
    <w:rsid w:val="00042C96"/>
    <w:rsid w:val="00042D0A"/>
    <w:rsid w:val="00042D7C"/>
    <w:rsid w:val="00042E48"/>
    <w:rsid w:val="00042E4F"/>
    <w:rsid w:val="00043639"/>
    <w:rsid w:val="0004368D"/>
    <w:rsid w:val="00043844"/>
    <w:rsid w:val="000438F7"/>
    <w:rsid w:val="00043CAE"/>
    <w:rsid w:val="00043CBF"/>
    <w:rsid w:val="00043D88"/>
    <w:rsid w:val="00044229"/>
    <w:rsid w:val="000442C4"/>
    <w:rsid w:val="0004430F"/>
    <w:rsid w:val="0004443B"/>
    <w:rsid w:val="000447C8"/>
    <w:rsid w:val="00044983"/>
    <w:rsid w:val="000449AB"/>
    <w:rsid w:val="000449C0"/>
    <w:rsid w:val="00044D24"/>
    <w:rsid w:val="00044D38"/>
    <w:rsid w:val="00044E9A"/>
    <w:rsid w:val="000452AF"/>
    <w:rsid w:val="00045E32"/>
    <w:rsid w:val="00046160"/>
    <w:rsid w:val="00046492"/>
    <w:rsid w:val="0004683C"/>
    <w:rsid w:val="000469F4"/>
    <w:rsid w:val="00046D2D"/>
    <w:rsid w:val="00046D4B"/>
    <w:rsid w:val="00046DFC"/>
    <w:rsid w:val="00046FAA"/>
    <w:rsid w:val="00046FEA"/>
    <w:rsid w:val="00047081"/>
    <w:rsid w:val="000470EF"/>
    <w:rsid w:val="000475D7"/>
    <w:rsid w:val="0004777B"/>
    <w:rsid w:val="00047837"/>
    <w:rsid w:val="00047B76"/>
    <w:rsid w:val="00047CEB"/>
    <w:rsid w:val="00047E42"/>
    <w:rsid w:val="00047FC4"/>
    <w:rsid w:val="0005011D"/>
    <w:rsid w:val="000503B5"/>
    <w:rsid w:val="000504BC"/>
    <w:rsid w:val="000504C8"/>
    <w:rsid w:val="000505A8"/>
    <w:rsid w:val="000508B3"/>
    <w:rsid w:val="00050B0D"/>
    <w:rsid w:val="00050E76"/>
    <w:rsid w:val="00050EEB"/>
    <w:rsid w:val="00050F06"/>
    <w:rsid w:val="0005122A"/>
    <w:rsid w:val="0005174D"/>
    <w:rsid w:val="00051899"/>
    <w:rsid w:val="00051D07"/>
    <w:rsid w:val="00051D3F"/>
    <w:rsid w:val="00051EEE"/>
    <w:rsid w:val="00051F57"/>
    <w:rsid w:val="0005220E"/>
    <w:rsid w:val="000523AF"/>
    <w:rsid w:val="000524FB"/>
    <w:rsid w:val="00052EC4"/>
    <w:rsid w:val="00052F1B"/>
    <w:rsid w:val="00053014"/>
    <w:rsid w:val="000535EE"/>
    <w:rsid w:val="000536CA"/>
    <w:rsid w:val="00053740"/>
    <w:rsid w:val="000538B5"/>
    <w:rsid w:val="00053D34"/>
    <w:rsid w:val="00053E01"/>
    <w:rsid w:val="00053E18"/>
    <w:rsid w:val="00053EF3"/>
    <w:rsid w:val="000540DE"/>
    <w:rsid w:val="00054970"/>
    <w:rsid w:val="00054B84"/>
    <w:rsid w:val="00054CE4"/>
    <w:rsid w:val="0005501E"/>
    <w:rsid w:val="00055213"/>
    <w:rsid w:val="0005545B"/>
    <w:rsid w:val="000554AD"/>
    <w:rsid w:val="000556AD"/>
    <w:rsid w:val="000557B4"/>
    <w:rsid w:val="0005597C"/>
    <w:rsid w:val="00055B7C"/>
    <w:rsid w:val="00055C25"/>
    <w:rsid w:val="00055C64"/>
    <w:rsid w:val="00055C72"/>
    <w:rsid w:val="0005616E"/>
    <w:rsid w:val="000561B4"/>
    <w:rsid w:val="000563CB"/>
    <w:rsid w:val="0005663B"/>
    <w:rsid w:val="00056674"/>
    <w:rsid w:val="000569A9"/>
    <w:rsid w:val="00056BA1"/>
    <w:rsid w:val="00056F80"/>
    <w:rsid w:val="00057237"/>
    <w:rsid w:val="000575D9"/>
    <w:rsid w:val="0005790D"/>
    <w:rsid w:val="00057CD1"/>
    <w:rsid w:val="000600F9"/>
    <w:rsid w:val="000608FB"/>
    <w:rsid w:val="000609A4"/>
    <w:rsid w:val="00060B7F"/>
    <w:rsid w:val="0006110E"/>
    <w:rsid w:val="00061197"/>
    <w:rsid w:val="00061350"/>
    <w:rsid w:val="00061561"/>
    <w:rsid w:val="000617BB"/>
    <w:rsid w:val="0006186F"/>
    <w:rsid w:val="00061B93"/>
    <w:rsid w:val="00061D50"/>
    <w:rsid w:val="00061DA3"/>
    <w:rsid w:val="00061E28"/>
    <w:rsid w:val="000623B9"/>
    <w:rsid w:val="000624DC"/>
    <w:rsid w:val="00062583"/>
    <w:rsid w:val="00062732"/>
    <w:rsid w:val="00062C21"/>
    <w:rsid w:val="00062D57"/>
    <w:rsid w:val="00062E90"/>
    <w:rsid w:val="00063186"/>
    <w:rsid w:val="000631BF"/>
    <w:rsid w:val="000632A6"/>
    <w:rsid w:val="00063422"/>
    <w:rsid w:val="0006347C"/>
    <w:rsid w:val="000635B0"/>
    <w:rsid w:val="000636FD"/>
    <w:rsid w:val="00063EE1"/>
    <w:rsid w:val="00063FC5"/>
    <w:rsid w:val="000643A1"/>
    <w:rsid w:val="000643AD"/>
    <w:rsid w:val="00064A16"/>
    <w:rsid w:val="00064B75"/>
    <w:rsid w:val="00064DEA"/>
    <w:rsid w:val="000650AF"/>
    <w:rsid w:val="00065B0B"/>
    <w:rsid w:val="00065E62"/>
    <w:rsid w:val="000660A6"/>
    <w:rsid w:val="000661DE"/>
    <w:rsid w:val="000662D6"/>
    <w:rsid w:val="000663EC"/>
    <w:rsid w:val="00066795"/>
    <w:rsid w:val="0006690F"/>
    <w:rsid w:val="000669B0"/>
    <w:rsid w:val="000669FF"/>
    <w:rsid w:val="00067292"/>
    <w:rsid w:val="000677D3"/>
    <w:rsid w:val="0006781F"/>
    <w:rsid w:val="00067B16"/>
    <w:rsid w:val="00067CBC"/>
    <w:rsid w:val="00070527"/>
    <w:rsid w:val="0007068A"/>
    <w:rsid w:val="00070DC8"/>
    <w:rsid w:val="000710C7"/>
    <w:rsid w:val="00071104"/>
    <w:rsid w:val="00071258"/>
    <w:rsid w:val="00071339"/>
    <w:rsid w:val="00071429"/>
    <w:rsid w:val="000714FB"/>
    <w:rsid w:val="000715BC"/>
    <w:rsid w:val="0007184E"/>
    <w:rsid w:val="00071AB1"/>
    <w:rsid w:val="00071C14"/>
    <w:rsid w:val="00071DE6"/>
    <w:rsid w:val="000722F8"/>
    <w:rsid w:val="00072447"/>
    <w:rsid w:val="00072897"/>
    <w:rsid w:val="00072C63"/>
    <w:rsid w:val="00073035"/>
    <w:rsid w:val="00073239"/>
    <w:rsid w:val="000733DB"/>
    <w:rsid w:val="00073490"/>
    <w:rsid w:val="00073510"/>
    <w:rsid w:val="00073A89"/>
    <w:rsid w:val="00073E1B"/>
    <w:rsid w:val="00074570"/>
    <w:rsid w:val="000745AF"/>
    <w:rsid w:val="000746F3"/>
    <w:rsid w:val="0007481D"/>
    <w:rsid w:val="000749EA"/>
    <w:rsid w:val="00075C46"/>
    <w:rsid w:val="00075FFF"/>
    <w:rsid w:val="00076094"/>
    <w:rsid w:val="000760E7"/>
    <w:rsid w:val="000760E9"/>
    <w:rsid w:val="00076A1A"/>
    <w:rsid w:val="00076B7D"/>
    <w:rsid w:val="000770A0"/>
    <w:rsid w:val="000776A2"/>
    <w:rsid w:val="00077B2F"/>
    <w:rsid w:val="00077D9E"/>
    <w:rsid w:val="00080621"/>
    <w:rsid w:val="00080A78"/>
    <w:rsid w:val="00080AEB"/>
    <w:rsid w:val="00081040"/>
    <w:rsid w:val="0008187A"/>
    <w:rsid w:val="00081AB8"/>
    <w:rsid w:val="00081C1A"/>
    <w:rsid w:val="000821BE"/>
    <w:rsid w:val="0008240F"/>
    <w:rsid w:val="00082609"/>
    <w:rsid w:val="00082700"/>
    <w:rsid w:val="000832B9"/>
    <w:rsid w:val="00083503"/>
    <w:rsid w:val="00084B39"/>
    <w:rsid w:val="00084C2B"/>
    <w:rsid w:val="00084C32"/>
    <w:rsid w:val="00085214"/>
    <w:rsid w:val="0008539B"/>
    <w:rsid w:val="000856CA"/>
    <w:rsid w:val="00085940"/>
    <w:rsid w:val="00085B80"/>
    <w:rsid w:val="00085C7A"/>
    <w:rsid w:val="0008617B"/>
    <w:rsid w:val="00086234"/>
    <w:rsid w:val="000863E7"/>
    <w:rsid w:val="0008655E"/>
    <w:rsid w:val="000867BB"/>
    <w:rsid w:val="00086BB2"/>
    <w:rsid w:val="00087337"/>
    <w:rsid w:val="00087A7A"/>
    <w:rsid w:val="00087B08"/>
    <w:rsid w:val="00087BBB"/>
    <w:rsid w:val="00090096"/>
    <w:rsid w:val="000900AB"/>
    <w:rsid w:val="00090B6A"/>
    <w:rsid w:val="00090CE5"/>
    <w:rsid w:val="00090EB0"/>
    <w:rsid w:val="0009105C"/>
    <w:rsid w:val="000913A9"/>
    <w:rsid w:val="0009174C"/>
    <w:rsid w:val="0009189A"/>
    <w:rsid w:val="00091A03"/>
    <w:rsid w:val="00091F0A"/>
    <w:rsid w:val="0009208F"/>
    <w:rsid w:val="000920A5"/>
    <w:rsid w:val="000929CB"/>
    <w:rsid w:val="00092A08"/>
    <w:rsid w:val="000930B4"/>
    <w:rsid w:val="000931FC"/>
    <w:rsid w:val="0009369D"/>
    <w:rsid w:val="00093A01"/>
    <w:rsid w:val="00093B00"/>
    <w:rsid w:val="00093B6A"/>
    <w:rsid w:val="00094026"/>
    <w:rsid w:val="00094044"/>
    <w:rsid w:val="00094244"/>
    <w:rsid w:val="0009426C"/>
    <w:rsid w:val="000942BC"/>
    <w:rsid w:val="00094576"/>
    <w:rsid w:val="00094A90"/>
    <w:rsid w:val="00094AE1"/>
    <w:rsid w:val="00094B84"/>
    <w:rsid w:val="00095466"/>
    <w:rsid w:val="00095C05"/>
    <w:rsid w:val="00095DDA"/>
    <w:rsid w:val="00095E01"/>
    <w:rsid w:val="000960E7"/>
    <w:rsid w:val="00096201"/>
    <w:rsid w:val="000966A7"/>
    <w:rsid w:val="0009722D"/>
    <w:rsid w:val="00097828"/>
    <w:rsid w:val="00097832"/>
    <w:rsid w:val="00097D4D"/>
    <w:rsid w:val="000A0495"/>
    <w:rsid w:val="000A052D"/>
    <w:rsid w:val="000A057A"/>
    <w:rsid w:val="000A0C53"/>
    <w:rsid w:val="000A0E2E"/>
    <w:rsid w:val="000A1054"/>
    <w:rsid w:val="000A1088"/>
    <w:rsid w:val="000A13E4"/>
    <w:rsid w:val="000A1D57"/>
    <w:rsid w:val="000A1F0A"/>
    <w:rsid w:val="000A224D"/>
    <w:rsid w:val="000A2716"/>
    <w:rsid w:val="000A291F"/>
    <w:rsid w:val="000A2992"/>
    <w:rsid w:val="000A2B08"/>
    <w:rsid w:val="000A2BF8"/>
    <w:rsid w:val="000A2E63"/>
    <w:rsid w:val="000A2F60"/>
    <w:rsid w:val="000A308A"/>
    <w:rsid w:val="000A33CB"/>
    <w:rsid w:val="000A3486"/>
    <w:rsid w:val="000A353A"/>
    <w:rsid w:val="000A3A4B"/>
    <w:rsid w:val="000A3EFC"/>
    <w:rsid w:val="000A4011"/>
    <w:rsid w:val="000A492F"/>
    <w:rsid w:val="000A4A5F"/>
    <w:rsid w:val="000A4C64"/>
    <w:rsid w:val="000A4E2F"/>
    <w:rsid w:val="000A51B1"/>
    <w:rsid w:val="000A553F"/>
    <w:rsid w:val="000A5612"/>
    <w:rsid w:val="000A58D8"/>
    <w:rsid w:val="000A5903"/>
    <w:rsid w:val="000A5A22"/>
    <w:rsid w:val="000A5D7C"/>
    <w:rsid w:val="000A5E5B"/>
    <w:rsid w:val="000A656F"/>
    <w:rsid w:val="000A65C9"/>
    <w:rsid w:val="000A6600"/>
    <w:rsid w:val="000A675A"/>
    <w:rsid w:val="000A683B"/>
    <w:rsid w:val="000A6D4E"/>
    <w:rsid w:val="000A6D83"/>
    <w:rsid w:val="000A6FE4"/>
    <w:rsid w:val="000A7060"/>
    <w:rsid w:val="000A707F"/>
    <w:rsid w:val="000A7132"/>
    <w:rsid w:val="000A7311"/>
    <w:rsid w:val="000A747A"/>
    <w:rsid w:val="000A7988"/>
    <w:rsid w:val="000A7B1A"/>
    <w:rsid w:val="000A7BE7"/>
    <w:rsid w:val="000A7F38"/>
    <w:rsid w:val="000B0234"/>
    <w:rsid w:val="000B0393"/>
    <w:rsid w:val="000B061B"/>
    <w:rsid w:val="000B06A6"/>
    <w:rsid w:val="000B0B91"/>
    <w:rsid w:val="000B0DE4"/>
    <w:rsid w:val="000B0EE4"/>
    <w:rsid w:val="000B141B"/>
    <w:rsid w:val="000B144B"/>
    <w:rsid w:val="000B1585"/>
    <w:rsid w:val="000B16A6"/>
    <w:rsid w:val="000B177A"/>
    <w:rsid w:val="000B177B"/>
    <w:rsid w:val="000B1948"/>
    <w:rsid w:val="000B1949"/>
    <w:rsid w:val="000B19BA"/>
    <w:rsid w:val="000B1AEF"/>
    <w:rsid w:val="000B1FDC"/>
    <w:rsid w:val="000B2844"/>
    <w:rsid w:val="000B285F"/>
    <w:rsid w:val="000B28D2"/>
    <w:rsid w:val="000B28E2"/>
    <w:rsid w:val="000B2B43"/>
    <w:rsid w:val="000B2C10"/>
    <w:rsid w:val="000B311A"/>
    <w:rsid w:val="000B31C3"/>
    <w:rsid w:val="000B330B"/>
    <w:rsid w:val="000B34E4"/>
    <w:rsid w:val="000B36F7"/>
    <w:rsid w:val="000B3815"/>
    <w:rsid w:val="000B397C"/>
    <w:rsid w:val="000B39D7"/>
    <w:rsid w:val="000B3E31"/>
    <w:rsid w:val="000B3E53"/>
    <w:rsid w:val="000B42F9"/>
    <w:rsid w:val="000B439C"/>
    <w:rsid w:val="000B43C0"/>
    <w:rsid w:val="000B4D61"/>
    <w:rsid w:val="000B5153"/>
    <w:rsid w:val="000B5245"/>
    <w:rsid w:val="000B53B5"/>
    <w:rsid w:val="000B54D2"/>
    <w:rsid w:val="000B54E9"/>
    <w:rsid w:val="000B566E"/>
    <w:rsid w:val="000B57F3"/>
    <w:rsid w:val="000B58F0"/>
    <w:rsid w:val="000B593E"/>
    <w:rsid w:val="000B5A71"/>
    <w:rsid w:val="000B5B7D"/>
    <w:rsid w:val="000B5DAC"/>
    <w:rsid w:val="000B619C"/>
    <w:rsid w:val="000B6406"/>
    <w:rsid w:val="000B6516"/>
    <w:rsid w:val="000B689D"/>
    <w:rsid w:val="000B6947"/>
    <w:rsid w:val="000B6BBA"/>
    <w:rsid w:val="000B6FB0"/>
    <w:rsid w:val="000B6FC3"/>
    <w:rsid w:val="000B6FED"/>
    <w:rsid w:val="000B7678"/>
    <w:rsid w:val="000B7723"/>
    <w:rsid w:val="000B7F28"/>
    <w:rsid w:val="000C0163"/>
    <w:rsid w:val="000C03D5"/>
    <w:rsid w:val="000C076F"/>
    <w:rsid w:val="000C093F"/>
    <w:rsid w:val="000C0B78"/>
    <w:rsid w:val="000C122C"/>
    <w:rsid w:val="000C1350"/>
    <w:rsid w:val="000C1B7B"/>
    <w:rsid w:val="000C1C4E"/>
    <w:rsid w:val="000C1FAB"/>
    <w:rsid w:val="000C2035"/>
    <w:rsid w:val="000C2278"/>
    <w:rsid w:val="000C25AD"/>
    <w:rsid w:val="000C285D"/>
    <w:rsid w:val="000C331A"/>
    <w:rsid w:val="000C338A"/>
    <w:rsid w:val="000C35EC"/>
    <w:rsid w:val="000C3658"/>
    <w:rsid w:val="000C3D19"/>
    <w:rsid w:val="000C440D"/>
    <w:rsid w:val="000C46B4"/>
    <w:rsid w:val="000C4778"/>
    <w:rsid w:val="000C4C97"/>
    <w:rsid w:val="000C4FEF"/>
    <w:rsid w:val="000C5034"/>
    <w:rsid w:val="000C50D3"/>
    <w:rsid w:val="000C50FA"/>
    <w:rsid w:val="000C5152"/>
    <w:rsid w:val="000C526E"/>
    <w:rsid w:val="000C5276"/>
    <w:rsid w:val="000C530B"/>
    <w:rsid w:val="000C5349"/>
    <w:rsid w:val="000C54B0"/>
    <w:rsid w:val="000C59D9"/>
    <w:rsid w:val="000C5AD0"/>
    <w:rsid w:val="000C5C88"/>
    <w:rsid w:val="000C5E92"/>
    <w:rsid w:val="000C6118"/>
    <w:rsid w:val="000C6221"/>
    <w:rsid w:val="000C6285"/>
    <w:rsid w:val="000C6316"/>
    <w:rsid w:val="000C6394"/>
    <w:rsid w:val="000C65E4"/>
    <w:rsid w:val="000C6665"/>
    <w:rsid w:val="000C6861"/>
    <w:rsid w:val="000C6A22"/>
    <w:rsid w:val="000C6B20"/>
    <w:rsid w:val="000C6C91"/>
    <w:rsid w:val="000C6D06"/>
    <w:rsid w:val="000C706B"/>
    <w:rsid w:val="000C72CC"/>
    <w:rsid w:val="000C72EE"/>
    <w:rsid w:val="000C7301"/>
    <w:rsid w:val="000C76A8"/>
    <w:rsid w:val="000C7AD6"/>
    <w:rsid w:val="000C7B24"/>
    <w:rsid w:val="000C7EB2"/>
    <w:rsid w:val="000D00AC"/>
    <w:rsid w:val="000D0B58"/>
    <w:rsid w:val="000D0C69"/>
    <w:rsid w:val="000D0E42"/>
    <w:rsid w:val="000D1189"/>
    <w:rsid w:val="000D118F"/>
    <w:rsid w:val="000D13E4"/>
    <w:rsid w:val="000D14B5"/>
    <w:rsid w:val="000D156D"/>
    <w:rsid w:val="000D15A9"/>
    <w:rsid w:val="000D15D7"/>
    <w:rsid w:val="000D16C1"/>
    <w:rsid w:val="000D2137"/>
    <w:rsid w:val="000D2493"/>
    <w:rsid w:val="000D2528"/>
    <w:rsid w:val="000D2553"/>
    <w:rsid w:val="000D25DC"/>
    <w:rsid w:val="000D2611"/>
    <w:rsid w:val="000D26FA"/>
    <w:rsid w:val="000D28E6"/>
    <w:rsid w:val="000D2A35"/>
    <w:rsid w:val="000D33C1"/>
    <w:rsid w:val="000D36D5"/>
    <w:rsid w:val="000D39C2"/>
    <w:rsid w:val="000D3A33"/>
    <w:rsid w:val="000D3AC4"/>
    <w:rsid w:val="000D3D04"/>
    <w:rsid w:val="000D3F5A"/>
    <w:rsid w:val="000D4328"/>
    <w:rsid w:val="000D4488"/>
    <w:rsid w:val="000D4516"/>
    <w:rsid w:val="000D4918"/>
    <w:rsid w:val="000D4C7B"/>
    <w:rsid w:val="000D4FB4"/>
    <w:rsid w:val="000D501A"/>
    <w:rsid w:val="000D5155"/>
    <w:rsid w:val="000D5330"/>
    <w:rsid w:val="000D5332"/>
    <w:rsid w:val="000D5840"/>
    <w:rsid w:val="000D5DA9"/>
    <w:rsid w:val="000D5DCD"/>
    <w:rsid w:val="000D5E5D"/>
    <w:rsid w:val="000D5E8A"/>
    <w:rsid w:val="000D5F9B"/>
    <w:rsid w:val="000D642F"/>
    <w:rsid w:val="000D6481"/>
    <w:rsid w:val="000D69CC"/>
    <w:rsid w:val="000D6B25"/>
    <w:rsid w:val="000D6BCF"/>
    <w:rsid w:val="000D6C8F"/>
    <w:rsid w:val="000D71F7"/>
    <w:rsid w:val="000D7254"/>
    <w:rsid w:val="000D74DC"/>
    <w:rsid w:val="000D7857"/>
    <w:rsid w:val="000D792D"/>
    <w:rsid w:val="000D7C81"/>
    <w:rsid w:val="000D7E2C"/>
    <w:rsid w:val="000E00E7"/>
    <w:rsid w:val="000E0102"/>
    <w:rsid w:val="000E029D"/>
    <w:rsid w:val="000E033C"/>
    <w:rsid w:val="000E03B6"/>
    <w:rsid w:val="000E04F0"/>
    <w:rsid w:val="000E06B6"/>
    <w:rsid w:val="000E0945"/>
    <w:rsid w:val="000E0C35"/>
    <w:rsid w:val="000E1078"/>
    <w:rsid w:val="000E1287"/>
    <w:rsid w:val="000E1326"/>
    <w:rsid w:val="000E15BC"/>
    <w:rsid w:val="000E1DBF"/>
    <w:rsid w:val="000E1E52"/>
    <w:rsid w:val="000E2001"/>
    <w:rsid w:val="000E20EB"/>
    <w:rsid w:val="000E24DB"/>
    <w:rsid w:val="000E24F5"/>
    <w:rsid w:val="000E28D1"/>
    <w:rsid w:val="000E2AA9"/>
    <w:rsid w:val="000E2C31"/>
    <w:rsid w:val="000E2CF7"/>
    <w:rsid w:val="000E2F59"/>
    <w:rsid w:val="000E3027"/>
    <w:rsid w:val="000E30C3"/>
    <w:rsid w:val="000E31D6"/>
    <w:rsid w:val="000E32A3"/>
    <w:rsid w:val="000E3490"/>
    <w:rsid w:val="000E34E8"/>
    <w:rsid w:val="000E394C"/>
    <w:rsid w:val="000E39B6"/>
    <w:rsid w:val="000E4017"/>
    <w:rsid w:val="000E4042"/>
    <w:rsid w:val="000E4164"/>
    <w:rsid w:val="000E4228"/>
    <w:rsid w:val="000E4231"/>
    <w:rsid w:val="000E443F"/>
    <w:rsid w:val="000E4621"/>
    <w:rsid w:val="000E4624"/>
    <w:rsid w:val="000E4A0A"/>
    <w:rsid w:val="000E4AE9"/>
    <w:rsid w:val="000E4DC3"/>
    <w:rsid w:val="000E50DA"/>
    <w:rsid w:val="000E537C"/>
    <w:rsid w:val="000E56E6"/>
    <w:rsid w:val="000E58A1"/>
    <w:rsid w:val="000E592A"/>
    <w:rsid w:val="000E5AC5"/>
    <w:rsid w:val="000E5C30"/>
    <w:rsid w:val="000E5DF3"/>
    <w:rsid w:val="000E670D"/>
    <w:rsid w:val="000E6C16"/>
    <w:rsid w:val="000E6CD2"/>
    <w:rsid w:val="000E70DA"/>
    <w:rsid w:val="000E7282"/>
    <w:rsid w:val="000E783B"/>
    <w:rsid w:val="000E7AEF"/>
    <w:rsid w:val="000E7C68"/>
    <w:rsid w:val="000E7EE9"/>
    <w:rsid w:val="000F01EC"/>
    <w:rsid w:val="000F02F9"/>
    <w:rsid w:val="000F032D"/>
    <w:rsid w:val="000F03A2"/>
    <w:rsid w:val="000F084A"/>
    <w:rsid w:val="000F0D2B"/>
    <w:rsid w:val="000F0EFD"/>
    <w:rsid w:val="000F0FDD"/>
    <w:rsid w:val="000F107A"/>
    <w:rsid w:val="000F1393"/>
    <w:rsid w:val="000F1422"/>
    <w:rsid w:val="000F1561"/>
    <w:rsid w:val="000F1665"/>
    <w:rsid w:val="000F1712"/>
    <w:rsid w:val="000F18A9"/>
    <w:rsid w:val="000F1A00"/>
    <w:rsid w:val="000F1F6D"/>
    <w:rsid w:val="000F255B"/>
    <w:rsid w:val="000F2A00"/>
    <w:rsid w:val="000F2A7D"/>
    <w:rsid w:val="000F2E60"/>
    <w:rsid w:val="000F31C9"/>
    <w:rsid w:val="000F354C"/>
    <w:rsid w:val="000F3872"/>
    <w:rsid w:val="000F3C3F"/>
    <w:rsid w:val="000F3CFC"/>
    <w:rsid w:val="000F3F35"/>
    <w:rsid w:val="000F4444"/>
    <w:rsid w:val="000F479B"/>
    <w:rsid w:val="000F4C4C"/>
    <w:rsid w:val="000F4E88"/>
    <w:rsid w:val="000F534B"/>
    <w:rsid w:val="000F584A"/>
    <w:rsid w:val="000F589F"/>
    <w:rsid w:val="000F5994"/>
    <w:rsid w:val="000F5C96"/>
    <w:rsid w:val="000F5CF1"/>
    <w:rsid w:val="000F5EB8"/>
    <w:rsid w:val="000F60EF"/>
    <w:rsid w:val="000F6231"/>
    <w:rsid w:val="000F636E"/>
    <w:rsid w:val="000F637B"/>
    <w:rsid w:val="000F6406"/>
    <w:rsid w:val="000F662D"/>
    <w:rsid w:val="000F6705"/>
    <w:rsid w:val="000F6776"/>
    <w:rsid w:val="000F6ACE"/>
    <w:rsid w:val="000F6DE0"/>
    <w:rsid w:val="000F6FBB"/>
    <w:rsid w:val="000F7A12"/>
    <w:rsid w:val="000F7AD6"/>
    <w:rsid w:val="000F7C27"/>
    <w:rsid w:val="000F7C83"/>
    <w:rsid w:val="000F7D35"/>
    <w:rsid w:val="000F7D3A"/>
    <w:rsid w:val="000F7F1D"/>
    <w:rsid w:val="00100384"/>
    <w:rsid w:val="00100862"/>
    <w:rsid w:val="00100EBE"/>
    <w:rsid w:val="001013AD"/>
    <w:rsid w:val="001014E6"/>
    <w:rsid w:val="0010170C"/>
    <w:rsid w:val="00101728"/>
    <w:rsid w:val="001018BD"/>
    <w:rsid w:val="001018C5"/>
    <w:rsid w:val="0010194D"/>
    <w:rsid w:val="00102205"/>
    <w:rsid w:val="00102231"/>
    <w:rsid w:val="0010226B"/>
    <w:rsid w:val="00102AE0"/>
    <w:rsid w:val="00102C30"/>
    <w:rsid w:val="00102D59"/>
    <w:rsid w:val="00102F77"/>
    <w:rsid w:val="00102F7E"/>
    <w:rsid w:val="00102F7F"/>
    <w:rsid w:val="001031CD"/>
    <w:rsid w:val="00103556"/>
    <w:rsid w:val="00103575"/>
    <w:rsid w:val="00103582"/>
    <w:rsid w:val="0010378B"/>
    <w:rsid w:val="001041D6"/>
    <w:rsid w:val="00104C8A"/>
    <w:rsid w:val="00104DE3"/>
    <w:rsid w:val="00104EB8"/>
    <w:rsid w:val="0010520F"/>
    <w:rsid w:val="001058AA"/>
    <w:rsid w:val="00105BB3"/>
    <w:rsid w:val="00105DCB"/>
    <w:rsid w:val="00105E75"/>
    <w:rsid w:val="001064EF"/>
    <w:rsid w:val="001064FE"/>
    <w:rsid w:val="001067F2"/>
    <w:rsid w:val="00106AB1"/>
    <w:rsid w:val="00106CC2"/>
    <w:rsid w:val="00106D99"/>
    <w:rsid w:val="00106EFB"/>
    <w:rsid w:val="00107039"/>
    <w:rsid w:val="001076B4"/>
    <w:rsid w:val="0010774A"/>
    <w:rsid w:val="00107780"/>
    <w:rsid w:val="00107900"/>
    <w:rsid w:val="00107980"/>
    <w:rsid w:val="00107BC8"/>
    <w:rsid w:val="00107BCE"/>
    <w:rsid w:val="00107DFC"/>
    <w:rsid w:val="00110178"/>
    <w:rsid w:val="0011098F"/>
    <w:rsid w:val="00110D2A"/>
    <w:rsid w:val="00110D67"/>
    <w:rsid w:val="00111146"/>
    <w:rsid w:val="001112D3"/>
    <w:rsid w:val="00111363"/>
    <w:rsid w:val="001116D2"/>
    <w:rsid w:val="00111846"/>
    <w:rsid w:val="00111A18"/>
    <w:rsid w:val="00111C7E"/>
    <w:rsid w:val="001121B2"/>
    <w:rsid w:val="00112BF6"/>
    <w:rsid w:val="00112C1B"/>
    <w:rsid w:val="00112D48"/>
    <w:rsid w:val="00112DAB"/>
    <w:rsid w:val="00112EBC"/>
    <w:rsid w:val="001137A7"/>
    <w:rsid w:val="00113935"/>
    <w:rsid w:val="0011396C"/>
    <w:rsid w:val="00113CCA"/>
    <w:rsid w:val="00114125"/>
    <w:rsid w:val="0011415F"/>
    <w:rsid w:val="00114256"/>
    <w:rsid w:val="001151F9"/>
    <w:rsid w:val="0011553D"/>
    <w:rsid w:val="0011554F"/>
    <w:rsid w:val="001159F3"/>
    <w:rsid w:val="00115C41"/>
    <w:rsid w:val="00116198"/>
    <w:rsid w:val="00116282"/>
    <w:rsid w:val="001164BD"/>
    <w:rsid w:val="001164EE"/>
    <w:rsid w:val="001164F1"/>
    <w:rsid w:val="00116AFD"/>
    <w:rsid w:val="00116E40"/>
    <w:rsid w:val="00116FC4"/>
    <w:rsid w:val="00117084"/>
    <w:rsid w:val="0011739B"/>
    <w:rsid w:val="00117468"/>
    <w:rsid w:val="00117B8C"/>
    <w:rsid w:val="00117E5E"/>
    <w:rsid w:val="00120F04"/>
    <w:rsid w:val="0012114E"/>
    <w:rsid w:val="0012145C"/>
    <w:rsid w:val="001215A3"/>
    <w:rsid w:val="0012173D"/>
    <w:rsid w:val="001217E1"/>
    <w:rsid w:val="00121B4A"/>
    <w:rsid w:val="00121C30"/>
    <w:rsid w:val="00121EFD"/>
    <w:rsid w:val="0012233C"/>
    <w:rsid w:val="00122478"/>
    <w:rsid w:val="00122869"/>
    <w:rsid w:val="00122979"/>
    <w:rsid w:val="00122B92"/>
    <w:rsid w:val="00122F28"/>
    <w:rsid w:val="00122FC5"/>
    <w:rsid w:val="001230ED"/>
    <w:rsid w:val="001236EC"/>
    <w:rsid w:val="00123984"/>
    <w:rsid w:val="00123A1D"/>
    <w:rsid w:val="001241F6"/>
    <w:rsid w:val="001243F2"/>
    <w:rsid w:val="00124617"/>
    <w:rsid w:val="001247EC"/>
    <w:rsid w:val="001248DB"/>
    <w:rsid w:val="00124927"/>
    <w:rsid w:val="00124991"/>
    <w:rsid w:val="00124C53"/>
    <w:rsid w:val="00125142"/>
    <w:rsid w:val="001252DB"/>
    <w:rsid w:val="0012591A"/>
    <w:rsid w:val="00125C67"/>
    <w:rsid w:val="001266A4"/>
    <w:rsid w:val="0012678E"/>
    <w:rsid w:val="001269CA"/>
    <w:rsid w:val="00126AED"/>
    <w:rsid w:val="00126D3A"/>
    <w:rsid w:val="0012751B"/>
    <w:rsid w:val="00127648"/>
    <w:rsid w:val="0012770D"/>
    <w:rsid w:val="00127834"/>
    <w:rsid w:val="001278A7"/>
    <w:rsid w:val="0012793C"/>
    <w:rsid w:val="00127CB6"/>
    <w:rsid w:val="00127EF6"/>
    <w:rsid w:val="0013003B"/>
    <w:rsid w:val="0013014C"/>
    <w:rsid w:val="00130596"/>
    <w:rsid w:val="001306AF"/>
    <w:rsid w:val="00130CBF"/>
    <w:rsid w:val="00130CFB"/>
    <w:rsid w:val="00130D37"/>
    <w:rsid w:val="00130F15"/>
    <w:rsid w:val="00131C10"/>
    <w:rsid w:val="00131FFC"/>
    <w:rsid w:val="001320FE"/>
    <w:rsid w:val="00132700"/>
    <w:rsid w:val="00132719"/>
    <w:rsid w:val="00132E6F"/>
    <w:rsid w:val="0013336D"/>
    <w:rsid w:val="001336B0"/>
    <w:rsid w:val="001337AE"/>
    <w:rsid w:val="00133808"/>
    <w:rsid w:val="00133835"/>
    <w:rsid w:val="00133A9D"/>
    <w:rsid w:val="00133CD2"/>
    <w:rsid w:val="00133E75"/>
    <w:rsid w:val="001341F7"/>
    <w:rsid w:val="001342E1"/>
    <w:rsid w:val="001347A2"/>
    <w:rsid w:val="001348A1"/>
    <w:rsid w:val="00134920"/>
    <w:rsid w:val="00134AB0"/>
    <w:rsid w:val="001351D9"/>
    <w:rsid w:val="001351DD"/>
    <w:rsid w:val="00135265"/>
    <w:rsid w:val="00135272"/>
    <w:rsid w:val="001354C2"/>
    <w:rsid w:val="001359F1"/>
    <w:rsid w:val="00135DC5"/>
    <w:rsid w:val="00136214"/>
    <w:rsid w:val="00136392"/>
    <w:rsid w:val="001363C9"/>
    <w:rsid w:val="00136A7E"/>
    <w:rsid w:val="00136E7E"/>
    <w:rsid w:val="00136FC8"/>
    <w:rsid w:val="00137385"/>
    <w:rsid w:val="00137479"/>
    <w:rsid w:val="001375F5"/>
    <w:rsid w:val="00137DA0"/>
    <w:rsid w:val="00137DE8"/>
    <w:rsid w:val="00137E5A"/>
    <w:rsid w:val="001400BC"/>
    <w:rsid w:val="0014012D"/>
    <w:rsid w:val="001402BF"/>
    <w:rsid w:val="001402F0"/>
    <w:rsid w:val="0014056E"/>
    <w:rsid w:val="0014084B"/>
    <w:rsid w:val="00140E6C"/>
    <w:rsid w:val="00141184"/>
    <w:rsid w:val="001411B4"/>
    <w:rsid w:val="00141419"/>
    <w:rsid w:val="0014153B"/>
    <w:rsid w:val="001418FC"/>
    <w:rsid w:val="00141C7B"/>
    <w:rsid w:val="00141E1C"/>
    <w:rsid w:val="00141E1F"/>
    <w:rsid w:val="00141F8D"/>
    <w:rsid w:val="00142314"/>
    <w:rsid w:val="001423F9"/>
    <w:rsid w:val="001424D3"/>
    <w:rsid w:val="00142533"/>
    <w:rsid w:val="00142771"/>
    <w:rsid w:val="0014318C"/>
    <w:rsid w:val="001434AD"/>
    <w:rsid w:val="0014398F"/>
    <w:rsid w:val="00143A00"/>
    <w:rsid w:val="00143BAA"/>
    <w:rsid w:val="00143C97"/>
    <w:rsid w:val="00143F60"/>
    <w:rsid w:val="00144112"/>
    <w:rsid w:val="001443CB"/>
    <w:rsid w:val="00144442"/>
    <w:rsid w:val="00144569"/>
    <w:rsid w:val="0014466D"/>
    <w:rsid w:val="001446CC"/>
    <w:rsid w:val="001450C6"/>
    <w:rsid w:val="0014516C"/>
    <w:rsid w:val="001453BE"/>
    <w:rsid w:val="001455F6"/>
    <w:rsid w:val="00145956"/>
    <w:rsid w:val="001459A9"/>
    <w:rsid w:val="00145EAE"/>
    <w:rsid w:val="00145F97"/>
    <w:rsid w:val="001463A0"/>
    <w:rsid w:val="00146433"/>
    <w:rsid w:val="001467C1"/>
    <w:rsid w:val="00146FDC"/>
    <w:rsid w:val="00147317"/>
    <w:rsid w:val="0014753A"/>
    <w:rsid w:val="001476A7"/>
    <w:rsid w:val="0014798C"/>
    <w:rsid w:val="00147BDF"/>
    <w:rsid w:val="00147C67"/>
    <w:rsid w:val="00147E82"/>
    <w:rsid w:val="00147EF4"/>
    <w:rsid w:val="00147F86"/>
    <w:rsid w:val="0015014D"/>
    <w:rsid w:val="001506FF"/>
    <w:rsid w:val="00150E29"/>
    <w:rsid w:val="001511CD"/>
    <w:rsid w:val="00151273"/>
    <w:rsid w:val="001514D4"/>
    <w:rsid w:val="00151773"/>
    <w:rsid w:val="0015185F"/>
    <w:rsid w:val="00151B7F"/>
    <w:rsid w:val="00151D17"/>
    <w:rsid w:val="00151EC3"/>
    <w:rsid w:val="00152058"/>
    <w:rsid w:val="00152106"/>
    <w:rsid w:val="00152172"/>
    <w:rsid w:val="0015249E"/>
    <w:rsid w:val="00152510"/>
    <w:rsid w:val="00152694"/>
    <w:rsid w:val="001526F4"/>
    <w:rsid w:val="0015277B"/>
    <w:rsid w:val="001527CF"/>
    <w:rsid w:val="00152A79"/>
    <w:rsid w:val="00152FB7"/>
    <w:rsid w:val="0015301E"/>
    <w:rsid w:val="00153104"/>
    <w:rsid w:val="0015318D"/>
    <w:rsid w:val="0015321F"/>
    <w:rsid w:val="0015329D"/>
    <w:rsid w:val="00153325"/>
    <w:rsid w:val="001534D7"/>
    <w:rsid w:val="0015360D"/>
    <w:rsid w:val="00153879"/>
    <w:rsid w:val="00153A03"/>
    <w:rsid w:val="00153BE0"/>
    <w:rsid w:val="00153CE5"/>
    <w:rsid w:val="00153E6C"/>
    <w:rsid w:val="00153F08"/>
    <w:rsid w:val="00154070"/>
    <w:rsid w:val="001540A4"/>
    <w:rsid w:val="001546CF"/>
    <w:rsid w:val="00154EFC"/>
    <w:rsid w:val="001554B9"/>
    <w:rsid w:val="0015576A"/>
    <w:rsid w:val="001558E2"/>
    <w:rsid w:val="00155A3D"/>
    <w:rsid w:val="00155C4A"/>
    <w:rsid w:val="00155C4D"/>
    <w:rsid w:val="00155C68"/>
    <w:rsid w:val="00155CDA"/>
    <w:rsid w:val="00155D59"/>
    <w:rsid w:val="00155FC4"/>
    <w:rsid w:val="001564E2"/>
    <w:rsid w:val="001565B0"/>
    <w:rsid w:val="00156615"/>
    <w:rsid w:val="00156667"/>
    <w:rsid w:val="00156863"/>
    <w:rsid w:val="00156864"/>
    <w:rsid w:val="00156869"/>
    <w:rsid w:val="00156AD6"/>
    <w:rsid w:val="00156BE7"/>
    <w:rsid w:val="00156C1F"/>
    <w:rsid w:val="00156C78"/>
    <w:rsid w:val="00156C9C"/>
    <w:rsid w:val="00156EB6"/>
    <w:rsid w:val="00157186"/>
    <w:rsid w:val="00157643"/>
    <w:rsid w:val="001577B4"/>
    <w:rsid w:val="001577F1"/>
    <w:rsid w:val="00157A94"/>
    <w:rsid w:val="00157D50"/>
    <w:rsid w:val="00160222"/>
    <w:rsid w:val="00160609"/>
    <w:rsid w:val="001607AB"/>
    <w:rsid w:val="001607E0"/>
    <w:rsid w:val="00160A9A"/>
    <w:rsid w:val="001610B4"/>
    <w:rsid w:val="0016162A"/>
    <w:rsid w:val="001616EC"/>
    <w:rsid w:val="00161A0E"/>
    <w:rsid w:val="00161D24"/>
    <w:rsid w:val="00161DB6"/>
    <w:rsid w:val="00162197"/>
    <w:rsid w:val="00162653"/>
    <w:rsid w:val="0016278F"/>
    <w:rsid w:val="00162939"/>
    <w:rsid w:val="0016297C"/>
    <w:rsid w:val="00162E82"/>
    <w:rsid w:val="001631D6"/>
    <w:rsid w:val="001636F6"/>
    <w:rsid w:val="00163871"/>
    <w:rsid w:val="0016416F"/>
    <w:rsid w:val="001646B3"/>
    <w:rsid w:val="001646B5"/>
    <w:rsid w:val="001651F0"/>
    <w:rsid w:val="001652C6"/>
    <w:rsid w:val="001652E1"/>
    <w:rsid w:val="0016539E"/>
    <w:rsid w:val="00165451"/>
    <w:rsid w:val="00165862"/>
    <w:rsid w:val="001658C8"/>
    <w:rsid w:val="00165A45"/>
    <w:rsid w:val="00166178"/>
    <w:rsid w:val="00166432"/>
    <w:rsid w:val="0016656F"/>
    <w:rsid w:val="00166F30"/>
    <w:rsid w:val="001670AC"/>
    <w:rsid w:val="00167237"/>
    <w:rsid w:val="001672CA"/>
    <w:rsid w:val="0016764D"/>
    <w:rsid w:val="00167695"/>
    <w:rsid w:val="00167889"/>
    <w:rsid w:val="00167A17"/>
    <w:rsid w:val="00167AFB"/>
    <w:rsid w:val="00167C23"/>
    <w:rsid w:val="0017000C"/>
    <w:rsid w:val="0017012C"/>
    <w:rsid w:val="0017028C"/>
    <w:rsid w:val="00170363"/>
    <w:rsid w:val="001703FE"/>
    <w:rsid w:val="0017067F"/>
    <w:rsid w:val="00170C0F"/>
    <w:rsid w:val="00170F56"/>
    <w:rsid w:val="00171018"/>
    <w:rsid w:val="00171188"/>
    <w:rsid w:val="001714E5"/>
    <w:rsid w:val="00171528"/>
    <w:rsid w:val="00171628"/>
    <w:rsid w:val="00171716"/>
    <w:rsid w:val="00171770"/>
    <w:rsid w:val="00171D3E"/>
    <w:rsid w:val="00171E27"/>
    <w:rsid w:val="00171F92"/>
    <w:rsid w:val="00172239"/>
    <w:rsid w:val="0017241A"/>
    <w:rsid w:val="00172498"/>
    <w:rsid w:val="00172555"/>
    <w:rsid w:val="00172A98"/>
    <w:rsid w:val="00172AB8"/>
    <w:rsid w:val="00172D4A"/>
    <w:rsid w:val="00172DEE"/>
    <w:rsid w:val="0017321E"/>
    <w:rsid w:val="0017337A"/>
    <w:rsid w:val="001734C3"/>
    <w:rsid w:val="00173836"/>
    <w:rsid w:val="001739B3"/>
    <w:rsid w:val="00173C43"/>
    <w:rsid w:val="00173E38"/>
    <w:rsid w:val="00173E3B"/>
    <w:rsid w:val="001742DB"/>
    <w:rsid w:val="00174886"/>
    <w:rsid w:val="001748F2"/>
    <w:rsid w:val="00174CA5"/>
    <w:rsid w:val="00174D9B"/>
    <w:rsid w:val="00174DE1"/>
    <w:rsid w:val="00174DF3"/>
    <w:rsid w:val="00174DFB"/>
    <w:rsid w:val="00174E5C"/>
    <w:rsid w:val="0017551E"/>
    <w:rsid w:val="001758F8"/>
    <w:rsid w:val="00175906"/>
    <w:rsid w:val="00175AF5"/>
    <w:rsid w:val="00175B12"/>
    <w:rsid w:val="00175F21"/>
    <w:rsid w:val="00175FB6"/>
    <w:rsid w:val="00175FDA"/>
    <w:rsid w:val="0017602D"/>
    <w:rsid w:val="001768FE"/>
    <w:rsid w:val="00176D51"/>
    <w:rsid w:val="00176D59"/>
    <w:rsid w:val="00177204"/>
    <w:rsid w:val="0017746B"/>
    <w:rsid w:val="00177557"/>
    <w:rsid w:val="001776B8"/>
    <w:rsid w:val="00177854"/>
    <w:rsid w:val="001778B9"/>
    <w:rsid w:val="00177953"/>
    <w:rsid w:val="00177A41"/>
    <w:rsid w:val="00177A5B"/>
    <w:rsid w:val="00177B16"/>
    <w:rsid w:val="00177DB9"/>
    <w:rsid w:val="00177FFB"/>
    <w:rsid w:val="001805DC"/>
    <w:rsid w:val="00180849"/>
    <w:rsid w:val="00180896"/>
    <w:rsid w:val="001809A0"/>
    <w:rsid w:val="00180AD2"/>
    <w:rsid w:val="00180CC1"/>
    <w:rsid w:val="00180D83"/>
    <w:rsid w:val="00180DDB"/>
    <w:rsid w:val="00180E46"/>
    <w:rsid w:val="00180FEE"/>
    <w:rsid w:val="0018134A"/>
    <w:rsid w:val="0018134C"/>
    <w:rsid w:val="0018182E"/>
    <w:rsid w:val="00181887"/>
    <w:rsid w:val="0018195F"/>
    <w:rsid w:val="00181B6C"/>
    <w:rsid w:val="00181F41"/>
    <w:rsid w:val="0018219F"/>
    <w:rsid w:val="00182421"/>
    <w:rsid w:val="0018263D"/>
    <w:rsid w:val="00182824"/>
    <w:rsid w:val="0018284D"/>
    <w:rsid w:val="00182B53"/>
    <w:rsid w:val="00183310"/>
    <w:rsid w:val="00183B99"/>
    <w:rsid w:val="00183C3D"/>
    <w:rsid w:val="00183E2F"/>
    <w:rsid w:val="001841EB"/>
    <w:rsid w:val="001842DD"/>
    <w:rsid w:val="00184651"/>
    <w:rsid w:val="0018466B"/>
    <w:rsid w:val="0018476F"/>
    <w:rsid w:val="001847E7"/>
    <w:rsid w:val="00184A25"/>
    <w:rsid w:val="00184BC7"/>
    <w:rsid w:val="00184FB8"/>
    <w:rsid w:val="0018519D"/>
    <w:rsid w:val="001854CF"/>
    <w:rsid w:val="00185578"/>
    <w:rsid w:val="00185834"/>
    <w:rsid w:val="00185B73"/>
    <w:rsid w:val="00185FBD"/>
    <w:rsid w:val="001861BE"/>
    <w:rsid w:val="00186224"/>
    <w:rsid w:val="001862EF"/>
    <w:rsid w:val="001869C8"/>
    <w:rsid w:val="00186B28"/>
    <w:rsid w:val="0018714E"/>
    <w:rsid w:val="0018718F"/>
    <w:rsid w:val="001873BE"/>
    <w:rsid w:val="0018760F"/>
    <w:rsid w:val="001879E4"/>
    <w:rsid w:val="001879ED"/>
    <w:rsid w:val="001879F1"/>
    <w:rsid w:val="00190113"/>
    <w:rsid w:val="00190411"/>
    <w:rsid w:val="001907A1"/>
    <w:rsid w:val="0019129C"/>
    <w:rsid w:val="00191452"/>
    <w:rsid w:val="0019180D"/>
    <w:rsid w:val="001919F0"/>
    <w:rsid w:val="00191A9D"/>
    <w:rsid w:val="00191C14"/>
    <w:rsid w:val="00191D05"/>
    <w:rsid w:val="00191D66"/>
    <w:rsid w:val="00191F89"/>
    <w:rsid w:val="001920AE"/>
    <w:rsid w:val="001922F1"/>
    <w:rsid w:val="00192506"/>
    <w:rsid w:val="001925A1"/>
    <w:rsid w:val="001925A8"/>
    <w:rsid w:val="00192948"/>
    <w:rsid w:val="00192B05"/>
    <w:rsid w:val="00192B57"/>
    <w:rsid w:val="00192FC0"/>
    <w:rsid w:val="00193033"/>
    <w:rsid w:val="0019334E"/>
    <w:rsid w:val="001933C1"/>
    <w:rsid w:val="0019368C"/>
    <w:rsid w:val="00193F01"/>
    <w:rsid w:val="00194078"/>
    <w:rsid w:val="001942CB"/>
    <w:rsid w:val="00194D12"/>
    <w:rsid w:val="00194E37"/>
    <w:rsid w:val="00194E3C"/>
    <w:rsid w:val="00194EA3"/>
    <w:rsid w:val="00195638"/>
    <w:rsid w:val="00195858"/>
    <w:rsid w:val="00195B76"/>
    <w:rsid w:val="00195DD5"/>
    <w:rsid w:val="0019600F"/>
    <w:rsid w:val="00196617"/>
    <w:rsid w:val="0019679E"/>
    <w:rsid w:val="001968A8"/>
    <w:rsid w:val="001970A7"/>
    <w:rsid w:val="0019718E"/>
    <w:rsid w:val="00197702"/>
    <w:rsid w:val="00197B92"/>
    <w:rsid w:val="00197EFB"/>
    <w:rsid w:val="001A0417"/>
    <w:rsid w:val="001A0510"/>
    <w:rsid w:val="001A0A52"/>
    <w:rsid w:val="001A0A6E"/>
    <w:rsid w:val="001A0C3E"/>
    <w:rsid w:val="001A0CF7"/>
    <w:rsid w:val="001A0D01"/>
    <w:rsid w:val="001A149D"/>
    <w:rsid w:val="001A18DC"/>
    <w:rsid w:val="001A1DF3"/>
    <w:rsid w:val="001A219D"/>
    <w:rsid w:val="001A21C4"/>
    <w:rsid w:val="001A2354"/>
    <w:rsid w:val="001A2398"/>
    <w:rsid w:val="001A2664"/>
    <w:rsid w:val="001A26EC"/>
    <w:rsid w:val="001A2988"/>
    <w:rsid w:val="001A3466"/>
    <w:rsid w:val="001A37B2"/>
    <w:rsid w:val="001A39F9"/>
    <w:rsid w:val="001A3BF4"/>
    <w:rsid w:val="001A3C07"/>
    <w:rsid w:val="001A40A8"/>
    <w:rsid w:val="001A41C6"/>
    <w:rsid w:val="001A4328"/>
    <w:rsid w:val="001A4B52"/>
    <w:rsid w:val="001A4D61"/>
    <w:rsid w:val="001A4D6A"/>
    <w:rsid w:val="001A5182"/>
    <w:rsid w:val="001A54A4"/>
    <w:rsid w:val="001A55D1"/>
    <w:rsid w:val="001A563D"/>
    <w:rsid w:val="001A59A5"/>
    <w:rsid w:val="001A604E"/>
    <w:rsid w:val="001A6068"/>
    <w:rsid w:val="001A60A4"/>
    <w:rsid w:val="001A652F"/>
    <w:rsid w:val="001A67C8"/>
    <w:rsid w:val="001A6893"/>
    <w:rsid w:val="001A6DF2"/>
    <w:rsid w:val="001A727E"/>
    <w:rsid w:val="001A7312"/>
    <w:rsid w:val="001A7789"/>
    <w:rsid w:val="001A7AE3"/>
    <w:rsid w:val="001B012A"/>
    <w:rsid w:val="001B015F"/>
    <w:rsid w:val="001B0227"/>
    <w:rsid w:val="001B0501"/>
    <w:rsid w:val="001B0737"/>
    <w:rsid w:val="001B07E4"/>
    <w:rsid w:val="001B0861"/>
    <w:rsid w:val="001B0879"/>
    <w:rsid w:val="001B08A5"/>
    <w:rsid w:val="001B0A0F"/>
    <w:rsid w:val="001B0C02"/>
    <w:rsid w:val="001B1085"/>
    <w:rsid w:val="001B1828"/>
    <w:rsid w:val="001B1D9D"/>
    <w:rsid w:val="001B1E0E"/>
    <w:rsid w:val="001B1FEB"/>
    <w:rsid w:val="001B208E"/>
    <w:rsid w:val="001B2C7B"/>
    <w:rsid w:val="001B34E2"/>
    <w:rsid w:val="001B35F4"/>
    <w:rsid w:val="001B3805"/>
    <w:rsid w:val="001B392A"/>
    <w:rsid w:val="001B3A87"/>
    <w:rsid w:val="001B3DB8"/>
    <w:rsid w:val="001B3EBF"/>
    <w:rsid w:val="001B3F6F"/>
    <w:rsid w:val="001B4162"/>
    <w:rsid w:val="001B420C"/>
    <w:rsid w:val="001B4B12"/>
    <w:rsid w:val="001B4B80"/>
    <w:rsid w:val="001B507D"/>
    <w:rsid w:val="001B52CB"/>
    <w:rsid w:val="001B5554"/>
    <w:rsid w:val="001B55C7"/>
    <w:rsid w:val="001B5B1E"/>
    <w:rsid w:val="001B5BA5"/>
    <w:rsid w:val="001B5F56"/>
    <w:rsid w:val="001B5FED"/>
    <w:rsid w:val="001B63EC"/>
    <w:rsid w:val="001B6800"/>
    <w:rsid w:val="001B69B4"/>
    <w:rsid w:val="001B6A10"/>
    <w:rsid w:val="001B6BA4"/>
    <w:rsid w:val="001B6C94"/>
    <w:rsid w:val="001B6CFE"/>
    <w:rsid w:val="001B6D9D"/>
    <w:rsid w:val="001B6F03"/>
    <w:rsid w:val="001B7174"/>
    <w:rsid w:val="001B7190"/>
    <w:rsid w:val="001B71C7"/>
    <w:rsid w:val="001B7259"/>
    <w:rsid w:val="001B74F4"/>
    <w:rsid w:val="001B7D9B"/>
    <w:rsid w:val="001B7DE5"/>
    <w:rsid w:val="001C0395"/>
    <w:rsid w:val="001C0408"/>
    <w:rsid w:val="001C0B11"/>
    <w:rsid w:val="001C0F48"/>
    <w:rsid w:val="001C0F4C"/>
    <w:rsid w:val="001C1602"/>
    <w:rsid w:val="001C169F"/>
    <w:rsid w:val="001C1758"/>
    <w:rsid w:val="001C17B4"/>
    <w:rsid w:val="001C181F"/>
    <w:rsid w:val="001C1E2F"/>
    <w:rsid w:val="001C20DA"/>
    <w:rsid w:val="001C251A"/>
    <w:rsid w:val="001C296E"/>
    <w:rsid w:val="001C29FD"/>
    <w:rsid w:val="001C2A42"/>
    <w:rsid w:val="001C2AC4"/>
    <w:rsid w:val="001C2E48"/>
    <w:rsid w:val="001C2F09"/>
    <w:rsid w:val="001C3164"/>
    <w:rsid w:val="001C3229"/>
    <w:rsid w:val="001C395D"/>
    <w:rsid w:val="001C3D37"/>
    <w:rsid w:val="001C3E4A"/>
    <w:rsid w:val="001C3E51"/>
    <w:rsid w:val="001C4454"/>
    <w:rsid w:val="001C46A9"/>
    <w:rsid w:val="001C4894"/>
    <w:rsid w:val="001C49CE"/>
    <w:rsid w:val="001C4CDC"/>
    <w:rsid w:val="001C50EA"/>
    <w:rsid w:val="001C5363"/>
    <w:rsid w:val="001C57AD"/>
    <w:rsid w:val="001C5869"/>
    <w:rsid w:val="001C5C82"/>
    <w:rsid w:val="001C5DDB"/>
    <w:rsid w:val="001C6156"/>
    <w:rsid w:val="001C6816"/>
    <w:rsid w:val="001C6D31"/>
    <w:rsid w:val="001C6E63"/>
    <w:rsid w:val="001C719F"/>
    <w:rsid w:val="001C75FE"/>
    <w:rsid w:val="001C791C"/>
    <w:rsid w:val="001C7AEE"/>
    <w:rsid w:val="001C7BDF"/>
    <w:rsid w:val="001D010F"/>
    <w:rsid w:val="001D01BC"/>
    <w:rsid w:val="001D02B4"/>
    <w:rsid w:val="001D02B6"/>
    <w:rsid w:val="001D04C5"/>
    <w:rsid w:val="001D0518"/>
    <w:rsid w:val="001D0A16"/>
    <w:rsid w:val="001D0BE8"/>
    <w:rsid w:val="001D0D14"/>
    <w:rsid w:val="001D103A"/>
    <w:rsid w:val="001D13CB"/>
    <w:rsid w:val="001D1BD8"/>
    <w:rsid w:val="001D225A"/>
    <w:rsid w:val="001D22D9"/>
    <w:rsid w:val="001D24C3"/>
    <w:rsid w:val="001D24C4"/>
    <w:rsid w:val="001D25B5"/>
    <w:rsid w:val="001D28D4"/>
    <w:rsid w:val="001D2A0C"/>
    <w:rsid w:val="001D2C52"/>
    <w:rsid w:val="001D2D6D"/>
    <w:rsid w:val="001D2D75"/>
    <w:rsid w:val="001D3027"/>
    <w:rsid w:val="001D324B"/>
    <w:rsid w:val="001D34CC"/>
    <w:rsid w:val="001D43F3"/>
    <w:rsid w:val="001D461E"/>
    <w:rsid w:val="001D4F48"/>
    <w:rsid w:val="001D5198"/>
    <w:rsid w:val="001D5667"/>
    <w:rsid w:val="001D5B43"/>
    <w:rsid w:val="001D5C45"/>
    <w:rsid w:val="001D5D98"/>
    <w:rsid w:val="001D619C"/>
    <w:rsid w:val="001D61BF"/>
    <w:rsid w:val="001D66D9"/>
    <w:rsid w:val="001D67D5"/>
    <w:rsid w:val="001D6ADD"/>
    <w:rsid w:val="001D6B01"/>
    <w:rsid w:val="001D6E79"/>
    <w:rsid w:val="001D7067"/>
    <w:rsid w:val="001D70B3"/>
    <w:rsid w:val="001D70E0"/>
    <w:rsid w:val="001D71B2"/>
    <w:rsid w:val="001D726B"/>
    <w:rsid w:val="001D7587"/>
    <w:rsid w:val="001D75B4"/>
    <w:rsid w:val="001D75F7"/>
    <w:rsid w:val="001D7848"/>
    <w:rsid w:val="001D7D56"/>
    <w:rsid w:val="001E0953"/>
    <w:rsid w:val="001E169F"/>
    <w:rsid w:val="001E1765"/>
    <w:rsid w:val="001E17D1"/>
    <w:rsid w:val="001E199C"/>
    <w:rsid w:val="001E1BDD"/>
    <w:rsid w:val="001E1C40"/>
    <w:rsid w:val="001E1CEC"/>
    <w:rsid w:val="001E1D61"/>
    <w:rsid w:val="001E1F84"/>
    <w:rsid w:val="001E1F8C"/>
    <w:rsid w:val="001E1FA8"/>
    <w:rsid w:val="001E2352"/>
    <w:rsid w:val="001E297F"/>
    <w:rsid w:val="001E2EE4"/>
    <w:rsid w:val="001E326B"/>
    <w:rsid w:val="001E3855"/>
    <w:rsid w:val="001E3B1D"/>
    <w:rsid w:val="001E3B53"/>
    <w:rsid w:val="001E3C20"/>
    <w:rsid w:val="001E3C8E"/>
    <w:rsid w:val="001E3D8D"/>
    <w:rsid w:val="001E3E47"/>
    <w:rsid w:val="001E4059"/>
    <w:rsid w:val="001E457E"/>
    <w:rsid w:val="001E46C5"/>
    <w:rsid w:val="001E498C"/>
    <w:rsid w:val="001E4A7A"/>
    <w:rsid w:val="001E5374"/>
    <w:rsid w:val="001E561B"/>
    <w:rsid w:val="001E563F"/>
    <w:rsid w:val="001E6488"/>
    <w:rsid w:val="001E6617"/>
    <w:rsid w:val="001E6711"/>
    <w:rsid w:val="001E698F"/>
    <w:rsid w:val="001E6EBE"/>
    <w:rsid w:val="001E6F9E"/>
    <w:rsid w:val="001E7078"/>
    <w:rsid w:val="001E722C"/>
    <w:rsid w:val="001E733C"/>
    <w:rsid w:val="001E7772"/>
    <w:rsid w:val="001E7778"/>
    <w:rsid w:val="001E77DA"/>
    <w:rsid w:val="001E7AE6"/>
    <w:rsid w:val="001E7DF0"/>
    <w:rsid w:val="001E7FE7"/>
    <w:rsid w:val="001F048E"/>
    <w:rsid w:val="001F05D4"/>
    <w:rsid w:val="001F0680"/>
    <w:rsid w:val="001F09E3"/>
    <w:rsid w:val="001F12E9"/>
    <w:rsid w:val="001F14C0"/>
    <w:rsid w:val="001F14DD"/>
    <w:rsid w:val="001F16CA"/>
    <w:rsid w:val="001F175F"/>
    <w:rsid w:val="001F1928"/>
    <w:rsid w:val="001F1B1E"/>
    <w:rsid w:val="001F1DEE"/>
    <w:rsid w:val="001F21B3"/>
    <w:rsid w:val="001F2660"/>
    <w:rsid w:val="001F2B21"/>
    <w:rsid w:val="001F2C08"/>
    <w:rsid w:val="001F2D40"/>
    <w:rsid w:val="001F2E36"/>
    <w:rsid w:val="001F2EFB"/>
    <w:rsid w:val="001F3358"/>
    <w:rsid w:val="001F3395"/>
    <w:rsid w:val="001F33E8"/>
    <w:rsid w:val="001F35E7"/>
    <w:rsid w:val="001F3A71"/>
    <w:rsid w:val="001F4119"/>
    <w:rsid w:val="001F430D"/>
    <w:rsid w:val="001F445E"/>
    <w:rsid w:val="001F4535"/>
    <w:rsid w:val="001F45AB"/>
    <w:rsid w:val="001F464A"/>
    <w:rsid w:val="001F490F"/>
    <w:rsid w:val="001F4950"/>
    <w:rsid w:val="001F4A3D"/>
    <w:rsid w:val="001F4A64"/>
    <w:rsid w:val="001F4BD6"/>
    <w:rsid w:val="001F4E84"/>
    <w:rsid w:val="001F4FD6"/>
    <w:rsid w:val="001F5137"/>
    <w:rsid w:val="001F53D6"/>
    <w:rsid w:val="001F55F4"/>
    <w:rsid w:val="001F56BD"/>
    <w:rsid w:val="001F5AA0"/>
    <w:rsid w:val="001F60ED"/>
    <w:rsid w:val="001F64B0"/>
    <w:rsid w:val="001F6BD7"/>
    <w:rsid w:val="001F6C3B"/>
    <w:rsid w:val="001F6D9E"/>
    <w:rsid w:val="001F6F67"/>
    <w:rsid w:val="001F70E4"/>
    <w:rsid w:val="001F7326"/>
    <w:rsid w:val="001F74E1"/>
    <w:rsid w:val="001F7901"/>
    <w:rsid w:val="001F7C15"/>
    <w:rsid w:val="001F7ED6"/>
    <w:rsid w:val="001F7F21"/>
    <w:rsid w:val="002007D5"/>
    <w:rsid w:val="00200A89"/>
    <w:rsid w:val="00200B90"/>
    <w:rsid w:val="002012C4"/>
    <w:rsid w:val="00201311"/>
    <w:rsid w:val="002014FF"/>
    <w:rsid w:val="00201689"/>
    <w:rsid w:val="00201B65"/>
    <w:rsid w:val="00201BD5"/>
    <w:rsid w:val="00201DC3"/>
    <w:rsid w:val="00201ECE"/>
    <w:rsid w:val="00201F8F"/>
    <w:rsid w:val="00202079"/>
    <w:rsid w:val="00202705"/>
    <w:rsid w:val="00202828"/>
    <w:rsid w:val="00202908"/>
    <w:rsid w:val="00202ED3"/>
    <w:rsid w:val="00202F08"/>
    <w:rsid w:val="00203362"/>
    <w:rsid w:val="00203524"/>
    <w:rsid w:val="00203749"/>
    <w:rsid w:val="002038A6"/>
    <w:rsid w:val="002039FE"/>
    <w:rsid w:val="002041AC"/>
    <w:rsid w:val="002041C7"/>
    <w:rsid w:val="0020446C"/>
    <w:rsid w:val="00204638"/>
    <w:rsid w:val="00204B85"/>
    <w:rsid w:val="00204E37"/>
    <w:rsid w:val="00204F6B"/>
    <w:rsid w:val="002053D2"/>
    <w:rsid w:val="00205425"/>
    <w:rsid w:val="00205A3F"/>
    <w:rsid w:val="00205A4E"/>
    <w:rsid w:val="00205B92"/>
    <w:rsid w:val="00205D98"/>
    <w:rsid w:val="00205E00"/>
    <w:rsid w:val="00206435"/>
    <w:rsid w:val="002064A4"/>
    <w:rsid w:val="00206507"/>
    <w:rsid w:val="00206720"/>
    <w:rsid w:val="00206722"/>
    <w:rsid w:val="002067AA"/>
    <w:rsid w:val="002067C6"/>
    <w:rsid w:val="00206935"/>
    <w:rsid w:val="0020709F"/>
    <w:rsid w:val="00207698"/>
    <w:rsid w:val="002078CC"/>
    <w:rsid w:val="00207B3E"/>
    <w:rsid w:val="00207C09"/>
    <w:rsid w:val="00207DE2"/>
    <w:rsid w:val="00207F94"/>
    <w:rsid w:val="002100AF"/>
    <w:rsid w:val="00210297"/>
    <w:rsid w:val="0021050B"/>
    <w:rsid w:val="002105EA"/>
    <w:rsid w:val="0021065E"/>
    <w:rsid w:val="00210912"/>
    <w:rsid w:val="002110B4"/>
    <w:rsid w:val="002118A8"/>
    <w:rsid w:val="00211F9E"/>
    <w:rsid w:val="0021220F"/>
    <w:rsid w:val="00212213"/>
    <w:rsid w:val="00212343"/>
    <w:rsid w:val="00212467"/>
    <w:rsid w:val="0021285D"/>
    <w:rsid w:val="00212A7F"/>
    <w:rsid w:val="00212D6F"/>
    <w:rsid w:val="0021321F"/>
    <w:rsid w:val="0021340F"/>
    <w:rsid w:val="00213466"/>
    <w:rsid w:val="002135BF"/>
    <w:rsid w:val="002137A1"/>
    <w:rsid w:val="00213A0A"/>
    <w:rsid w:val="00213E85"/>
    <w:rsid w:val="0021425B"/>
    <w:rsid w:val="00214313"/>
    <w:rsid w:val="00214421"/>
    <w:rsid w:val="00214665"/>
    <w:rsid w:val="00214A6B"/>
    <w:rsid w:val="00214B18"/>
    <w:rsid w:val="00214B32"/>
    <w:rsid w:val="00214BA0"/>
    <w:rsid w:val="00215090"/>
    <w:rsid w:val="0021511D"/>
    <w:rsid w:val="0021522C"/>
    <w:rsid w:val="002156F3"/>
    <w:rsid w:val="00215AA4"/>
    <w:rsid w:val="00215CA4"/>
    <w:rsid w:val="00215CFE"/>
    <w:rsid w:val="002161B2"/>
    <w:rsid w:val="00216695"/>
    <w:rsid w:val="00216D2A"/>
    <w:rsid w:val="00216E4D"/>
    <w:rsid w:val="00217146"/>
    <w:rsid w:val="0021728B"/>
    <w:rsid w:val="002174DA"/>
    <w:rsid w:val="00217B4E"/>
    <w:rsid w:val="00217B63"/>
    <w:rsid w:val="00217B91"/>
    <w:rsid w:val="00220278"/>
    <w:rsid w:val="0022058C"/>
    <w:rsid w:val="002206B9"/>
    <w:rsid w:val="00220826"/>
    <w:rsid w:val="00220B86"/>
    <w:rsid w:val="002211B5"/>
    <w:rsid w:val="00221906"/>
    <w:rsid w:val="00221C08"/>
    <w:rsid w:val="00222028"/>
    <w:rsid w:val="00222406"/>
    <w:rsid w:val="0022249C"/>
    <w:rsid w:val="00222739"/>
    <w:rsid w:val="0022280E"/>
    <w:rsid w:val="002229A9"/>
    <w:rsid w:val="00222D52"/>
    <w:rsid w:val="00222D7A"/>
    <w:rsid w:val="00222FE2"/>
    <w:rsid w:val="0022324A"/>
    <w:rsid w:val="0022334D"/>
    <w:rsid w:val="00223428"/>
    <w:rsid w:val="0022376E"/>
    <w:rsid w:val="00223ACA"/>
    <w:rsid w:val="00223CA6"/>
    <w:rsid w:val="00223EED"/>
    <w:rsid w:val="002240FE"/>
    <w:rsid w:val="002241DD"/>
    <w:rsid w:val="00224240"/>
    <w:rsid w:val="0022446A"/>
    <w:rsid w:val="00224773"/>
    <w:rsid w:val="002247BA"/>
    <w:rsid w:val="002247D1"/>
    <w:rsid w:val="002248D5"/>
    <w:rsid w:val="00224989"/>
    <w:rsid w:val="002249BC"/>
    <w:rsid w:val="00224B15"/>
    <w:rsid w:val="00224DFF"/>
    <w:rsid w:val="00225034"/>
    <w:rsid w:val="00225AA5"/>
    <w:rsid w:val="00225B70"/>
    <w:rsid w:val="00225D4B"/>
    <w:rsid w:val="00225E9A"/>
    <w:rsid w:val="00226015"/>
    <w:rsid w:val="002263C0"/>
    <w:rsid w:val="00226437"/>
    <w:rsid w:val="002267E1"/>
    <w:rsid w:val="002267E4"/>
    <w:rsid w:val="00226A68"/>
    <w:rsid w:val="00226E90"/>
    <w:rsid w:val="002270A4"/>
    <w:rsid w:val="002271CA"/>
    <w:rsid w:val="0022760D"/>
    <w:rsid w:val="00227AF5"/>
    <w:rsid w:val="00227D59"/>
    <w:rsid w:val="002303A9"/>
    <w:rsid w:val="00230C6E"/>
    <w:rsid w:val="00230FA4"/>
    <w:rsid w:val="00230FBD"/>
    <w:rsid w:val="00231120"/>
    <w:rsid w:val="00231519"/>
    <w:rsid w:val="0023166E"/>
    <w:rsid w:val="00231B45"/>
    <w:rsid w:val="00231BD5"/>
    <w:rsid w:val="002321E6"/>
    <w:rsid w:val="0023283C"/>
    <w:rsid w:val="00232840"/>
    <w:rsid w:val="002329C5"/>
    <w:rsid w:val="00233157"/>
    <w:rsid w:val="002331E7"/>
    <w:rsid w:val="00233464"/>
    <w:rsid w:val="0023361F"/>
    <w:rsid w:val="0023371A"/>
    <w:rsid w:val="002339F5"/>
    <w:rsid w:val="00233C05"/>
    <w:rsid w:val="00233F70"/>
    <w:rsid w:val="00233FF4"/>
    <w:rsid w:val="0023435F"/>
    <w:rsid w:val="0023468D"/>
    <w:rsid w:val="00234842"/>
    <w:rsid w:val="00235109"/>
    <w:rsid w:val="00235359"/>
    <w:rsid w:val="00235367"/>
    <w:rsid w:val="0023548C"/>
    <w:rsid w:val="00235BA4"/>
    <w:rsid w:val="00235C0E"/>
    <w:rsid w:val="00235CF2"/>
    <w:rsid w:val="00235EA6"/>
    <w:rsid w:val="002360A7"/>
    <w:rsid w:val="0023649E"/>
    <w:rsid w:val="0023684E"/>
    <w:rsid w:val="00236A5E"/>
    <w:rsid w:val="00236AA2"/>
    <w:rsid w:val="00236B34"/>
    <w:rsid w:val="0023714E"/>
    <w:rsid w:val="002371DD"/>
    <w:rsid w:val="002374FD"/>
    <w:rsid w:val="00237554"/>
    <w:rsid w:val="0023798D"/>
    <w:rsid w:val="00240006"/>
    <w:rsid w:val="00240084"/>
    <w:rsid w:val="00240820"/>
    <w:rsid w:val="002409D7"/>
    <w:rsid w:val="00240F97"/>
    <w:rsid w:val="0024123B"/>
    <w:rsid w:val="00241269"/>
    <w:rsid w:val="00241AE3"/>
    <w:rsid w:val="00241B2D"/>
    <w:rsid w:val="00241CB1"/>
    <w:rsid w:val="00241F76"/>
    <w:rsid w:val="00242047"/>
    <w:rsid w:val="0024208F"/>
    <w:rsid w:val="002427B3"/>
    <w:rsid w:val="00242A63"/>
    <w:rsid w:val="00242BA3"/>
    <w:rsid w:val="00242C2A"/>
    <w:rsid w:val="00242D29"/>
    <w:rsid w:val="00242E8E"/>
    <w:rsid w:val="00242F47"/>
    <w:rsid w:val="00242FAA"/>
    <w:rsid w:val="002431A0"/>
    <w:rsid w:val="0024377A"/>
    <w:rsid w:val="00243858"/>
    <w:rsid w:val="00243888"/>
    <w:rsid w:val="00243979"/>
    <w:rsid w:val="002440CB"/>
    <w:rsid w:val="002443DC"/>
    <w:rsid w:val="00244412"/>
    <w:rsid w:val="002444F1"/>
    <w:rsid w:val="00244665"/>
    <w:rsid w:val="002446D9"/>
    <w:rsid w:val="00244A47"/>
    <w:rsid w:val="00244A54"/>
    <w:rsid w:val="00244B37"/>
    <w:rsid w:val="00244C12"/>
    <w:rsid w:val="00244D17"/>
    <w:rsid w:val="00244D6E"/>
    <w:rsid w:val="00244FED"/>
    <w:rsid w:val="0024512F"/>
    <w:rsid w:val="0024528E"/>
    <w:rsid w:val="00245542"/>
    <w:rsid w:val="002456C3"/>
    <w:rsid w:val="0024623B"/>
    <w:rsid w:val="0024635D"/>
    <w:rsid w:val="0024656B"/>
    <w:rsid w:val="00246575"/>
    <w:rsid w:val="0024661C"/>
    <w:rsid w:val="00246ECF"/>
    <w:rsid w:val="00247590"/>
    <w:rsid w:val="0024780B"/>
    <w:rsid w:val="00247944"/>
    <w:rsid w:val="002479A2"/>
    <w:rsid w:val="00247CEE"/>
    <w:rsid w:val="00247D89"/>
    <w:rsid w:val="00247E18"/>
    <w:rsid w:val="00247E9B"/>
    <w:rsid w:val="00247F66"/>
    <w:rsid w:val="002500C1"/>
    <w:rsid w:val="002500D9"/>
    <w:rsid w:val="002503F9"/>
    <w:rsid w:val="00250694"/>
    <w:rsid w:val="0025074E"/>
    <w:rsid w:val="0025172D"/>
    <w:rsid w:val="0025197A"/>
    <w:rsid w:val="00251A3F"/>
    <w:rsid w:val="00251D95"/>
    <w:rsid w:val="00251D9F"/>
    <w:rsid w:val="00251E29"/>
    <w:rsid w:val="00251F0F"/>
    <w:rsid w:val="0025215D"/>
    <w:rsid w:val="002524D0"/>
    <w:rsid w:val="00252520"/>
    <w:rsid w:val="00252603"/>
    <w:rsid w:val="002526DD"/>
    <w:rsid w:val="002528C7"/>
    <w:rsid w:val="00252AC9"/>
    <w:rsid w:val="00252D53"/>
    <w:rsid w:val="00252F90"/>
    <w:rsid w:val="00253577"/>
    <w:rsid w:val="00253803"/>
    <w:rsid w:val="00253AD8"/>
    <w:rsid w:val="00253B3C"/>
    <w:rsid w:val="00253E44"/>
    <w:rsid w:val="00253F64"/>
    <w:rsid w:val="002541AC"/>
    <w:rsid w:val="002542FE"/>
    <w:rsid w:val="0025442C"/>
    <w:rsid w:val="00254432"/>
    <w:rsid w:val="002545AC"/>
    <w:rsid w:val="002549E5"/>
    <w:rsid w:val="00254C0D"/>
    <w:rsid w:val="00254C2F"/>
    <w:rsid w:val="0025500B"/>
    <w:rsid w:val="002550D3"/>
    <w:rsid w:val="00255285"/>
    <w:rsid w:val="002552B7"/>
    <w:rsid w:val="0025545C"/>
    <w:rsid w:val="00255899"/>
    <w:rsid w:val="0025634D"/>
    <w:rsid w:val="0025647D"/>
    <w:rsid w:val="002567A4"/>
    <w:rsid w:val="00256990"/>
    <w:rsid w:val="00256CB2"/>
    <w:rsid w:val="00256E51"/>
    <w:rsid w:val="002572BC"/>
    <w:rsid w:val="002572ED"/>
    <w:rsid w:val="002574E7"/>
    <w:rsid w:val="0025759B"/>
    <w:rsid w:val="002575E3"/>
    <w:rsid w:val="002576D5"/>
    <w:rsid w:val="0025795A"/>
    <w:rsid w:val="00257F10"/>
    <w:rsid w:val="00257F40"/>
    <w:rsid w:val="0026046A"/>
    <w:rsid w:val="002604C6"/>
    <w:rsid w:val="002604D2"/>
    <w:rsid w:val="002605CE"/>
    <w:rsid w:val="002606D2"/>
    <w:rsid w:val="00260735"/>
    <w:rsid w:val="00260A9D"/>
    <w:rsid w:val="00260BF6"/>
    <w:rsid w:val="00260D14"/>
    <w:rsid w:val="00260D86"/>
    <w:rsid w:val="00260E80"/>
    <w:rsid w:val="002612EC"/>
    <w:rsid w:val="00261330"/>
    <w:rsid w:val="0026146F"/>
    <w:rsid w:val="002616E6"/>
    <w:rsid w:val="00261BCF"/>
    <w:rsid w:val="002625DE"/>
    <w:rsid w:val="00262686"/>
    <w:rsid w:val="0026280E"/>
    <w:rsid w:val="002629B2"/>
    <w:rsid w:val="00262B0D"/>
    <w:rsid w:val="00262C28"/>
    <w:rsid w:val="002633CE"/>
    <w:rsid w:val="002633E3"/>
    <w:rsid w:val="002634BE"/>
    <w:rsid w:val="002635DB"/>
    <w:rsid w:val="00263685"/>
    <w:rsid w:val="0026383D"/>
    <w:rsid w:val="0026402A"/>
    <w:rsid w:val="00264056"/>
    <w:rsid w:val="00264089"/>
    <w:rsid w:val="0026414B"/>
    <w:rsid w:val="0026418A"/>
    <w:rsid w:val="002642C5"/>
    <w:rsid w:val="00264389"/>
    <w:rsid w:val="002643CF"/>
    <w:rsid w:val="00264538"/>
    <w:rsid w:val="0026467B"/>
    <w:rsid w:val="0026469F"/>
    <w:rsid w:val="00264BC3"/>
    <w:rsid w:val="002658BD"/>
    <w:rsid w:val="002660A9"/>
    <w:rsid w:val="0026612F"/>
    <w:rsid w:val="002662A4"/>
    <w:rsid w:val="002663EC"/>
    <w:rsid w:val="002663F3"/>
    <w:rsid w:val="00266645"/>
    <w:rsid w:val="002666F2"/>
    <w:rsid w:val="00266724"/>
    <w:rsid w:val="00266CC3"/>
    <w:rsid w:val="00266F52"/>
    <w:rsid w:val="00267010"/>
    <w:rsid w:val="00267081"/>
    <w:rsid w:val="002671AB"/>
    <w:rsid w:val="002677C8"/>
    <w:rsid w:val="00267A9C"/>
    <w:rsid w:val="00270011"/>
    <w:rsid w:val="002701F1"/>
    <w:rsid w:val="00270301"/>
    <w:rsid w:val="002703CE"/>
    <w:rsid w:val="0027053C"/>
    <w:rsid w:val="00270C0D"/>
    <w:rsid w:val="00270C5B"/>
    <w:rsid w:val="00271116"/>
    <w:rsid w:val="002711E3"/>
    <w:rsid w:val="002719C7"/>
    <w:rsid w:val="00271D47"/>
    <w:rsid w:val="00271FF9"/>
    <w:rsid w:val="002721AC"/>
    <w:rsid w:val="0027231E"/>
    <w:rsid w:val="002724BB"/>
    <w:rsid w:val="00272711"/>
    <w:rsid w:val="0027276B"/>
    <w:rsid w:val="0027284E"/>
    <w:rsid w:val="002728BF"/>
    <w:rsid w:val="002728F7"/>
    <w:rsid w:val="0027295E"/>
    <w:rsid w:val="00272966"/>
    <w:rsid w:val="00272CD4"/>
    <w:rsid w:val="00272D8A"/>
    <w:rsid w:val="0027337E"/>
    <w:rsid w:val="002734F6"/>
    <w:rsid w:val="00273979"/>
    <w:rsid w:val="0027438D"/>
    <w:rsid w:val="0027458E"/>
    <w:rsid w:val="002746BF"/>
    <w:rsid w:val="00274ACE"/>
    <w:rsid w:val="00274B77"/>
    <w:rsid w:val="00274C40"/>
    <w:rsid w:val="00274D69"/>
    <w:rsid w:val="002750E3"/>
    <w:rsid w:val="002751F1"/>
    <w:rsid w:val="002759F3"/>
    <w:rsid w:val="00275A8A"/>
    <w:rsid w:val="00275C87"/>
    <w:rsid w:val="00276708"/>
    <w:rsid w:val="00277216"/>
    <w:rsid w:val="00277330"/>
    <w:rsid w:val="00277983"/>
    <w:rsid w:val="00277CB5"/>
    <w:rsid w:val="00277DC7"/>
    <w:rsid w:val="0028076E"/>
    <w:rsid w:val="0028092E"/>
    <w:rsid w:val="00280A11"/>
    <w:rsid w:val="00280ED0"/>
    <w:rsid w:val="0028101C"/>
    <w:rsid w:val="0028105A"/>
    <w:rsid w:val="002810DC"/>
    <w:rsid w:val="002814AF"/>
    <w:rsid w:val="00281760"/>
    <w:rsid w:val="00281767"/>
    <w:rsid w:val="002818B5"/>
    <w:rsid w:val="00281957"/>
    <w:rsid w:val="002819C7"/>
    <w:rsid w:val="00281D7C"/>
    <w:rsid w:val="00282568"/>
    <w:rsid w:val="00282AC7"/>
    <w:rsid w:val="00282DDF"/>
    <w:rsid w:val="00282E71"/>
    <w:rsid w:val="00283275"/>
    <w:rsid w:val="0028330E"/>
    <w:rsid w:val="00283491"/>
    <w:rsid w:val="002837AF"/>
    <w:rsid w:val="002837C2"/>
    <w:rsid w:val="002837DD"/>
    <w:rsid w:val="00283B34"/>
    <w:rsid w:val="00283E18"/>
    <w:rsid w:val="00283E2D"/>
    <w:rsid w:val="00283E4E"/>
    <w:rsid w:val="002840B4"/>
    <w:rsid w:val="002843FC"/>
    <w:rsid w:val="002845BD"/>
    <w:rsid w:val="00284B1A"/>
    <w:rsid w:val="00285635"/>
    <w:rsid w:val="00285725"/>
    <w:rsid w:val="002858CC"/>
    <w:rsid w:val="00285AEB"/>
    <w:rsid w:val="00285BCA"/>
    <w:rsid w:val="00285C52"/>
    <w:rsid w:val="00285DB5"/>
    <w:rsid w:val="00286233"/>
    <w:rsid w:val="0028630A"/>
    <w:rsid w:val="0028637C"/>
    <w:rsid w:val="002869A8"/>
    <w:rsid w:val="00286E65"/>
    <w:rsid w:val="002872F1"/>
    <w:rsid w:val="00287301"/>
    <w:rsid w:val="0028744B"/>
    <w:rsid w:val="002874F9"/>
    <w:rsid w:val="00287992"/>
    <w:rsid w:val="00287A62"/>
    <w:rsid w:val="00287B4A"/>
    <w:rsid w:val="00290384"/>
    <w:rsid w:val="00290531"/>
    <w:rsid w:val="00290638"/>
    <w:rsid w:val="002906FC"/>
    <w:rsid w:val="00290B86"/>
    <w:rsid w:val="00290C35"/>
    <w:rsid w:val="00290E01"/>
    <w:rsid w:val="00291579"/>
    <w:rsid w:val="0029158B"/>
    <w:rsid w:val="00291F9A"/>
    <w:rsid w:val="00291FC8"/>
    <w:rsid w:val="002920E0"/>
    <w:rsid w:val="002920EA"/>
    <w:rsid w:val="00292368"/>
    <w:rsid w:val="002923F4"/>
    <w:rsid w:val="002924AF"/>
    <w:rsid w:val="00292537"/>
    <w:rsid w:val="002925C5"/>
    <w:rsid w:val="00292A5C"/>
    <w:rsid w:val="00292B15"/>
    <w:rsid w:val="00292F51"/>
    <w:rsid w:val="00292FAF"/>
    <w:rsid w:val="00293261"/>
    <w:rsid w:val="00293577"/>
    <w:rsid w:val="00293729"/>
    <w:rsid w:val="00293A84"/>
    <w:rsid w:val="00293AF3"/>
    <w:rsid w:val="00293F1F"/>
    <w:rsid w:val="00293F7F"/>
    <w:rsid w:val="00294146"/>
    <w:rsid w:val="00294224"/>
    <w:rsid w:val="0029441C"/>
    <w:rsid w:val="00294558"/>
    <w:rsid w:val="0029455D"/>
    <w:rsid w:val="0029465C"/>
    <w:rsid w:val="00294814"/>
    <w:rsid w:val="0029483E"/>
    <w:rsid w:val="00294C00"/>
    <w:rsid w:val="00295555"/>
    <w:rsid w:val="00295A6B"/>
    <w:rsid w:val="00295CA9"/>
    <w:rsid w:val="00295DBF"/>
    <w:rsid w:val="002963B1"/>
    <w:rsid w:val="00296425"/>
    <w:rsid w:val="0029666B"/>
    <w:rsid w:val="00296728"/>
    <w:rsid w:val="002968A0"/>
    <w:rsid w:val="002969E0"/>
    <w:rsid w:val="00296B50"/>
    <w:rsid w:val="00296B7A"/>
    <w:rsid w:val="00296DEC"/>
    <w:rsid w:val="00297352"/>
    <w:rsid w:val="0029741D"/>
    <w:rsid w:val="00297769"/>
    <w:rsid w:val="0029782B"/>
    <w:rsid w:val="00297E29"/>
    <w:rsid w:val="002A0944"/>
    <w:rsid w:val="002A10DE"/>
    <w:rsid w:val="002A1295"/>
    <w:rsid w:val="002A1590"/>
    <w:rsid w:val="002A1599"/>
    <w:rsid w:val="002A1733"/>
    <w:rsid w:val="002A1748"/>
    <w:rsid w:val="002A1968"/>
    <w:rsid w:val="002A1BA8"/>
    <w:rsid w:val="002A1D10"/>
    <w:rsid w:val="002A20F2"/>
    <w:rsid w:val="002A2F5C"/>
    <w:rsid w:val="002A2F7A"/>
    <w:rsid w:val="002A331F"/>
    <w:rsid w:val="002A3340"/>
    <w:rsid w:val="002A3385"/>
    <w:rsid w:val="002A3674"/>
    <w:rsid w:val="002A37BD"/>
    <w:rsid w:val="002A3A37"/>
    <w:rsid w:val="002A3CB0"/>
    <w:rsid w:val="002A3E4F"/>
    <w:rsid w:val="002A3F1C"/>
    <w:rsid w:val="002A4008"/>
    <w:rsid w:val="002A41D5"/>
    <w:rsid w:val="002A44C9"/>
    <w:rsid w:val="002A4592"/>
    <w:rsid w:val="002A46A5"/>
    <w:rsid w:val="002A48F3"/>
    <w:rsid w:val="002A498D"/>
    <w:rsid w:val="002A4B5C"/>
    <w:rsid w:val="002A4CE4"/>
    <w:rsid w:val="002A4E66"/>
    <w:rsid w:val="002A5490"/>
    <w:rsid w:val="002A554A"/>
    <w:rsid w:val="002A5750"/>
    <w:rsid w:val="002A594B"/>
    <w:rsid w:val="002A5C71"/>
    <w:rsid w:val="002A5D92"/>
    <w:rsid w:val="002A6159"/>
    <w:rsid w:val="002A695A"/>
    <w:rsid w:val="002A6991"/>
    <w:rsid w:val="002A6B3E"/>
    <w:rsid w:val="002A6BF7"/>
    <w:rsid w:val="002A6C2A"/>
    <w:rsid w:val="002A6CE5"/>
    <w:rsid w:val="002A7130"/>
    <w:rsid w:val="002A773D"/>
    <w:rsid w:val="002A78A8"/>
    <w:rsid w:val="002A79A0"/>
    <w:rsid w:val="002A7BCC"/>
    <w:rsid w:val="002A7C45"/>
    <w:rsid w:val="002B03DD"/>
    <w:rsid w:val="002B04C3"/>
    <w:rsid w:val="002B070D"/>
    <w:rsid w:val="002B0805"/>
    <w:rsid w:val="002B0AF7"/>
    <w:rsid w:val="002B0E4A"/>
    <w:rsid w:val="002B15B2"/>
    <w:rsid w:val="002B1651"/>
    <w:rsid w:val="002B1AF9"/>
    <w:rsid w:val="002B1F2D"/>
    <w:rsid w:val="002B25D8"/>
    <w:rsid w:val="002B2943"/>
    <w:rsid w:val="002B2BA5"/>
    <w:rsid w:val="002B2BBE"/>
    <w:rsid w:val="002B30F0"/>
    <w:rsid w:val="002B325D"/>
    <w:rsid w:val="002B39BB"/>
    <w:rsid w:val="002B39CB"/>
    <w:rsid w:val="002B4187"/>
    <w:rsid w:val="002B432B"/>
    <w:rsid w:val="002B436A"/>
    <w:rsid w:val="002B4441"/>
    <w:rsid w:val="002B47D9"/>
    <w:rsid w:val="002B4AF3"/>
    <w:rsid w:val="002B4DAB"/>
    <w:rsid w:val="002B4E97"/>
    <w:rsid w:val="002B50A3"/>
    <w:rsid w:val="002B5114"/>
    <w:rsid w:val="002B5132"/>
    <w:rsid w:val="002B539C"/>
    <w:rsid w:val="002B552F"/>
    <w:rsid w:val="002B56C5"/>
    <w:rsid w:val="002B5B64"/>
    <w:rsid w:val="002B6038"/>
    <w:rsid w:val="002B6600"/>
    <w:rsid w:val="002B6706"/>
    <w:rsid w:val="002B6869"/>
    <w:rsid w:val="002B68B9"/>
    <w:rsid w:val="002B6A51"/>
    <w:rsid w:val="002B6A67"/>
    <w:rsid w:val="002B6B5B"/>
    <w:rsid w:val="002B6C7D"/>
    <w:rsid w:val="002B6D15"/>
    <w:rsid w:val="002B6D92"/>
    <w:rsid w:val="002B6E28"/>
    <w:rsid w:val="002B71B0"/>
    <w:rsid w:val="002B7411"/>
    <w:rsid w:val="002B75F0"/>
    <w:rsid w:val="002B7932"/>
    <w:rsid w:val="002B7BB9"/>
    <w:rsid w:val="002B7DBA"/>
    <w:rsid w:val="002B7DCF"/>
    <w:rsid w:val="002C02B9"/>
    <w:rsid w:val="002C0388"/>
    <w:rsid w:val="002C0552"/>
    <w:rsid w:val="002C094D"/>
    <w:rsid w:val="002C0AB2"/>
    <w:rsid w:val="002C0BAB"/>
    <w:rsid w:val="002C0C5C"/>
    <w:rsid w:val="002C0CA8"/>
    <w:rsid w:val="002C0D16"/>
    <w:rsid w:val="002C0D58"/>
    <w:rsid w:val="002C0EEF"/>
    <w:rsid w:val="002C10EE"/>
    <w:rsid w:val="002C1152"/>
    <w:rsid w:val="002C148B"/>
    <w:rsid w:val="002C14D0"/>
    <w:rsid w:val="002C14D5"/>
    <w:rsid w:val="002C1A6E"/>
    <w:rsid w:val="002C1C76"/>
    <w:rsid w:val="002C1DEB"/>
    <w:rsid w:val="002C1EEB"/>
    <w:rsid w:val="002C20D4"/>
    <w:rsid w:val="002C22BA"/>
    <w:rsid w:val="002C2645"/>
    <w:rsid w:val="002C26F3"/>
    <w:rsid w:val="002C2939"/>
    <w:rsid w:val="002C2B58"/>
    <w:rsid w:val="002C2F40"/>
    <w:rsid w:val="002C36C8"/>
    <w:rsid w:val="002C36DF"/>
    <w:rsid w:val="002C3D11"/>
    <w:rsid w:val="002C407B"/>
    <w:rsid w:val="002C42CE"/>
    <w:rsid w:val="002C43A0"/>
    <w:rsid w:val="002C43C2"/>
    <w:rsid w:val="002C43D7"/>
    <w:rsid w:val="002C4B47"/>
    <w:rsid w:val="002C5233"/>
    <w:rsid w:val="002C5239"/>
    <w:rsid w:val="002C57CB"/>
    <w:rsid w:val="002C5986"/>
    <w:rsid w:val="002C5F1C"/>
    <w:rsid w:val="002C5F26"/>
    <w:rsid w:val="002C61C4"/>
    <w:rsid w:val="002C6469"/>
    <w:rsid w:val="002C6914"/>
    <w:rsid w:val="002C6C53"/>
    <w:rsid w:val="002C6C5E"/>
    <w:rsid w:val="002C6CED"/>
    <w:rsid w:val="002C6D0A"/>
    <w:rsid w:val="002C7371"/>
    <w:rsid w:val="002C73CA"/>
    <w:rsid w:val="002C7676"/>
    <w:rsid w:val="002C768D"/>
    <w:rsid w:val="002C77A1"/>
    <w:rsid w:val="002C7A8F"/>
    <w:rsid w:val="002C7A98"/>
    <w:rsid w:val="002C7D0D"/>
    <w:rsid w:val="002C7F99"/>
    <w:rsid w:val="002C7FAC"/>
    <w:rsid w:val="002D0071"/>
    <w:rsid w:val="002D0387"/>
    <w:rsid w:val="002D0403"/>
    <w:rsid w:val="002D05A1"/>
    <w:rsid w:val="002D09EC"/>
    <w:rsid w:val="002D0C38"/>
    <w:rsid w:val="002D0E25"/>
    <w:rsid w:val="002D11C5"/>
    <w:rsid w:val="002D1629"/>
    <w:rsid w:val="002D1757"/>
    <w:rsid w:val="002D1886"/>
    <w:rsid w:val="002D1997"/>
    <w:rsid w:val="002D1A31"/>
    <w:rsid w:val="002D1FBC"/>
    <w:rsid w:val="002D1FCA"/>
    <w:rsid w:val="002D2124"/>
    <w:rsid w:val="002D22B7"/>
    <w:rsid w:val="002D2320"/>
    <w:rsid w:val="002D2350"/>
    <w:rsid w:val="002D2558"/>
    <w:rsid w:val="002D26AE"/>
    <w:rsid w:val="002D27AB"/>
    <w:rsid w:val="002D2A68"/>
    <w:rsid w:val="002D2AF1"/>
    <w:rsid w:val="002D2B6D"/>
    <w:rsid w:val="002D2DBA"/>
    <w:rsid w:val="002D2EF3"/>
    <w:rsid w:val="002D3154"/>
    <w:rsid w:val="002D3702"/>
    <w:rsid w:val="002D376B"/>
    <w:rsid w:val="002D3E0B"/>
    <w:rsid w:val="002D491E"/>
    <w:rsid w:val="002D498B"/>
    <w:rsid w:val="002D4AED"/>
    <w:rsid w:val="002D4BB2"/>
    <w:rsid w:val="002D4BC1"/>
    <w:rsid w:val="002D4C8C"/>
    <w:rsid w:val="002D5254"/>
    <w:rsid w:val="002D5415"/>
    <w:rsid w:val="002D58B7"/>
    <w:rsid w:val="002D5C3F"/>
    <w:rsid w:val="002D5DF0"/>
    <w:rsid w:val="002D5F1F"/>
    <w:rsid w:val="002D604C"/>
    <w:rsid w:val="002D6162"/>
    <w:rsid w:val="002D6327"/>
    <w:rsid w:val="002D63F8"/>
    <w:rsid w:val="002D67C1"/>
    <w:rsid w:val="002D6AA4"/>
    <w:rsid w:val="002D6C69"/>
    <w:rsid w:val="002D709C"/>
    <w:rsid w:val="002D7274"/>
    <w:rsid w:val="002D77D5"/>
    <w:rsid w:val="002D780D"/>
    <w:rsid w:val="002D7A65"/>
    <w:rsid w:val="002D7CDF"/>
    <w:rsid w:val="002E05B8"/>
    <w:rsid w:val="002E0684"/>
    <w:rsid w:val="002E0A30"/>
    <w:rsid w:val="002E0AA4"/>
    <w:rsid w:val="002E0EDC"/>
    <w:rsid w:val="002E10BC"/>
    <w:rsid w:val="002E1194"/>
    <w:rsid w:val="002E16A5"/>
    <w:rsid w:val="002E1906"/>
    <w:rsid w:val="002E1C51"/>
    <w:rsid w:val="002E1E14"/>
    <w:rsid w:val="002E1F86"/>
    <w:rsid w:val="002E1FCF"/>
    <w:rsid w:val="002E23CC"/>
    <w:rsid w:val="002E29B6"/>
    <w:rsid w:val="002E2E5A"/>
    <w:rsid w:val="002E3031"/>
    <w:rsid w:val="002E309D"/>
    <w:rsid w:val="002E30F1"/>
    <w:rsid w:val="002E3508"/>
    <w:rsid w:val="002E38F5"/>
    <w:rsid w:val="002E3995"/>
    <w:rsid w:val="002E3A0C"/>
    <w:rsid w:val="002E3BB1"/>
    <w:rsid w:val="002E3E1A"/>
    <w:rsid w:val="002E408D"/>
    <w:rsid w:val="002E40CE"/>
    <w:rsid w:val="002E484B"/>
    <w:rsid w:val="002E4927"/>
    <w:rsid w:val="002E4CD2"/>
    <w:rsid w:val="002E4DEA"/>
    <w:rsid w:val="002E4EAB"/>
    <w:rsid w:val="002E5662"/>
    <w:rsid w:val="002E566A"/>
    <w:rsid w:val="002E5886"/>
    <w:rsid w:val="002E5EEF"/>
    <w:rsid w:val="002E60CC"/>
    <w:rsid w:val="002E6626"/>
    <w:rsid w:val="002E6677"/>
    <w:rsid w:val="002E6B99"/>
    <w:rsid w:val="002E6EAA"/>
    <w:rsid w:val="002E703C"/>
    <w:rsid w:val="002E7148"/>
    <w:rsid w:val="002E72E4"/>
    <w:rsid w:val="002E7395"/>
    <w:rsid w:val="002E74FA"/>
    <w:rsid w:val="002E74FD"/>
    <w:rsid w:val="002E76FC"/>
    <w:rsid w:val="002E770C"/>
    <w:rsid w:val="002E7865"/>
    <w:rsid w:val="002E7A3C"/>
    <w:rsid w:val="002E7D25"/>
    <w:rsid w:val="002F019D"/>
    <w:rsid w:val="002F0788"/>
    <w:rsid w:val="002F0796"/>
    <w:rsid w:val="002F0DEA"/>
    <w:rsid w:val="002F107B"/>
    <w:rsid w:val="002F15B3"/>
    <w:rsid w:val="002F1608"/>
    <w:rsid w:val="002F1BCC"/>
    <w:rsid w:val="002F1D4C"/>
    <w:rsid w:val="002F1E6E"/>
    <w:rsid w:val="002F230C"/>
    <w:rsid w:val="002F2564"/>
    <w:rsid w:val="002F290C"/>
    <w:rsid w:val="002F2A74"/>
    <w:rsid w:val="002F2C43"/>
    <w:rsid w:val="002F2F9C"/>
    <w:rsid w:val="002F3208"/>
    <w:rsid w:val="002F3303"/>
    <w:rsid w:val="002F376A"/>
    <w:rsid w:val="002F3833"/>
    <w:rsid w:val="002F3A92"/>
    <w:rsid w:val="002F3BDA"/>
    <w:rsid w:val="002F3FDE"/>
    <w:rsid w:val="002F447B"/>
    <w:rsid w:val="002F4633"/>
    <w:rsid w:val="002F4769"/>
    <w:rsid w:val="002F47A3"/>
    <w:rsid w:val="002F480B"/>
    <w:rsid w:val="002F49E9"/>
    <w:rsid w:val="002F4AB1"/>
    <w:rsid w:val="002F4B98"/>
    <w:rsid w:val="002F4C68"/>
    <w:rsid w:val="002F4D12"/>
    <w:rsid w:val="002F4D1A"/>
    <w:rsid w:val="002F5169"/>
    <w:rsid w:val="002F533D"/>
    <w:rsid w:val="002F543C"/>
    <w:rsid w:val="002F58A9"/>
    <w:rsid w:val="002F5AE3"/>
    <w:rsid w:val="002F6101"/>
    <w:rsid w:val="002F615D"/>
    <w:rsid w:val="002F638E"/>
    <w:rsid w:val="002F67FE"/>
    <w:rsid w:val="002F6869"/>
    <w:rsid w:val="002F6A34"/>
    <w:rsid w:val="002F6CF3"/>
    <w:rsid w:val="002F6E48"/>
    <w:rsid w:val="002F6EAF"/>
    <w:rsid w:val="002F6F0C"/>
    <w:rsid w:val="002F711E"/>
    <w:rsid w:val="002F71BF"/>
    <w:rsid w:val="002F73F5"/>
    <w:rsid w:val="002F76D5"/>
    <w:rsid w:val="002F7947"/>
    <w:rsid w:val="002F79EF"/>
    <w:rsid w:val="002F7C8A"/>
    <w:rsid w:val="002F7E82"/>
    <w:rsid w:val="002F7FC3"/>
    <w:rsid w:val="003000AC"/>
    <w:rsid w:val="003001D8"/>
    <w:rsid w:val="00300229"/>
    <w:rsid w:val="0030030E"/>
    <w:rsid w:val="00300532"/>
    <w:rsid w:val="00300537"/>
    <w:rsid w:val="00300D3A"/>
    <w:rsid w:val="00300EAD"/>
    <w:rsid w:val="00300EC9"/>
    <w:rsid w:val="00300FC7"/>
    <w:rsid w:val="0030106A"/>
    <w:rsid w:val="003010DC"/>
    <w:rsid w:val="00301314"/>
    <w:rsid w:val="003016DE"/>
    <w:rsid w:val="003017AE"/>
    <w:rsid w:val="00301D7F"/>
    <w:rsid w:val="003020EE"/>
    <w:rsid w:val="0030242B"/>
    <w:rsid w:val="0030251E"/>
    <w:rsid w:val="003025C1"/>
    <w:rsid w:val="00302800"/>
    <w:rsid w:val="00302A24"/>
    <w:rsid w:val="0030301C"/>
    <w:rsid w:val="003030FF"/>
    <w:rsid w:val="00303118"/>
    <w:rsid w:val="0030387B"/>
    <w:rsid w:val="00303C57"/>
    <w:rsid w:val="00303C79"/>
    <w:rsid w:val="00303D35"/>
    <w:rsid w:val="00303D7C"/>
    <w:rsid w:val="00303F8A"/>
    <w:rsid w:val="003040CF"/>
    <w:rsid w:val="0030496B"/>
    <w:rsid w:val="00304A56"/>
    <w:rsid w:val="00304C19"/>
    <w:rsid w:val="00304D0E"/>
    <w:rsid w:val="00304DD6"/>
    <w:rsid w:val="00304E9E"/>
    <w:rsid w:val="003050AB"/>
    <w:rsid w:val="00305260"/>
    <w:rsid w:val="003052EE"/>
    <w:rsid w:val="00305485"/>
    <w:rsid w:val="003055E9"/>
    <w:rsid w:val="003056A1"/>
    <w:rsid w:val="0030576B"/>
    <w:rsid w:val="00305A28"/>
    <w:rsid w:val="00305B62"/>
    <w:rsid w:val="00305C39"/>
    <w:rsid w:val="00305F1B"/>
    <w:rsid w:val="00305F9E"/>
    <w:rsid w:val="003060B3"/>
    <w:rsid w:val="00306322"/>
    <w:rsid w:val="00306333"/>
    <w:rsid w:val="0030658E"/>
    <w:rsid w:val="003066A4"/>
    <w:rsid w:val="003066E5"/>
    <w:rsid w:val="00306751"/>
    <w:rsid w:val="0030680F"/>
    <w:rsid w:val="0030696D"/>
    <w:rsid w:val="003069DF"/>
    <w:rsid w:val="00306A8D"/>
    <w:rsid w:val="00306BEC"/>
    <w:rsid w:val="00306D31"/>
    <w:rsid w:val="00306E6D"/>
    <w:rsid w:val="00306F2A"/>
    <w:rsid w:val="003073BF"/>
    <w:rsid w:val="003076E6"/>
    <w:rsid w:val="00307B25"/>
    <w:rsid w:val="00307B28"/>
    <w:rsid w:val="00307C6B"/>
    <w:rsid w:val="00307D2E"/>
    <w:rsid w:val="00307EFC"/>
    <w:rsid w:val="003100E8"/>
    <w:rsid w:val="00310252"/>
    <w:rsid w:val="0031029A"/>
    <w:rsid w:val="00310773"/>
    <w:rsid w:val="003108F6"/>
    <w:rsid w:val="0031090E"/>
    <w:rsid w:val="00310CFB"/>
    <w:rsid w:val="00310D0C"/>
    <w:rsid w:val="0031141E"/>
    <w:rsid w:val="003115FB"/>
    <w:rsid w:val="00311A72"/>
    <w:rsid w:val="00311AFC"/>
    <w:rsid w:val="00311B05"/>
    <w:rsid w:val="00311D9C"/>
    <w:rsid w:val="00311EE1"/>
    <w:rsid w:val="003123F5"/>
    <w:rsid w:val="0031248F"/>
    <w:rsid w:val="00312525"/>
    <w:rsid w:val="0031252F"/>
    <w:rsid w:val="00312573"/>
    <w:rsid w:val="00312664"/>
    <w:rsid w:val="003126EC"/>
    <w:rsid w:val="00312984"/>
    <w:rsid w:val="00312BBA"/>
    <w:rsid w:val="00312C1F"/>
    <w:rsid w:val="00312C8F"/>
    <w:rsid w:val="00312D01"/>
    <w:rsid w:val="003131D5"/>
    <w:rsid w:val="00313374"/>
    <w:rsid w:val="00313397"/>
    <w:rsid w:val="003133D9"/>
    <w:rsid w:val="00313546"/>
    <w:rsid w:val="00313A36"/>
    <w:rsid w:val="00314003"/>
    <w:rsid w:val="00314008"/>
    <w:rsid w:val="00314019"/>
    <w:rsid w:val="003141BC"/>
    <w:rsid w:val="00314222"/>
    <w:rsid w:val="00314487"/>
    <w:rsid w:val="003144F3"/>
    <w:rsid w:val="00314515"/>
    <w:rsid w:val="00314599"/>
    <w:rsid w:val="003145A6"/>
    <w:rsid w:val="00314E18"/>
    <w:rsid w:val="0031506C"/>
    <w:rsid w:val="003150D3"/>
    <w:rsid w:val="003154D8"/>
    <w:rsid w:val="00315697"/>
    <w:rsid w:val="003157CE"/>
    <w:rsid w:val="00315E09"/>
    <w:rsid w:val="00315F5F"/>
    <w:rsid w:val="003161E9"/>
    <w:rsid w:val="003164F1"/>
    <w:rsid w:val="0031653A"/>
    <w:rsid w:val="00316885"/>
    <w:rsid w:val="00316CDD"/>
    <w:rsid w:val="00316D20"/>
    <w:rsid w:val="00316E5D"/>
    <w:rsid w:val="00316F22"/>
    <w:rsid w:val="00317A00"/>
    <w:rsid w:val="00317A36"/>
    <w:rsid w:val="00317D04"/>
    <w:rsid w:val="00317DFA"/>
    <w:rsid w:val="00317F84"/>
    <w:rsid w:val="00317FAE"/>
    <w:rsid w:val="00320337"/>
    <w:rsid w:val="003205A5"/>
    <w:rsid w:val="00320783"/>
    <w:rsid w:val="003207B9"/>
    <w:rsid w:val="00320A18"/>
    <w:rsid w:val="00320BB4"/>
    <w:rsid w:val="00320C99"/>
    <w:rsid w:val="00320D28"/>
    <w:rsid w:val="00320E55"/>
    <w:rsid w:val="003210F4"/>
    <w:rsid w:val="003219B2"/>
    <w:rsid w:val="00321BAF"/>
    <w:rsid w:val="00321C55"/>
    <w:rsid w:val="00321FD1"/>
    <w:rsid w:val="00322074"/>
    <w:rsid w:val="00322419"/>
    <w:rsid w:val="0032242A"/>
    <w:rsid w:val="00322466"/>
    <w:rsid w:val="0032302B"/>
    <w:rsid w:val="003230A6"/>
    <w:rsid w:val="003230E7"/>
    <w:rsid w:val="003232A1"/>
    <w:rsid w:val="003232C5"/>
    <w:rsid w:val="00323AF4"/>
    <w:rsid w:val="00323C62"/>
    <w:rsid w:val="00323F15"/>
    <w:rsid w:val="0032412C"/>
    <w:rsid w:val="003242AF"/>
    <w:rsid w:val="003245EF"/>
    <w:rsid w:val="0032466F"/>
    <w:rsid w:val="003248F4"/>
    <w:rsid w:val="00324A10"/>
    <w:rsid w:val="00324A3D"/>
    <w:rsid w:val="00324C85"/>
    <w:rsid w:val="00324F01"/>
    <w:rsid w:val="00325134"/>
    <w:rsid w:val="003253CF"/>
    <w:rsid w:val="0032553A"/>
    <w:rsid w:val="003259E6"/>
    <w:rsid w:val="00325CB1"/>
    <w:rsid w:val="00325EA3"/>
    <w:rsid w:val="00325FE3"/>
    <w:rsid w:val="00326032"/>
    <w:rsid w:val="003263B2"/>
    <w:rsid w:val="00326428"/>
    <w:rsid w:val="0032653F"/>
    <w:rsid w:val="0032659D"/>
    <w:rsid w:val="003265AD"/>
    <w:rsid w:val="00326A04"/>
    <w:rsid w:val="00326B6F"/>
    <w:rsid w:val="00326CCA"/>
    <w:rsid w:val="00326DA2"/>
    <w:rsid w:val="00326E06"/>
    <w:rsid w:val="00326E3F"/>
    <w:rsid w:val="00326FDF"/>
    <w:rsid w:val="003270C8"/>
    <w:rsid w:val="00327145"/>
    <w:rsid w:val="00327275"/>
    <w:rsid w:val="003273AF"/>
    <w:rsid w:val="003273CB"/>
    <w:rsid w:val="00327ADD"/>
    <w:rsid w:val="00327E2D"/>
    <w:rsid w:val="00327FAE"/>
    <w:rsid w:val="003300E3"/>
    <w:rsid w:val="003304A9"/>
    <w:rsid w:val="00330A2E"/>
    <w:rsid w:val="00330B54"/>
    <w:rsid w:val="00330C97"/>
    <w:rsid w:val="0033119C"/>
    <w:rsid w:val="0033134C"/>
    <w:rsid w:val="003313D1"/>
    <w:rsid w:val="00331407"/>
    <w:rsid w:val="003317DF"/>
    <w:rsid w:val="003317F4"/>
    <w:rsid w:val="003319AD"/>
    <w:rsid w:val="00331A65"/>
    <w:rsid w:val="00331B8A"/>
    <w:rsid w:val="00331EC9"/>
    <w:rsid w:val="003322A9"/>
    <w:rsid w:val="003323C1"/>
    <w:rsid w:val="00332802"/>
    <w:rsid w:val="00332A82"/>
    <w:rsid w:val="00332C71"/>
    <w:rsid w:val="00332DB6"/>
    <w:rsid w:val="00332E48"/>
    <w:rsid w:val="00332F1C"/>
    <w:rsid w:val="003330A2"/>
    <w:rsid w:val="00333306"/>
    <w:rsid w:val="00333364"/>
    <w:rsid w:val="00333765"/>
    <w:rsid w:val="003347A1"/>
    <w:rsid w:val="003348DE"/>
    <w:rsid w:val="00334B3D"/>
    <w:rsid w:val="00334C2F"/>
    <w:rsid w:val="00334C3B"/>
    <w:rsid w:val="00334FF8"/>
    <w:rsid w:val="00334FFC"/>
    <w:rsid w:val="003351CE"/>
    <w:rsid w:val="00335204"/>
    <w:rsid w:val="00335258"/>
    <w:rsid w:val="0033534B"/>
    <w:rsid w:val="0033605B"/>
    <w:rsid w:val="00336117"/>
    <w:rsid w:val="00336138"/>
    <w:rsid w:val="0033625C"/>
    <w:rsid w:val="00336284"/>
    <w:rsid w:val="00336464"/>
    <w:rsid w:val="00336487"/>
    <w:rsid w:val="003365A3"/>
    <w:rsid w:val="00336671"/>
    <w:rsid w:val="0033693A"/>
    <w:rsid w:val="00336B56"/>
    <w:rsid w:val="00336D04"/>
    <w:rsid w:val="00336D2E"/>
    <w:rsid w:val="00337872"/>
    <w:rsid w:val="00337BC5"/>
    <w:rsid w:val="003401B0"/>
    <w:rsid w:val="003403E0"/>
    <w:rsid w:val="0034056A"/>
    <w:rsid w:val="003407EE"/>
    <w:rsid w:val="0034099C"/>
    <w:rsid w:val="003415B1"/>
    <w:rsid w:val="00341DCF"/>
    <w:rsid w:val="00342454"/>
    <w:rsid w:val="003424C6"/>
    <w:rsid w:val="0034258B"/>
    <w:rsid w:val="00342A04"/>
    <w:rsid w:val="00342D82"/>
    <w:rsid w:val="00343958"/>
    <w:rsid w:val="00343D45"/>
    <w:rsid w:val="00343DC2"/>
    <w:rsid w:val="00343DE1"/>
    <w:rsid w:val="00343DE5"/>
    <w:rsid w:val="00343F1B"/>
    <w:rsid w:val="003440F8"/>
    <w:rsid w:val="003441CE"/>
    <w:rsid w:val="003446E0"/>
    <w:rsid w:val="0034492B"/>
    <w:rsid w:val="00344D16"/>
    <w:rsid w:val="00344D8F"/>
    <w:rsid w:val="00345400"/>
    <w:rsid w:val="0034545A"/>
    <w:rsid w:val="00345660"/>
    <w:rsid w:val="00345886"/>
    <w:rsid w:val="00345B00"/>
    <w:rsid w:val="00345D8C"/>
    <w:rsid w:val="003463D5"/>
    <w:rsid w:val="0034652B"/>
    <w:rsid w:val="00346A91"/>
    <w:rsid w:val="00346BA8"/>
    <w:rsid w:val="00346C2C"/>
    <w:rsid w:val="00347122"/>
    <w:rsid w:val="00347FC9"/>
    <w:rsid w:val="00350098"/>
    <w:rsid w:val="003501C7"/>
    <w:rsid w:val="003502E2"/>
    <w:rsid w:val="00350455"/>
    <w:rsid w:val="003506FC"/>
    <w:rsid w:val="003506FE"/>
    <w:rsid w:val="00350838"/>
    <w:rsid w:val="0035085E"/>
    <w:rsid w:val="00350A1E"/>
    <w:rsid w:val="00350B5A"/>
    <w:rsid w:val="00351FF5"/>
    <w:rsid w:val="003521E8"/>
    <w:rsid w:val="003521F1"/>
    <w:rsid w:val="0035278C"/>
    <w:rsid w:val="0035284D"/>
    <w:rsid w:val="0035368D"/>
    <w:rsid w:val="00353801"/>
    <w:rsid w:val="00353A33"/>
    <w:rsid w:val="00353AA7"/>
    <w:rsid w:val="00353F2B"/>
    <w:rsid w:val="00354046"/>
    <w:rsid w:val="00354080"/>
    <w:rsid w:val="003549CF"/>
    <w:rsid w:val="00355018"/>
    <w:rsid w:val="003560EB"/>
    <w:rsid w:val="0035647B"/>
    <w:rsid w:val="003564D4"/>
    <w:rsid w:val="00356591"/>
    <w:rsid w:val="0035666C"/>
    <w:rsid w:val="00356681"/>
    <w:rsid w:val="00356759"/>
    <w:rsid w:val="00356A9E"/>
    <w:rsid w:val="00356CFE"/>
    <w:rsid w:val="00356D0D"/>
    <w:rsid w:val="00356D1D"/>
    <w:rsid w:val="00356DB4"/>
    <w:rsid w:val="00356EB4"/>
    <w:rsid w:val="00356F03"/>
    <w:rsid w:val="00356F19"/>
    <w:rsid w:val="00356F73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A5D"/>
    <w:rsid w:val="00360B43"/>
    <w:rsid w:val="00361019"/>
    <w:rsid w:val="00361558"/>
    <w:rsid w:val="003615AF"/>
    <w:rsid w:val="003616D1"/>
    <w:rsid w:val="00361948"/>
    <w:rsid w:val="00361967"/>
    <w:rsid w:val="00361AC0"/>
    <w:rsid w:val="00361AE9"/>
    <w:rsid w:val="00361FB1"/>
    <w:rsid w:val="00362086"/>
    <w:rsid w:val="003620BD"/>
    <w:rsid w:val="00362194"/>
    <w:rsid w:val="003629D5"/>
    <w:rsid w:val="00363047"/>
    <w:rsid w:val="003633C6"/>
    <w:rsid w:val="0036346B"/>
    <w:rsid w:val="003636F6"/>
    <w:rsid w:val="003637DA"/>
    <w:rsid w:val="003639BF"/>
    <w:rsid w:val="00363B7B"/>
    <w:rsid w:val="00363E44"/>
    <w:rsid w:val="00364108"/>
    <w:rsid w:val="0036420A"/>
    <w:rsid w:val="003646F0"/>
    <w:rsid w:val="0036477D"/>
    <w:rsid w:val="003647DC"/>
    <w:rsid w:val="00364898"/>
    <w:rsid w:val="00364C38"/>
    <w:rsid w:val="00364E43"/>
    <w:rsid w:val="0036533F"/>
    <w:rsid w:val="00365487"/>
    <w:rsid w:val="00365CB4"/>
    <w:rsid w:val="00366058"/>
    <w:rsid w:val="0036681D"/>
    <w:rsid w:val="00366BF1"/>
    <w:rsid w:val="00366CAD"/>
    <w:rsid w:val="00366D7B"/>
    <w:rsid w:val="00366E68"/>
    <w:rsid w:val="00367212"/>
    <w:rsid w:val="003677FB"/>
    <w:rsid w:val="0036782C"/>
    <w:rsid w:val="00367890"/>
    <w:rsid w:val="003679B7"/>
    <w:rsid w:val="003705F2"/>
    <w:rsid w:val="00370619"/>
    <w:rsid w:val="0037069B"/>
    <w:rsid w:val="003706E0"/>
    <w:rsid w:val="00370E84"/>
    <w:rsid w:val="00371282"/>
    <w:rsid w:val="003713D7"/>
    <w:rsid w:val="00371471"/>
    <w:rsid w:val="00371610"/>
    <w:rsid w:val="0037177A"/>
    <w:rsid w:val="00371856"/>
    <w:rsid w:val="0037202C"/>
    <w:rsid w:val="0037240C"/>
    <w:rsid w:val="00372AC5"/>
    <w:rsid w:val="00372B7B"/>
    <w:rsid w:val="00372C1C"/>
    <w:rsid w:val="00372C6D"/>
    <w:rsid w:val="0037311B"/>
    <w:rsid w:val="00373202"/>
    <w:rsid w:val="00373653"/>
    <w:rsid w:val="00373688"/>
    <w:rsid w:val="003736C7"/>
    <w:rsid w:val="00373CF1"/>
    <w:rsid w:val="00373EDB"/>
    <w:rsid w:val="003740E9"/>
    <w:rsid w:val="003742DE"/>
    <w:rsid w:val="003744F1"/>
    <w:rsid w:val="00374553"/>
    <w:rsid w:val="003748D3"/>
    <w:rsid w:val="00374A29"/>
    <w:rsid w:val="00374ACC"/>
    <w:rsid w:val="00374B78"/>
    <w:rsid w:val="00374C26"/>
    <w:rsid w:val="00375167"/>
    <w:rsid w:val="003752AF"/>
    <w:rsid w:val="003753D2"/>
    <w:rsid w:val="00375431"/>
    <w:rsid w:val="00376059"/>
    <w:rsid w:val="00376080"/>
    <w:rsid w:val="00376168"/>
    <w:rsid w:val="00376326"/>
    <w:rsid w:val="003764E8"/>
    <w:rsid w:val="003764FA"/>
    <w:rsid w:val="00376762"/>
    <w:rsid w:val="00376F10"/>
    <w:rsid w:val="00377314"/>
    <w:rsid w:val="0037735B"/>
    <w:rsid w:val="003774B9"/>
    <w:rsid w:val="0037767D"/>
    <w:rsid w:val="0037785F"/>
    <w:rsid w:val="00377DBB"/>
    <w:rsid w:val="00377DC3"/>
    <w:rsid w:val="00380001"/>
    <w:rsid w:val="00380275"/>
    <w:rsid w:val="00380308"/>
    <w:rsid w:val="003803BA"/>
    <w:rsid w:val="003803F5"/>
    <w:rsid w:val="00380596"/>
    <w:rsid w:val="00381270"/>
    <w:rsid w:val="003813A6"/>
    <w:rsid w:val="003813DA"/>
    <w:rsid w:val="003817DA"/>
    <w:rsid w:val="00381B01"/>
    <w:rsid w:val="00381EA6"/>
    <w:rsid w:val="00381FCA"/>
    <w:rsid w:val="0038235A"/>
    <w:rsid w:val="003823F3"/>
    <w:rsid w:val="0038254B"/>
    <w:rsid w:val="00382789"/>
    <w:rsid w:val="003828FA"/>
    <w:rsid w:val="00382921"/>
    <w:rsid w:val="00382E19"/>
    <w:rsid w:val="00382E53"/>
    <w:rsid w:val="00382FD9"/>
    <w:rsid w:val="0038312F"/>
    <w:rsid w:val="003832AE"/>
    <w:rsid w:val="003832F0"/>
    <w:rsid w:val="00383665"/>
    <w:rsid w:val="0038378F"/>
    <w:rsid w:val="00383B44"/>
    <w:rsid w:val="00383DC9"/>
    <w:rsid w:val="00384297"/>
    <w:rsid w:val="00384675"/>
    <w:rsid w:val="00384834"/>
    <w:rsid w:val="003849DA"/>
    <w:rsid w:val="00384BD0"/>
    <w:rsid w:val="00384EF4"/>
    <w:rsid w:val="00384EF9"/>
    <w:rsid w:val="00385273"/>
    <w:rsid w:val="0038548D"/>
    <w:rsid w:val="00385B42"/>
    <w:rsid w:val="00385DC8"/>
    <w:rsid w:val="00385EFE"/>
    <w:rsid w:val="00385FF2"/>
    <w:rsid w:val="0038641E"/>
    <w:rsid w:val="00386438"/>
    <w:rsid w:val="00386BE3"/>
    <w:rsid w:val="003879ED"/>
    <w:rsid w:val="00387D99"/>
    <w:rsid w:val="00387E2D"/>
    <w:rsid w:val="003902BB"/>
    <w:rsid w:val="003902BC"/>
    <w:rsid w:val="003902CB"/>
    <w:rsid w:val="0039046C"/>
    <w:rsid w:val="003905A6"/>
    <w:rsid w:val="0039078B"/>
    <w:rsid w:val="0039098F"/>
    <w:rsid w:val="00390A1D"/>
    <w:rsid w:val="00391209"/>
    <w:rsid w:val="003915FE"/>
    <w:rsid w:val="00391810"/>
    <w:rsid w:val="00391BF9"/>
    <w:rsid w:val="00391CB7"/>
    <w:rsid w:val="00391F10"/>
    <w:rsid w:val="003921A6"/>
    <w:rsid w:val="003923D6"/>
    <w:rsid w:val="00392506"/>
    <w:rsid w:val="00392966"/>
    <w:rsid w:val="00392B9D"/>
    <w:rsid w:val="00392BBF"/>
    <w:rsid w:val="00392CFA"/>
    <w:rsid w:val="003931AF"/>
    <w:rsid w:val="003932F5"/>
    <w:rsid w:val="0039336D"/>
    <w:rsid w:val="00393412"/>
    <w:rsid w:val="00393535"/>
    <w:rsid w:val="003937BD"/>
    <w:rsid w:val="00393AEF"/>
    <w:rsid w:val="00393B07"/>
    <w:rsid w:val="00393F73"/>
    <w:rsid w:val="0039400F"/>
    <w:rsid w:val="0039436E"/>
    <w:rsid w:val="003946BC"/>
    <w:rsid w:val="0039489D"/>
    <w:rsid w:val="003949E1"/>
    <w:rsid w:val="00395258"/>
    <w:rsid w:val="0039583A"/>
    <w:rsid w:val="00395941"/>
    <w:rsid w:val="00395EC6"/>
    <w:rsid w:val="00395F73"/>
    <w:rsid w:val="00396013"/>
    <w:rsid w:val="00396169"/>
    <w:rsid w:val="003962FB"/>
    <w:rsid w:val="00396375"/>
    <w:rsid w:val="00396978"/>
    <w:rsid w:val="00396C6F"/>
    <w:rsid w:val="00396C78"/>
    <w:rsid w:val="00396CC6"/>
    <w:rsid w:val="00396DA6"/>
    <w:rsid w:val="00397549"/>
    <w:rsid w:val="00397A8F"/>
    <w:rsid w:val="00397B9F"/>
    <w:rsid w:val="00397C2B"/>
    <w:rsid w:val="00397D5D"/>
    <w:rsid w:val="003A002A"/>
    <w:rsid w:val="003A00B9"/>
    <w:rsid w:val="003A03FB"/>
    <w:rsid w:val="003A05F1"/>
    <w:rsid w:val="003A0686"/>
    <w:rsid w:val="003A0BAC"/>
    <w:rsid w:val="003A0CE9"/>
    <w:rsid w:val="003A0D2E"/>
    <w:rsid w:val="003A0F3D"/>
    <w:rsid w:val="003A14ED"/>
    <w:rsid w:val="003A16F6"/>
    <w:rsid w:val="003A1702"/>
    <w:rsid w:val="003A18DF"/>
    <w:rsid w:val="003A1E51"/>
    <w:rsid w:val="003A1F10"/>
    <w:rsid w:val="003A23F2"/>
    <w:rsid w:val="003A25E7"/>
    <w:rsid w:val="003A27A3"/>
    <w:rsid w:val="003A27B7"/>
    <w:rsid w:val="003A2C02"/>
    <w:rsid w:val="003A2F19"/>
    <w:rsid w:val="003A3077"/>
    <w:rsid w:val="003A323E"/>
    <w:rsid w:val="003A380E"/>
    <w:rsid w:val="003A385C"/>
    <w:rsid w:val="003A3909"/>
    <w:rsid w:val="003A3E0D"/>
    <w:rsid w:val="003A3FE8"/>
    <w:rsid w:val="003A41BE"/>
    <w:rsid w:val="003A421A"/>
    <w:rsid w:val="003A434B"/>
    <w:rsid w:val="003A492A"/>
    <w:rsid w:val="003A4AE0"/>
    <w:rsid w:val="003A50CB"/>
    <w:rsid w:val="003A519F"/>
    <w:rsid w:val="003A551A"/>
    <w:rsid w:val="003A567E"/>
    <w:rsid w:val="003A5760"/>
    <w:rsid w:val="003A5895"/>
    <w:rsid w:val="003A58D9"/>
    <w:rsid w:val="003A59DB"/>
    <w:rsid w:val="003A5D28"/>
    <w:rsid w:val="003A5D30"/>
    <w:rsid w:val="003A5DF6"/>
    <w:rsid w:val="003A5F79"/>
    <w:rsid w:val="003A6017"/>
    <w:rsid w:val="003A6162"/>
    <w:rsid w:val="003A62E2"/>
    <w:rsid w:val="003A62F9"/>
    <w:rsid w:val="003A633D"/>
    <w:rsid w:val="003A6417"/>
    <w:rsid w:val="003A647F"/>
    <w:rsid w:val="003A6975"/>
    <w:rsid w:val="003A6FEC"/>
    <w:rsid w:val="003A74CF"/>
    <w:rsid w:val="003A7851"/>
    <w:rsid w:val="003A79BA"/>
    <w:rsid w:val="003A7A06"/>
    <w:rsid w:val="003A7B86"/>
    <w:rsid w:val="003A7BB9"/>
    <w:rsid w:val="003A7BF2"/>
    <w:rsid w:val="003A7D99"/>
    <w:rsid w:val="003B024C"/>
    <w:rsid w:val="003B045F"/>
    <w:rsid w:val="003B0A00"/>
    <w:rsid w:val="003B0B0D"/>
    <w:rsid w:val="003B0E4A"/>
    <w:rsid w:val="003B10F9"/>
    <w:rsid w:val="003B11C1"/>
    <w:rsid w:val="003B15CD"/>
    <w:rsid w:val="003B1A12"/>
    <w:rsid w:val="003B1BE7"/>
    <w:rsid w:val="003B1D0A"/>
    <w:rsid w:val="003B1E0C"/>
    <w:rsid w:val="003B2018"/>
    <w:rsid w:val="003B2444"/>
    <w:rsid w:val="003B2694"/>
    <w:rsid w:val="003B2786"/>
    <w:rsid w:val="003B27DB"/>
    <w:rsid w:val="003B2918"/>
    <w:rsid w:val="003B29AD"/>
    <w:rsid w:val="003B2A62"/>
    <w:rsid w:val="003B2CD9"/>
    <w:rsid w:val="003B2CF1"/>
    <w:rsid w:val="003B3020"/>
    <w:rsid w:val="003B35B5"/>
    <w:rsid w:val="003B3DD6"/>
    <w:rsid w:val="003B3F8C"/>
    <w:rsid w:val="003B42A8"/>
    <w:rsid w:val="003B4856"/>
    <w:rsid w:val="003B4971"/>
    <w:rsid w:val="003B4B4B"/>
    <w:rsid w:val="003B4BD3"/>
    <w:rsid w:val="003B4BEE"/>
    <w:rsid w:val="003B4FC3"/>
    <w:rsid w:val="003B53D8"/>
    <w:rsid w:val="003B5407"/>
    <w:rsid w:val="003B5690"/>
    <w:rsid w:val="003B5805"/>
    <w:rsid w:val="003B5874"/>
    <w:rsid w:val="003B59B8"/>
    <w:rsid w:val="003B5A6F"/>
    <w:rsid w:val="003B5E45"/>
    <w:rsid w:val="003B63A8"/>
    <w:rsid w:val="003B64C8"/>
    <w:rsid w:val="003B68E5"/>
    <w:rsid w:val="003B6C00"/>
    <w:rsid w:val="003B6E86"/>
    <w:rsid w:val="003B710E"/>
    <w:rsid w:val="003B7210"/>
    <w:rsid w:val="003B73FC"/>
    <w:rsid w:val="003B7647"/>
    <w:rsid w:val="003B76A2"/>
    <w:rsid w:val="003B7C82"/>
    <w:rsid w:val="003C0099"/>
    <w:rsid w:val="003C01BE"/>
    <w:rsid w:val="003C03B7"/>
    <w:rsid w:val="003C094C"/>
    <w:rsid w:val="003C0C67"/>
    <w:rsid w:val="003C0DB9"/>
    <w:rsid w:val="003C12DD"/>
    <w:rsid w:val="003C18FD"/>
    <w:rsid w:val="003C19B4"/>
    <w:rsid w:val="003C19D4"/>
    <w:rsid w:val="003C1C31"/>
    <w:rsid w:val="003C1CF2"/>
    <w:rsid w:val="003C27C2"/>
    <w:rsid w:val="003C2AB8"/>
    <w:rsid w:val="003C2BBE"/>
    <w:rsid w:val="003C2BF6"/>
    <w:rsid w:val="003C2E30"/>
    <w:rsid w:val="003C3029"/>
    <w:rsid w:val="003C30E1"/>
    <w:rsid w:val="003C3CD2"/>
    <w:rsid w:val="003C3F17"/>
    <w:rsid w:val="003C42A0"/>
    <w:rsid w:val="003C4628"/>
    <w:rsid w:val="003C494D"/>
    <w:rsid w:val="003C4A64"/>
    <w:rsid w:val="003C4F10"/>
    <w:rsid w:val="003C50BA"/>
    <w:rsid w:val="003C5589"/>
    <w:rsid w:val="003C5673"/>
    <w:rsid w:val="003C568C"/>
    <w:rsid w:val="003C58C1"/>
    <w:rsid w:val="003C5B09"/>
    <w:rsid w:val="003C5B55"/>
    <w:rsid w:val="003C5F32"/>
    <w:rsid w:val="003C5F6E"/>
    <w:rsid w:val="003C5FB3"/>
    <w:rsid w:val="003C5FD0"/>
    <w:rsid w:val="003C6357"/>
    <w:rsid w:val="003C64F4"/>
    <w:rsid w:val="003C6556"/>
    <w:rsid w:val="003C6675"/>
    <w:rsid w:val="003C667D"/>
    <w:rsid w:val="003C68CE"/>
    <w:rsid w:val="003C69C9"/>
    <w:rsid w:val="003C6C1D"/>
    <w:rsid w:val="003C6C86"/>
    <w:rsid w:val="003C6EDC"/>
    <w:rsid w:val="003C7030"/>
    <w:rsid w:val="003C70A6"/>
    <w:rsid w:val="003C72E2"/>
    <w:rsid w:val="003C7772"/>
    <w:rsid w:val="003C793E"/>
    <w:rsid w:val="003C7C97"/>
    <w:rsid w:val="003C7CE2"/>
    <w:rsid w:val="003C7DB9"/>
    <w:rsid w:val="003C7DC9"/>
    <w:rsid w:val="003C7F7F"/>
    <w:rsid w:val="003D0148"/>
    <w:rsid w:val="003D08CB"/>
    <w:rsid w:val="003D0A29"/>
    <w:rsid w:val="003D0C8E"/>
    <w:rsid w:val="003D0FF0"/>
    <w:rsid w:val="003D0FFD"/>
    <w:rsid w:val="003D1001"/>
    <w:rsid w:val="003D13C7"/>
    <w:rsid w:val="003D156D"/>
    <w:rsid w:val="003D1909"/>
    <w:rsid w:val="003D1916"/>
    <w:rsid w:val="003D1951"/>
    <w:rsid w:val="003D1AED"/>
    <w:rsid w:val="003D1E22"/>
    <w:rsid w:val="003D22E5"/>
    <w:rsid w:val="003D287B"/>
    <w:rsid w:val="003D2890"/>
    <w:rsid w:val="003D2A18"/>
    <w:rsid w:val="003D2AAE"/>
    <w:rsid w:val="003D2B2B"/>
    <w:rsid w:val="003D2DBD"/>
    <w:rsid w:val="003D2EE6"/>
    <w:rsid w:val="003D2F5E"/>
    <w:rsid w:val="003D32BE"/>
    <w:rsid w:val="003D3647"/>
    <w:rsid w:val="003D3976"/>
    <w:rsid w:val="003D3D8E"/>
    <w:rsid w:val="003D3EE0"/>
    <w:rsid w:val="003D4558"/>
    <w:rsid w:val="003D45F1"/>
    <w:rsid w:val="003D477E"/>
    <w:rsid w:val="003D4BF6"/>
    <w:rsid w:val="003D514D"/>
    <w:rsid w:val="003D51FD"/>
    <w:rsid w:val="003D53FF"/>
    <w:rsid w:val="003D570A"/>
    <w:rsid w:val="003D57BE"/>
    <w:rsid w:val="003D603D"/>
    <w:rsid w:val="003D6336"/>
    <w:rsid w:val="003D63C6"/>
    <w:rsid w:val="003D64DD"/>
    <w:rsid w:val="003D67DA"/>
    <w:rsid w:val="003D683A"/>
    <w:rsid w:val="003D6A5D"/>
    <w:rsid w:val="003D6DDC"/>
    <w:rsid w:val="003D6E61"/>
    <w:rsid w:val="003D71C5"/>
    <w:rsid w:val="003D75CE"/>
    <w:rsid w:val="003D7727"/>
    <w:rsid w:val="003D7794"/>
    <w:rsid w:val="003D78E3"/>
    <w:rsid w:val="003D7F06"/>
    <w:rsid w:val="003E0177"/>
    <w:rsid w:val="003E01E4"/>
    <w:rsid w:val="003E02DC"/>
    <w:rsid w:val="003E0474"/>
    <w:rsid w:val="003E0D5B"/>
    <w:rsid w:val="003E0D64"/>
    <w:rsid w:val="003E0E30"/>
    <w:rsid w:val="003E1013"/>
    <w:rsid w:val="003E1378"/>
    <w:rsid w:val="003E1D8E"/>
    <w:rsid w:val="003E1E87"/>
    <w:rsid w:val="003E210E"/>
    <w:rsid w:val="003E2167"/>
    <w:rsid w:val="003E24DC"/>
    <w:rsid w:val="003E258E"/>
    <w:rsid w:val="003E27C1"/>
    <w:rsid w:val="003E27CF"/>
    <w:rsid w:val="003E286B"/>
    <w:rsid w:val="003E2EB4"/>
    <w:rsid w:val="003E2F57"/>
    <w:rsid w:val="003E3000"/>
    <w:rsid w:val="003E3559"/>
    <w:rsid w:val="003E4080"/>
    <w:rsid w:val="003E421A"/>
    <w:rsid w:val="003E432B"/>
    <w:rsid w:val="003E4422"/>
    <w:rsid w:val="003E4461"/>
    <w:rsid w:val="003E458F"/>
    <w:rsid w:val="003E488C"/>
    <w:rsid w:val="003E48B0"/>
    <w:rsid w:val="003E57E3"/>
    <w:rsid w:val="003E6429"/>
    <w:rsid w:val="003E65DD"/>
    <w:rsid w:val="003E661E"/>
    <w:rsid w:val="003E6A40"/>
    <w:rsid w:val="003E6D98"/>
    <w:rsid w:val="003E6DE0"/>
    <w:rsid w:val="003E716E"/>
    <w:rsid w:val="003E7173"/>
    <w:rsid w:val="003E71D4"/>
    <w:rsid w:val="003E77DF"/>
    <w:rsid w:val="003E7844"/>
    <w:rsid w:val="003E7866"/>
    <w:rsid w:val="003E797D"/>
    <w:rsid w:val="003E799D"/>
    <w:rsid w:val="003E7AD2"/>
    <w:rsid w:val="003E7AE5"/>
    <w:rsid w:val="003E7E67"/>
    <w:rsid w:val="003F0132"/>
    <w:rsid w:val="003F059B"/>
    <w:rsid w:val="003F08C2"/>
    <w:rsid w:val="003F0950"/>
    <w:rsid w:val="003F0B87"/>
    <w:rsid w:val="003F0DB6"/>
    <w:rsid w:val="003F10F8"/>
    <w:rsid w:val="003F140F"/>
    <w:rsid w:val="003F15D3"/>
    <w:rsid w:val="003F1BA6"/>
    <w:rsid w:val="003F1BB1"/>
    <w:rsid w:val="003F1CB1"/>
    <w:rsid w:val="003F1CFB"/>
    <w:rsid w:val="003F1D41"/>
    <w:rsid w:val="003F2241"/>
    <w:rsid w:val="003F28AC"/>
    <w:rsid w:val="003F2BF1"/>
    <w:rsid w:val="003F2E58"/>
    <w:rsid w:val="003F3093"/>
    <w:rsid w:val="003F3361"/>
    <w:rsid w:val="003F3591"/>
    <w:rsid w:val="003F399D"/>
    <w:rsid w:val="003F3AC7"/>
    <w:rsid w:val="003F3B6A"/>
    <w:rsid w:val="003F3D76"/>
    <w:rsid w:val="003F3F99"/>
    <w:rsid w:val="003F3FCC"/>
    <w:rsid w:val="003F4548"/>
    <w:rsid w:val="003F498E"/>
    <w:rsid w:val="003F4F15"/>
    <w:rsid w:val="003F4F1F"/>
    <w:rsid w:val="003F5818"/>
    <w:rsid w:val="003F5979"/>
    <w:rsid w:val="003F59B9"/>
    <w:rsid w:val="003F5AA7"/>
    <w:rsid w:val="003F5E68"/>
    <w:rsid w:val="003F62B6"/>
    <w:rsid w:val="003F637C"/>
    <w:rsid w:val="003F6997"/>
    <w:rsid w:val="003F6A98"/>
    <w:rsid w:val="003F6AAD"/>
    <w:rsid w:val="003F6AC2"/>
    <w:rsid w:val="003F6DB8"/>
    <w:rsid w:val="003F6FB0"/>
    <w:rsid w:val="003F724A"/>
    <w:rsid w:val="003F73C3"/>
    <w:rsid w:val="003F794C"/>
    <w:rsid w:val="003F79DA"/>
    <w:rsid w:val="003F7CD0"/>
    <w:rsid w:val="003F7DD7"/>
    <w:rsid w:val="00400307"/>
    <w:rsid w:val="004004A8"/>
    <w:rsid w:val="00401089"/>
    <w:rsid w:val="004012A0"/>
    <w:rsid w:val="004013D6"/>
    <w:rsid w:val="004016F9"/>
    <w:rsid w:val="00401C0C"/>
    <w:rsid w:val="00401C45"/>
    <w:rsid w:val="00401D4B"/>
    <w:rsid w:val="00401F81"/>
    <w:rsid w:val="00402070"/>
    <w:rsid w:val="00402175"/>
    <w:rsid w:val="00402349"/>
    <w:rsid w:val="00402431"/>
    <w:rsid w:val="004025E0"/>
    <w:rsid w:val="004029E2"/>
    <w:rsid w:val="00402E21"/>
    <w:rsid w:val="00402EE8"/>
    <w:rsid w:val="00403472"/>
    <w:rsid w:val="00403754"/>
    <w:rsid w:val="00403A1F"/>
    <w:rsid w:val="00403B2D"/>
    <w:rsid w:val="00403D9B"/>
    <w:rsid w:val="00403DF3"/>
    <w:rsid w:val="00404113"/>
    <w:rsid w:val="00404205"/>
    <w:rsid w:val="00404403"/>
    <w:rsid w:val="004044E7"/>
    <w:rsid w:val="00404778"/>
    <w:rsid w:val="00404809"/>
    <w:rsid w:val="00405147"/>
    <w:rsid w:val="00405460"/>
    <w:rsid w:val="00405551"/>
    <w:rsid w:val="004055AD"/>
    <w:rsid w:val="00405705"/>
    <w:rsid w:val="00405791"/>
    <w:rsid w:val="00405B98"/>
    <w:rsid w:val="00405D1F"/>
    <w:rsid w:val="00405F7E"/>
    <w:rsid w:val="004064C0"/>
    <w:rsid w:val="00406766"/>
    <w:rsid w:val="0040686D"/>
    <w:rsid w:val="004068D7"/>
    <w:rsid w:val="004070E4"/>
    <w:rsid w:val="0040751B"/>
    <w:rsid w:val="004075EC"/>
    <w:rsid w:val="00407979"/>
    <w:rsid w:val="00407C2F"/>
    <w:rsid w:val="00407D98"/>
    <w:rsid w:val="00407FE2"/>
    <w:rsid w:val="004102EF"/>
    <w:rsid w:val="00410340"/>
    <w:rsid w:val="004103E5"/>
    <w:rsid w:val="004104F5"/>
    <w:rsid w:val="00410592"/>
    <w:rsid w:val="00410744"/>
    <w:rsid w:val="00410B39"/>
    <w:rsid w:val="004111CE"/>
    <w:rsid w:val="004114E6"/>
    <w:rsid w:val="0041170C"/>
    <w:rsid w:val="00411DEB"/>
    <w:rsid w:val="004120B4"/>
    <w:rsid w:val="004127B1"/>
    <w:rsid w:val="00412823"/>
    <w:rsid w:val="00412DAF"/>
    <w:rsid w:val="0041308B"/>
    <w:rsid w:val="00413301"/>
    <w:rsid w:val="004133D2"/>
    <w:rsid w:val="00413680"/>
    <w:rsid w:val="00413697"/>
    <w:rsid w:val="004136A2"/>
    <w:rsid w:val="0041375C"/>
    <w:rsid w:val="004138AD"/>
    <w:rsid w:val="0041393A"/>
    <w:rsid w:val="00413B73"/>
    <w:rsid w:val="00413C74"/>
    <w:rsid w:val="004146EA"/>
    <w:rsid w:val="004147C5"/>
    <w:rsid w:val="00414C54"/>
    <w:rsid w:val="00414D33"/>
    <w:rsid w:val="00414F47"/>
    <w:rsid w:val="00414F6E"/>
    <w:rsid w:val="0041528E"/>
    <w:rsid w:val="004153C4"/>
    <w:rsid w:val="004153D3"/>
    <w:rsid w:val="00415A96"/>
    <w:rsid w:val="00415F7C"/>
    <w:rsid w:val="004160E3"/>
    <w:rsid w:val="004165A2"/>
    <w:rsid w:val="0041672D"/>
    <w:rsid w:val="00416779"/>
    <w:rsid w:val="0041689A"/>
    <w:rsid w:val="0041690F"/>
    <w:rsid w:val="004169A1"/>
    <w:rsid w:val="00416A83"/>
    <w:rsid w:val="00416BEF"/>
    <w:rsid w:val="00416C41"/>
    <w:rsid w:val="00416D5C"/>
    <w:rsid w:val="00416E21"/>
    <w:rsid w:val="00416EDA"/>
    <w:rsid w:val="00416FC9"/>
    <w:rsid w:val="00417426"/>
    <w:rsid w:val="004174A1"/>
    <w:rsid w:val="00417644"/>
    <w:rsid w:val="0041775D"/>
    <w:rsid w:val="00417D5E"/>
    <w:rsid w:val="00417DE6"/>
    <w:rsid w:val="004205DC"/>
    <w:rsid w:val="00420A93"/>
    <w:rsid w:val="00420DF9"/>
    <w:rsid w:val="00420E1D"/>
    <w:rsid w:val="00421459"/>
    <w:rsid w:val="004217DB"/>
    <w:rsid w:val="004218CA"/>
    <w:rsid w:val="0042193C"/>
    <w:rsid w:val="00421A00"/>
    <w:rsid w:val="00421A19"/>
    <w:rsid w:val="00421DE5"/>
    <w:rsid w:val="00421EB9"/>
    <w:rsid w:val="0042204A"/>
    <w:rsid w:val="0042212B"/>
    <w:rsid w:val="0042221C"/>
    <w:rsid w:val="0042230C"/>
    <w:rsid w:val="004225C3"/>
    <w:rsid w:val="00422894"/>
    <w:rsid w:val="00422A67"/>
    <w:rsid w:val="00422A7C"/>
    <w:rsid w:val="00422B5B"/>
    <w:rsid w:val="00422C2C"/>
    <w:rsid w:val="00422C8F"/>
    <w:rsid w:val="00422F24"/>
    <w:rsid w:val="00422F39"/>
    <w:rsid w:val="00423092"/>
    <w:rsid w:val="00423189"/>
    <w:rsid w:val="00423461"/>
    <w:rsid w:val="0042356B"/>
    <w:rsid w:val="00423579"/>
    <w:rsid w:val="004235D3"/>
    <w:rsid w:val="004236B5"/>
    <w:rsid w:val="00423806"/>
    <w:rsid w:val="00423834"/>
    <w:rsid w:val="00423CC2"/>
    <w:rsid w:val="00423F56"/>
    <w:rsid w:val="004245C7"/>
    <w:rsid w:val="004246CB"/>
    <w:rsid w:val="00424826"/>
    <w:rsid w:val="00424B2A"/>
    <w:rsid w:val="00424C4B"/>
    <w:rsid w:val="004255BE"/>
    <w:rsid w:val="0042574A"/>
    <w:rsid w:val="00425EAD"/>
    <w:rsid w:val="00425F16"/>
    <w:rsid w:val="00425F53"/>
    <w:rsid w:val="00425FF3"/>
    <w:rsid w:val="004263FE"/>
    <w:rsid w:val="0042663C"/>
    <w:rsid w:val="004266BE"/>
    <w:rsid w:val="00426B38"/>
    <w:rsid w:val="00426B9A"/>
    <w:rsid w:val="00426DAB"/>
    <w:rsid w:val="004270B4"/>
    <w:rsid w:val="00427735"/>
    <w:rsid w:val="00427A50"/>
    <w:rsid w:val="00427AE8"/>
    <w:rsid w:val="00427AEE"/>
    <w:rsid w:val="00427D67"/>
    <w:rsid w:val="00427DE8"/>
    <w:rsid w:val="00427FB6"/>
    <w:rsid w:val="00430231"/>
    <w:rsid w:val="00430285"/>
    <w:rsid w:val="004302FB"/>
    <w:rsid w:val="0043060F"/>
    <w:rsid w:val="00430857"/>
    <w:rsid w:val="00431290"/>
    <w:rsid w:val="00431544"/>
    <w:rsid w:val="004317D0"/>
    <w:rsid w:val="00431FF8"/>
    <w:rsid w:val="00432004"/>
    <w:rsid w:val="00432058"/>
    <w:rsid w:val="00432477"/>
    <w:rsid w:val="00432689"/>
    <w:rsid w:val="00432818"/>
    <w:rsid w:val="00432859"/>
    <w:rsid w:val="00432AD1"/>
    <w:rsid w:val="00432D84"/>
    <w:rsid w:val="00432DE6"/>
    <w:rsid w:val="00432DFA"/>
    <w:rsid w:val="00432F4E"/>
    <w:rsid w:val="00432FA6"/>
    <w:rsid w:val="0043315B"/>
    <w:rsid w:val="004331FC"/>
    <w:rsid w:val="00433522"/>
    <w:rsid w:val="0043390F"/>
    <w:rsid w:val="00433A5D"/>
    <w:rsid w:val="00433BA6"/>
    <w:rsid w:val="00433C45"/>
    <w:rsid w:val="004340F3"/>
    <w:rsid w:val="00434101"/>
    <w:rsid w:val="00434336"/>
    <w:rsid w:val="004344A0"/>
    <w:rsid w:val="004344E0"/>
    <w:rsid w:val="004346B3"/>
    <w:rsid w:val="00434A17"/>
    <w:rsid w:val="00434BA7"/>
    <w:rsid w:val="00434C15"/>
    <w:rsid w:val="00434F59"/>
    <w:rsid w:val="00435400"/>
    <w:rsid w:val="00435431"/>
    <w:rsid w:val="00435531"/>
    <w:rsid w:val="004357C6"/>
    <w:rsid w:val="0043588C"/>
    <w:rsid w:val="00435AB9"/>
    <w:rsid w:val="00435E04"/>
    <w:rsid w:val="00435E23"/>
    <w:rsid w:val="00435E72"/>
    <w:rsid w:val="00436178"/>
    <w:rsid w:val="0043633A"/>
    <w:rsid w:val="004363AF"/>
    <w:rsid w:val="00436F64"/>
    <w:rsid w:val="004371C9"/>
    <w:rsid w:val="004372E5"/>
    <w:rsid w:val="004373E7"/>
    <w:rsid w:val="00437800"/>
    <w:rsid w:val="00437A34"/>
    <w:rsid w:val="00437A3E"/>
    <w:rsid w:val="00437AB6"/>
    <w:rsid w:val="00437D38"/>
    <w:rsid w:val="00437DB1"/>
    <w:rsid w:val="00437E6E"/>
    <w:rsid w:val="004403EF"/>
    <w:rsid w:val="004403F9"/>
    <w:rsid w:val="00440544"/>
    <w:rsid w:val="00440940"/>
    <w:rsid w:val="0044098A"/>
    <w:rsid w:val="00440A2D"/>
    <w:rsid w:val="00440E1C"/>
    <w:rsid w:val="00440E3D"/>
    <w:rsid w:val="0044164B"/>
    <w:rsid w:val="004416E6"/>
    <w:rsid w:val="004417C3"/>
    <w:rsid w:val="00441B6C"/>
    <w:rsid w:val="004421A2"/>
    <w:rsid w:val="004423B0"/>
    <w:rsid w:val="00443070"/>
    <w:rsid w:val="00443144"/>
    <w:rsid w:val="0044323E"/>
    <w:rsid w:val="0044344A"/>
    <w:rsid w:val="00443D06"/>
    <w:rsid w:val="00443D7B"/>
    <w:rsid w:val="0044400E"/>
    <w:rsid w:val="00444444"/>
    <w:rsid w:val="00444464"/>
    <w:rsid w:val="00444702"/>
    <w:rsid w:val="00444890"/>
    <w:rsid w:val="00444AC9"/>
    <w:rsid w:val="00444BDB"/>
    <w:rsid w:val="00444D0F"/>
    <w:rsid w:val="004455EE"/>
    <w:rsid w:val="0044568E"/>
    <w:rsid w:val="00445854"/>
    <w:rsid w:val="004458D5"/>
    <w:rsid w:val="00445985"/>
    <w:rsid w:val="00445C22"/>
    <w:rsid w:val="00445CBB"/>
    <w:rsid w:val="00445F68"/>
    <w:rsid w:val="00446003"/>
    <w:rsid w:val="0044647F"/>
    <w:rsid w:val="004464AD"/>
    <w:rsid w:val="004465A4"/>
    <w:rsid w:val="0044669A"/>
    <w:rsid w:val="00446795"/>
    <w:rsid w:val="00446BED"/>
    <w:rsid w:val="00446D66"/>
    <w:rsid w:val="00447098"/>
    <w:rsid w:val="004471BA"/>
    <w:rsid w:val="0044736D"/>
    <w:rsid w:val="0044737E"/>
    <w:rsid w:val="004476F5"/>
    <w:rsid w:val="00447788"/>
    <w:rsid w:val="004478D7"/>
    <w:rsid w:val="0045024E"/>
    <w:rsid w:val="0045029F"/>
    <w:rsid w:val="004503F7"/>
    <w:rsid w:val="00450832"/>
    <w:rsid w:val="00450B3D"/>
    <w:rsid w:val="00450C24"/>
    <w:rsid w:val="00450D0B"/>
    <w:rsid w:val="00451200"/>
    <w:rsid w:val="0045161C"/>
    <w:rsid w:val="004519A6"/>
    <w:rsid w:val="00451A0A"/>
    <w:rsid w:val="00451C39"/>
    <w:rsid w:val="00451D8D"/>
    <w:rsid w:val="00451E31"/>
    <w:rsid w:val="0045217E"/>
    <w:rsid w:val="004524FC"/>
    <w:rsid w:val="004526DB"/>
    <w:rsid w:val="004529AC"/>
    <w:rsid w:val="004529F6"/>
    <w:rsid w:val="00452ADE"/>
    <w:rsid w:val="00452D58"/>
    <w:rsid w:val="00452F86"/>
    <w:rsid w:val="00453275"/>
    <w:rsid w:val="004532F3"/>
    <w:rsid w:val="004535C4"/>
    <w:rsid w:val="00453674"/>
    <w:rsid w:val="00453994"/>
    <w:rsid w:val="00453B42"/>
    <w:rsid w:val="004543A7"/>
    <w:rsid w:val="004544F0"/>
    <w:rsid w:val="00454855"/>
    <w:rsid w:val="00454C47"/>
    <w:rsid w:val="00454CE6"/>
    <w:rsid w:val="00454F14"/>
    <w:rsid w:val="004551BA"/>
    <w:rsid w:val="0045555F"/>
    <w:rsid w:val="00455880"/>
    <w:rsid w:val="00455ADB"/>
    <w:rsid w:val="0045601B"/>
    <w:rsid w:val="004560B3"/>
    <w:rsid w:val="00456156"/>
    <w:rsid w:val="00456473"/>
    <w:rsid w:val="00456750"/>
    <w:rsid w:val="004567DF"/>
    <w:rsid w:val="004568A4"/>
    <w:rsid w:val="00456B88"/>
    <w:rsid w:val="00456D26"/>
    <w:rsid w:val="004572B4"/>
    <w:rsid w:val="004572BD"/>
    <w:rsid w:val="0045755B"/>
    <w:rsid w:val="004575FB"/>
    <w:rsid w:val="0045780B"/>
    <w:rsid w:val="004579AD"/>
    <w:rsid w:val="00457BAF"/>
    <w:rsid w:val="00457C6C"/>
    <w:rsid w:val="00457DAC"/>
    <w:rsid w:val="00457DB2"/>
    <w:rsid w:val="00457DDE"/>
    <w:rsid w:val="00457EFB"/>
    <w:rsid w:val="00457FE8"/>
    <w:rsid w:val="004600BE"/>
    <w:rsid w:val="004601C0"/>
    <w:rsid w:val="004605BB"/>
    <w:rsid w:val="00460DA0"/>
    <w:rsid w:val="00461097"/>
    <w:rsid w:val="00461135"/>
    <w:rsid w:val="00461189"/>
    <w:rsid w:val="00461499"/>
    <w:rsid w:val="00461861"/>
    <w:rsid w:val="00461D60"/>
    <w:rsid w:val="00461F1A"/>
    <w:rsid w:val="0046212D"/>
    <w:rsid w:val="0046242E"/>
    <w:rsid w:val="0046285B"/>
    <w:rsid w:val="00462BD1"/>
    <w:rsid w:val="00462CC0"/>
    <w:rsid w:val="00462F57"/>
    <w:rsid w:val="004630CF"/>
    <w:rsid w:val="0046347B"/>
    <w:rsid w:val="004636CB"/>
    <w:rsid w:val="00463815"/>
    <w:rsid w:val="00463DBF"/>
    <w:rsid w:val="00464074"/>
    <w:rsid w:val="00464378"/>
    <w:rsid w:val="00464600"/>
    <w:rsid w:val="00464641"/>
    <w:rsid w:val="004648A8"/>
    <w:rsid w:val="00464E68"/>
    <w:rsid w:val="00464F06"/>
    <w:rsid w:val="00465135"/>
    <w:rsid w:val="00465216"/>
    <w:rsid w:val="004652D0"/>
    <w:rsid w:val="004653A1"/>
    <w:rsid w:val="004653B8"/>
    <w:rsid w:val="004653C9"/>
    <w:rsid w:val="0046566B"/>
    <w:rsid w:val="00465941"/>
    <w:rsid w:val="00465C81"/>
    <w:rsid w:val="00465CA7"/>
    <w:rsid w:val="00465D18"/>
    <w:rsid w:val="00465FA6"/>
    <w:rsid w:val="00465FCE"/>
    <w:rsid w:val="00466277"/>
    <w:rsid w:val="004664F4"/>
    <w:rsid w:val="00466B13"/>
    <w:rsid w:val="00466BAC"/>
    <w:rsid w:val="00466DBC"/>
    <w:rsid w:val="00466F86"/>
    <w:rsid w:val="004670CA"/>
    <w:rsid w:val="00467133"/>
    <w:rsid w:val="004700B1"/>
    <w:rsid w:val="00470144"/>
    <w:rsid w:val="004701AC"/>
    <w:rsid w:val="0047027E"/>
    <w:rsid w:val="0047030A"/>
    <w:rsid w:val="0047031C"/>
    <w:rsid w:val="0047035D"/>
    <w:rsid w:val="00470885"/>
    <w:rsid w:val="004711AD"/>
    <w:rsid w:val="00471B99"/>
    <w:rsid w:val="00471E37"/>
    <w:rsid w:val="00471F36"/>
    <w:rsid w:val="00472003"/>
    <w:rsid w:val="00472690"/>
    <w:rsid w:val="00472758"/>
    <w:rsid w:val="00472839"/>
    <w:rsid w:val="00472905"/>
    <w:rsid w:val="004729DF"/>
    <w:rsid w:val="00472B2A"/>
    <w:rsid w:val="004737C5"/>
    <w:rsid w:val="00473A3C"/>
    <w:rsid w:val="004741BD"/>
    <w:rsid w:val="004743A0"/>
    <w:rsid w:val="00474497"/>
    <w:rsid w:val="00474B54"/>
    <w:rsid w:val="00475139"/>
    <w:rsid w:val="0047537C"/>
    <w:rsid w:val="0047541E"/>
    <w:rsid w:val="00475471"/>
    <w:rsid w:val="00475AE7"/>
    <w:rsid w:val="00475D57"/>
    <w:rsid w:val="00475EBE"/>
    <w:rsid w:val="004760CF"/>
    <w:rsid w:val="00476104"/>
    <w:rsid w:val="00476160"/>
    <w:rsid w:val="00476247"/>
    <w:rsid w:val="004762B8"/>
    <w:rsid w:val="00476674"/>
    <w:rsid w:val="0047679D"/>
    <w:rsid w:val="00476BDF"/>
    <w:rsid w:val="004770B9"/>
    <w:rsid w:val="004772A4"/>
    <w:rsid w:val="00477523"/>
    <w:rsid w:val="0047756E"/>
    <w:rsid w:val="004778BC"/>
    <w:rsid w:val="004779F9"/>
    <w:rsid w:val="00477C2E"/>
    <w:rsid w:val="004800B4"/>
    <w:rsid w:val="004803EC"/>
    <w:rsid w:val="0048081C"/>
    <w:rsid w:val="00480B7C"/>
    <w:rsid w:val="00480B99"/>
    <w:rsid w:val="00480C3A"/>
    <w:rsid w:val="00480C9B"/>
    <w:rsid w:val="00480E06"/>
    <w:rsid w:val="00480F01"/>
    <w:rsid w:val="00480F2D"/>
    <w:rsid w:val="004812CE"/>
    <w:rsid w:val="00481727"/>
    <w:rsid w:val="00481933"/>
    <w:rsid w:val="00481A48"/>
    <w:rsid w:val="00481CFE"/>
    <w:rsid w:val="00482220"/>
    <w:rsid w:val="00482566"/>
    <w:rsid w:val="004828D6"/>
    <w:rsid w:val="00482C56"/>
    <w:rsid w:val="00482F5B"/>
    <w:rsid w:val="004832A5"/>
    <w:rsid w:val="00483552"/>
    <w:rsid w:val="00483655"/>
    <w:rsid w:val="004838C4"/>
    <w:rsid w:val="00483B10"/>
    <w:rsid w:val="00483C75"/>
    <w:rsid w:val="00483DCA"/>
    <w:rsid w:val="00483E47"/>
    <w:rsid w:val="004842CA"/>
    <w:rsid w:val="0048441C"/>
    <w:rsid w:val="004844C5"/>
    <w:rsid w:val="004845B3"/>
    <w:rsid w:val="00484CDD"/>
    <w:rsid w:val="00484F1C"/>
    <w:rsid w:val="00485077"/>
    <w:rsid w:val="0048508E"/>
    <w:rsid w:val="004851F7"/>
    <w:rsid w:val="0048552E"/>
    <w:rsid w:val="0048578D"/>
    <w:rsid w:val="00485AAB"/>
    <w:rsid w:val="00485B86"/>
    <w:rsid w:val="00485F00"/>
    <w:rsid w:val="004860C4"/>
    <w:rsid w:val="004864AF"/>
    <w:rsid w:val="004865D7"/>
    <w:rsid w:val="004868CE"/>
    <w:rsid w:val="0048704B"/>
    <w:rsid w:val="0048722E"/>
    <w:rsid w:val="00487521"/>
    <w:rsid w:val="00487565"/>
    <w:rsid w:val="004875A3"/>
    <w:rsid w:val="00487630"/>
    <w:rsid w:val="00487798"/>
    <w:rsid w:val="00487876"/>
    <w:rsid w:val="00487BC8"/>
    <w:rsid w:val="00487C53"/>
    <w:rsid w:val="0049041D"/>
    <w:rsid w:val="004905DC"/>
    <w:rsid w:val="0049078A"/>
    <w:rsid w:val="004908B9"/>
    <w:rsid w:val="00490901"/>
    <w:rsid w:val="00490A43"/>
    <w:rsid w:val="00490AC0"/>
    <w:rsid w:val="00490B57"/>
    <w:rsid w:val="00490FCD"/>
    <w:rsid w:val="00490FE4"/>
    <w:rsid w:val="00491175"/>
    <w:rsid w:val="00491577"/>
    <w:rsid w:val="00491877"/>
    <w:rsid w:val="004918D2"/>
    <w:rsid w:val="00491917"/>
    <w:rsid w:val="0049195E"/>
    <w:rsid w:val="00491BD9"/>
    <w:rsid w:val="00491C2E"/>
    <w:rsid w:val="00491F1A"/>
    <w:rsid w:val="004921E3"/>
    <w:rsid w:val="00492205"/>
    <w:rsid w:val="0049241F"/>
    <w:rsid w:val="00492BE1"/>
    <w:rsid w:val="00492DFA"/>
    <w:rsid w:val="00493108"/>
    <w:rsid w:val="004939B7"/>
    <w:rsid w:val="00494370"/>
    <w:rsid w:val="0049448D"/>
    <w:rsid w:val="00494ABB"/>
    <w:rsid w:val="00494E0F"/>
    <w:rsid w:val="00495062"/>
    <w:rsid w:val="0049525A"/>
    <w:rsid w:val="00495743"/>
    <w:rsid w:val="00495B14"/>
    <w:rsid w:val="00495FE7"/>
    <w:rsid w:val="004961F1"/>
    <w:rsid w:val="00496459"/>
    <w:rsid w:val="004964B0"/>
    <w:rsid w:val="00496656"/>
    <w:rsid w:val="0049682D"/>
    <w:rsid w:val="00496CDD"/>
    <w:rsid w:val="00496D0D"/>
    <w:rsid w:val="004970F5"/>
    <w:rsid w:val="00497243"/>
    <w:rsid w:val="004976AA"/>
    <w:rsid w:val="004977C2"/>
    <w:rsid w:val="00497863"/>
    <w:rsid w:val="00497A17"/>
    <w:rsid w:val="00497B80"/>
    <w:rsid w:val="00497DB1"/>
    <w:rsid w:val="00497FBC"/>
    <w:rsid w:val="004A0250"/>
    <w:rsid w:val="004A02F7"/>
    <w:rsid w:val="004A0391"/>
    <w:rsid w:val="004A0555"/>
    <w:rsid w:val="004A065E"/>
    <w:rsid w:val="004A0669"/>
    <w:rsid w:val="004A0878"/>
    <w:rsid w:val="004A0935"/>
    <w:rsid w:val="004A0AAF"/>
    <w:rsid w:val="004A0ABD"/>
    <w:rsid w:val="004A10F0"/>
    <w:rsid w:val="004A124D"/>
    <w:rsid w:val="004A154F"/>
    <w:rsid w:val="004A165D"/>
    <w:rsid w:val="004A16B5"/>
    <w:rsid w:val="004A1E74"/>
    <w:rsid w:val="004A1FD0"/>
    <w:rsid w:val="004A1FDB"/>
    <w:rsid w:val="004A2066"/>
    <w:rsid w:val="004A227A"/>
    <w:rsid w:val="004A247B"/>
    <w:rsid w:val="004A257E"/>
    <w:rsid w:val="004A2606"/>
    <w:rsid w:val="004A2814"/>
    <w:rsid w:val="004A285A"/>
    <w:rsid w:val="004A2984"/>
    <w:rsid w:val="004A2A06"/>
    <w:rsid w:val="004A2A66"/>
    <w:rsid w:val="004A2CC4"/>
    <w:rsid w:val="004A307F"/>
    <w:rsid w:val="004A3354"/>
    <w:rsid w:val="004A36EF"/>
    <w:rsid w:val="004A3E96"/>
    <w:rsid w:val="004A4191"/>
    <w:rsid w:val="004A44B5"/>
    <w:rsid w:val="004A484C"/>
    <w:rsid w:val="004A4975"/>
    <w:rsid w:val="004A498E"/>
    <w:rsid w:val="004A4B57"/>
    <w:rsid w:val="004A4C13"/>
    <w:rsid w:val="004A4DF3"/>
    <w:rsid w:val="004A530E"/>
    <w:rsid w:val="004A557E"/>
    <w:rsid w:val="004A58C7"/>
    <w:rsid w:val="004A5961"/>
    <w:rsid w:val="004A5DD9"/>
    <w:rsid w:val="004A60EF"/>
    <w:rsid w:val="004A61D3"/>
    <w:rsid w:val="004A672D"/>
    <w:rsid w:val="004A6734"/>
    <w:rsid w:val="004A679F"/>
    <w:rsid w:val="004A69BE"/>
    <w:rsid w:val="004A6B0A"/>
    <w:rsid w:val="004A6C67"/>
    <w:rsid w:val="004A6EEE"/>
    <w:rsid w:val="004A748E"/>
    <w:rsid w:val="004A7717"/>
    <w:rsid w:val="004A7CC7"/>
    <w:rsid w:val="004A7F70"/>
    <w:rsid w:val="004A7FD0"/>
    <w:rsid w:val="004B044A"/>
    <w:rsid w:val="004B0757"/>
    <w:rsid w:val="004B0C0E"/>
    <w:rsid w:val="004B20D2"/>
    <w:rsid w:val="004B258A"/>
    <w:rsid w:val="004B2A2B"/>
    <w:rsid w:val="004B2CD9"/>
    <w:rsid w:val="004B2FFE"/>
    <w:rsid w:val="004B32D9"/>
    <w:rsid w:val="004B345F"/>
    <w:rsid w:val="004B34ED"/>
    <w:rsid w:val="004B3A07"/>
    <w:rsid w:val="004B3AF4"/>
    <w:rsid w:val="004B3E37"/>
    <w:rsid w:val="004B4329"/>
    <w:rsid w:val="004B4404"/>
    <w:rsid w:val="004B4524"/>
    <w:rsid w:val="004B4579"/>
    <w:rsid w:val="004B4B7E"/>
    <w:rsid w:val="004B54B7"/>
    <w:rsid w:val="004B5532"/>
    <w:rsid w:val="004B5722"/>
    <w:rsid w:val="004B5F31"/>
    <w:rsid w:val="004B61D2"/>
    <w:rsid w:val="004B6274"/>
    <w:rsid w:val="004B63DC"/>
    <w:rsid w:val="004B6A5B"/>
    <w:rsid w:val="004B6A8B"/>
    <w:rsid w:val="004B6A9F"/>
    <w:rsid w:val="004B7141"/>
    <w:rsid w:val="004B73C2"/>
    <w:rsid w:val="004B77CC"/>
    <w:rsid w:val="004B7CDA"/>
    <w:rsid w:val="004C0622"/>
    <w:rsid w:val="004C0EA5"/>
    <w:rsid w:val="004C0F05"/>
    <w:rsid w:val="004C1352"/>
    <w:rsid w:val="004C145A"/>
    <w:rsid w:val="004C14D7"/>
    <w:rsid w:val="004C15C7"/>
    <w:rsid w:val="004C18FA"/>
    <w:rsid w:val="004C1A5B"/>
    <w:rsid w:val="004C1AEC"/>
    <w:rsid w:val="004C1DC2"/>
    <w:rsid w:val="004C1F8B"/>
    <w:rsid w:val="004C234D"/>
    <w:rsid w:val="004C26B7"/>
    <w:rsid w:val="004C31D7"/>
    <w:rsid w:val="004C31FB"/>
    <w:rsid w:val="004C32B9"/>
    <w:rsid w:val="004C365D"/>
    <w:rsid w:val="004C36C8"/>
    <w:rsid w:val="004C3B39"/>
    <w:rsid w:val="004C3B3E"/>
    <w:rsid w:val="004C3E2B"/>
    <w:rsid w:val="004C3EC1"/>
    <w:rsid w:val="004C3FAE"/>
    <w:rsid w:val="004C43A6"/>
    <w:rsid w:val="004C44BD"/>
    <w:rsid w:val="004C463D"/>
    <w:rsid w:val="004C485B"/>
    <w:rsid w:val="004C4C83"/>
    <w:rsid w:val="004C4EBC"/>
    <w:rsid w:val="004C514E"/>
    <w:rsid w:val="004C52FB"/>
    <w:rsid w:val="004C5460"/>
    <w:rsid w:val="004C559F"/>
    <w:rsid w:val="004C57CC"/>
    <w:rsid w:val="004C585B"/>
    <w:rsid w:val="004C5D48"/>
    <w:rsid w:val="004C5EFE"/>
    <w:rsid w:val="004C5F76"/>
    <w:rsid w:val="004C5F8A"/>
    <w:rsid w:val="004C6546"/>
    <w:rsid w:val="004C6882"/>
    <w:rsid w:val="004C6AE7"/>
    <w:rsid w:val="004C6B5C"/>
    <w:rsid w:val="004C6D34"/>
    <w:rsid w:val="004C6D8B"/>
    <w:rsid w:val="004C7585"/>
    <w:rsid w:val="004C76B7"/>
    <w:rsid w:val="004C785C"/>
    <w:rsid w:val="004C7C08"/>
    <w:rsid w:val="004C7F85"/>
    <w:rsid w:val="004D03CE"/>
    <w:rsid w:val="004D05B7"/>
    <w:rsid w:val="004D091F"/>
    <w:rsid w:val="004D0A87"/>
    <w:rsid w:val="004D0AE5"/>
    <w:rsid w:val="004D0D33"/>
    <w:rsid w:val="004D0E97"/>
    <w:rsid w:val="004D1431"/>
    <w:rsid w:val="004D1473"/>
    <w:rsid w:val="004D1778"/>
    <w:rsid w:val="004D17D7"/>
    <w:rsid w:val="004D17F6"/>
    <w:rsid w:val="004D1DF6"/>
    <w:rsid w:val="004D215C"/>
    <w:rsid w:val="004D22C6"/>
    <w:rsid w:val="004D2374"/>
    <w:rsid w:val="004D23A7"/>
    <w:rsid w:val="004D247B"/>
    <w:rsid w:val="004D2527"/>
    <w:rsid w:val="004D290F"/>
    <w:rsid w:val="004D297B"/>
    <w:rsid w:val="004D2F40"/>
    <w:rsid w:val="004D3027"/>
    <w:rsid w:val="004D34EE"/>
    <w:rsid w:val="004D37EE"/>
    <w:rsid w:val="004D414F"/>
    <w:rsid w:val="004D44A4"/>
    <w:rsid w:val="004D4597"/>
    <w:rsid w:val="004D46D6"/>
    <w:rsid w:val="004D4898"/>
    <w:rsid w:val="004D4BC7"/>
    <w:rsid w:val="004D4C87"/>
    <w:rsid w:val="004D4FC3"/>
    <w:rsid w:val="004D5208"/>
    <w:rsid w:val="004D53F0"/>
    <w:rsid w:val="004D572C"/>
    <w:rsid w:val="004D579A"/>
    <w:rsid w:val="004D57C7"/>
    <w:rsid w:val="004D5B0B"/>
    <w:rsid w:val="004D5F1E"/>
    <w:rsid w:val="004D6038"/>
    <w:rsid w:val="004D6154"/>
    <w:rsid w:val="004D686A"/>
    <w:rsid w:val="004D6A67"/>
    <w:rsid w:val="004D6C1E"/>
    <w:rsid w:val="004D6C9C"/>
    <w:rsid w:val="004D7295"/>
    <w:rsid w:val="004D7329"/>
    <w:rsid w:val="004D7842"/>
    <w:rsid w:val="004D7A59"/>
    <w:rsid w:val="004D7CE9"/>
    <w:rsid w:val="004D7E4D"/>
    <w:rsid w:val="004D7EAA"/>
    <w:rsid w:val="004D7EE7"/>
    <w:rsid w:val="004E0029"/>
    <w:rsid w:val="004E0239"/>
    <w:rsid w:val="004E060F"/>
    <w:rsid w:val="004E09F8"/>
    <w:rsid w:val="004E0EDB"/>
    <w:rsid w:val="004E1BE7"/>
    <w:rsid w:val="004E1DCE"/>
    <w:rsid w:val="004E1ED0"/>
    <w:rsid w:val="004E2456"/>
    <w:rsid w:val="004E2867"/>
    <w:rsid w:val="004E2ADC"/>
    <w:rsid w:val="004E2AFD"/>
    <w:rsid w:val="004E30FF"/>
    <w:rsid w:val="004E3291"/>
    <w:rsid w:val="004E3834"/>
    <w:rsid w:val="004E3AB7"/>
    <w:rsid w:val="004E3B32"/>
    <w:rsid w:val="004E3EF2"/>
    <w:rsid w:val="004E44FE"/>
    <w:rsid w:val="004E479B"/>
    <w:rsid w:val="004E486F"/>
    <w:rsid w:val="004E4D73"/>
    <w:rsid w:val="004E502B"/>
    <w:rsid w:val="004E57D2"/>
    <w:rsid w:val="004E5B22"/>
    <w:rsid w:val="004E5C6F"/>
    <w:rsid w:val="004E5D2D"/>
    <w:rsid w:val="004E5D9B"/>
    <w:rsid w:val="004E6E13"/>
    <w:rsid w:val="004E6E79"/>
    <w:rsid w:val="004E7199"/>
    <w:rsid w:val="004E7766"/>
    <w:rsid w:val="004E7D8C"/>
    <w:rsid w:val="004E7DF9"/>
    <w:rsid w:val="004E7EA8"/>
    <w:rsid w:val="004F0155"/>
    <w:rsid w:val="004F025E"/>
    <w:rsid w:val="004F0421"/>
    <w:rsid w:val="004F04C9"/>
    <w:rsid w:val="004F08DB"/>
    <w:rsid w:val="004F0969"/>
    <w:rsid w:val="004F1071"/>
    <w:rsid w:val="004F115B"/>
    <w:rsid w:val="004F11B7"/>
    <w:rsid w:val="004F12B7"/>
    <w:rsid w:val="004F1973"/>
    <w:rsid w:val="004F1C29"/>
    <w:rsid w:val="004F1CDF"/>
    <w:rsid w:val="004F1D49"/>
    <w:rsid w:val="004F2187"/>
    <w:rsid w:val="004F224D"/>
    <w:rsid w:val="004F2296"/>
    <w:rsid w:val="004F2EDD"/>
    <w:rsid w:val="004F2FA4"/>
    <w:rsid w:val="004F306C"/>
    <w:rsid w:val="004F31D7"/>
    <w:rsid w:val="004F31E6"/>
    <w:rsid w:val="004F3248"/>
    <w:rsid w:val="004F33EE"/>
    <w:rsid w:val="004F4893"/>
    <w:rsid w:val="004F4B09"/>
    <w:rsid w:val="004F4B97"/>
    <w:rsid w:val="004F4C6D"/>
    <w:rsid w:val="004F4FBE"/>
    <w:rsid w:val="004F50EB"/>
    <w:rsid w:val="004F5554"/>
    <w:rsid w:val="004F55D4"/>
    <w:rsid w:val="004F59B9"/>
    <w:rsid w:val="004F5AEE"/>
    <w:rsid w:val="004F5D90"/>
    <w:rsid w:val="004F5FDC"/>
    <w:rsid w:val="004F6637"/>
    <w:rsid w:val="004F6865"/>
    <w:rsid w:val="004F69F1"/>
    <w:rsid w:val="004F6C68"/>
    <w:rsid w:val="004F6F73"/>
    <w:rsid w:val="004F7175"/>
    <w:rsid w:val="004F71E4"/>
    <w:rsid w:val="004F7307"/>
    <w:rsid w:val="004F7755"/>
    <w:rsid w:val="004F7B2F"/>
    <w:rsid w:val="004F7C78"/>
    <w:rsid w:val="004F7DC0"/>
    <w:rsid w:val="004F7F7B"/>
    <w:rsid w:val="0050007C"/>
    <w:rsid w:val="0050057B"/>
    <w:rsid w:val="005008B5"/>
    <w:rsid w:val="00500A59"/>
    <w:rsid w:val="00500B79"/>
    <w:rsid w:val="00500CE0"/>
    <w:rsid w:val="00500E1F"/>
    <w:rsid w:val="00500EBB"/>
    <w:rsid w:val="00500F54"/>
    <w:rsid w:val="00500FDC"/>
    <w:rsid w:val="00501006"/>
    <w:rsid w:val="00501208"/>
    <w:rsid w:val="00501381"/>
    <w:rsid w:val="0050168C"/>
    <w:rsid w:val="00501A29"/>
    <w:rsid w:val="00501B6F"/>
    <w:rsid w:val="00501BD9"/>
    <w:rsid w:val="00501C31"/>
    <w:rsid w:val="00501CA6"/>
    <w:rsid w:val="00501D02"/>
    <w:rsid w:val="00501D70"/>
    <w:rsid w:val="005027EB"/>
    <w:rsid w:val="00502A77"/>
    <w:rsid w:val="00502B67"/>
    <w:rsid w:val="00502B9E"/>
    <w:rsid w:val="00502D0F"/>
    <w:rsid w:val="00502F27"/>
    <w:rsid w:val="00502F85"/>
    <w:rsid w:val="005032EA"/>
    <w:rsid w:val="0050331A"/>
    <w:rsid w:val="005035C3"/>
    <w:rsid w:val="00503699"/>
    <w:rsid w:val="005036F1"/>
    <w:rsid w:val="00503AC3"/>
    <w:rsid w:val="00503E55"/>
    <w:rsid w:val="00504256"/>
    <w:rsid w:val="00504988"/>
    <w:rsid w:val="00504989"/>
    <w:rsid w:val="00504AAA"/>
    <w:rsid w:val="00504AFD"/>
    <w:rsid w:val="00504BA3"/>
    <w:rsid w:val="00504BC3"/>
    <w:rsid w:val="00504C85"/>
    <w:rsid w:val="00504EC5"/>
    <w:rsid w:val="00505436"/>
    <w:rsid w:val="00505517"/>
    <w:rsid w:val="005056F3"/>
    <w:rsid w:val="005057E1"/>
    <w:rsid w:val="00505C4C"/>
    <w:rsid w:val="0050673F"/>
    <w:rsid w:val="0050688B"/>
    <w:rsid w:val="005068C4"/>
    <w:rsid w:val="005069C9"/>
    <w:rsid w:val="00506A77"/>
    <w:rsid w:val="00506C24"/>
    <w:rsid w:val="00506C5B"/>
    <w:rsid w:val="00506CD7"/>
    <w:rsid w:val="00506D97"/>
    <w:rsid w:val="005071A1"/>
    <w:rsid w:val="0050746C"/>
    <w:rsid w:val="00507893"/>
    <w:rsid w:val="00507B55"/>
    <w:rsid w:val="00507D41"/>
    <w:rsid w:val="005100A9"/>
    <w:rsid w:val="0051022D"/>
    <w:rsid w:val="005102A0"/>
    <w:rsid w:val="00510731"/>
    <w:rsid w:val="00510A18"/>
    <w:rsid w:val="005110F3"/>
    <w:rsid w:val="00511188"/>
    <w:rsid w:val="005113CD"/>
    <w:rsid w:val="00511483"/>
    <w:rsid w:val="0051152F"/>
    <w:rsid w:val="00511538"/>
    <w:rsid w:val="0051161D"/>
    <w:rsid w:val="00511C3F"/>
    <w:rsid w:val="00511D42"/>
    <w:rsid w:val="005126A8"/>
    <w:rsid w:val="00512B54"/>
    <w:rsid w:val="00512C06"/>
    <w:rsid w:val="00512DBD"/>
    <w:rsid w:val="00512F8D"/>
    <w:rsid w:val="00512FA9"/>
    <w:rsid w:val="005131D5"/>
    <w:rsid w:val="00513288"/>
    <w:rsid w:val="005133B3"/>
    <w:rsid w:val="00513527"/>
    <w:rsid w:val="00513768"/>
    <w:rsid w:val="005137A9"/>
    <w:rsid w:val="00513803"/>
    <w:rsid w:val="00513939"/>
    <w:rsid w:val="00513B88"/>
    <w:rsid w:val="00513BBE"/>
    <w:rsid w:val="00513E90"/>
    <w:rsid w:val="005141FE"/>
    <w:rsid w:val="00514465"/>
    <w:rsid w:val="005144D9"/>
    <w:rsid w:val="005147EA"/>
    <w:rsid w:val="005147EC"/>
    <w:rsid w:val="0051490B"/>
    <w:rsid w:val="00514C49"/>
    <w:rsid w:val="00514D25"/>
    <w:rsid w:val="0051501A"/>
    <w:rsid w:val="005150C0"/>
    <w:rsid w:val="0051523B"/>
    <w:rsid w:val="0051541D"/>
    <w:rsid w:val="00515433"/>
    <w:rsid w:val="00515536"/>
    <w:rsid w:val="00515789"/>
    <w:rsid w:val="005157FE"/>
    <w:rsid w:val="00515A77"/>
    <w:rsid w:val="005163E7"/>
    <w:rsid w:val="005167AE"/>
    <w:rsid w:val="0051698C"/>
    <w:rsid w:val="00516A5C"/>
    <w:rsid w:val="00516A9D"/>
    <w:rsid w:val="00516AE0"/>
    <w:rsid w:val="00516BD8"/>
    <w:rsid w:val="0051704D"/>
    <w:rsid w:val="00517083"/>
    <w:rsid w:val="0051737D"/>
    <w:rsid w:val="005173E5"/>
    <w:rsid w:val="00517522"/>
    <w:rsid w:val="0051777D"/>
    <w:rsid w:val="0051783A"/>
    <w:rsid w:val="00517F8C"/>
    <w:rsid w:val="0052019C"/>
    <w:rsid w:val="005201A7"/>
    <w:rsid w:val="0052039B"/>
    <w:rsid w:val="00520454"/>
    <w:rsid w:val="00520604"/>
    <w:rsid w:val="005208AF"/>
    <w:rsid w:val="00520BF4"/>
    <w:rsid w:val="00520D25"/>
    <w:rsid w:val="0052100E"/>
    <w:rsid w:val="00521160"/>
    <w:rsid w:val="00521538"/>
    <w:rsid w:val="00521782"/>
    <w:rsid w:val="005218C5"/>
    <w:rsid w:val="00521B81"/>
    <w:rsid w:val="00521C3C"/>
    <w:rsid w:val="0052224A"/>
    <w:rsid w:val="005223B2"/>
    <w:rsid w:val="005228AC"/>
    <w:rsid w:val="00522AF4"/>
    <w:rsid w:val="00522F73"/>
    <w:rsid w:val="005231C9"/>
    <w:rsid w:val="0052334F"/>
    <w:rsid w:val="00523782"/>
    <w:rsid w:val="005237F4"/>
    <w:rsid w:val="00523842"/>
    <w:rsid w:val="0052395B"/>
    <w:rsid w:val="005239C5"/>
    <w:rsid w:val="00523BB6"/>
    <w:rsid w:val="00523E7E"/>
    <w:rsid w:val="005245DB"/>
    <w:rsid w:val="00524893"/>
    <w:rsid w:val="00524994"/>
    <w:rsid w:val="00524D54"/>
    <w:rsid w:val="00524DE5"/>
    <w:rsid w:val="00524F15"/>
    <w:rsid w:val="00525225"/>
    <w:rsid w:val="00525906"/>
    <w:rsid w:val="00525943"/>
    <w:rsid w:val="005259B5"/>
    <w:rsid w:val="00525D65"/>
    <w:rsid w:val="00525D99"/>
    <w:rsid w:val="00525E6A"/>
    <w:rsid w:val="00525E96"/>
    <w:rsid w:val="00525EEF"/>
    <w:rsid w:val="00526268"/>
    <w:rsid w:val="0052644F"/>
    <w:rsid w:val="0052669D"/>
    <w:rsid w:val="00526731"/>
    <w:rsid w:val="00526D7A"/>
    <w:rsid w:val="0052717C"/>
    <w:rsid w:val="005273B6"/>
    <w:rsid w:val="0052772D"/>
    <w:rsid w:val="0052797E"/>
    <w:rsid w:val="00527A79"/>
    <w:rsid w:val="00527AF4"/>
    <w:rsid w:val="00527E9A"/>
    <w:rsid w:val="00527F26"/>
    <w:rsid w:val="005300BA"/>
    <w:rsid w:val="005309EF"/>
    <w:rsid w:val="00530A5E"/>
    <w:rsid w:val="00530C02"/>
    <w:rsid w:val="005313FC"/>
    <w:rsid w:val="00531497"/>
    <w:rsid w:val="00531521"/>
    <w:rsid w:val="00531729"/>
    <w:rsid w:val="00531931"/>
    <w:rsid w:val="00531ACF"/>
    <w:rsid w:val="00531B6E"/>
    <w:rsid w:val="00531D19"/>
    <w:rsid w:val="00532031"/>
    <w:rsid w:val="0053230B"/>
    <w:rsid w:val="005323D0"/>
    <w:rsid w:val="00532453"/>
    <w:rsid w:val="00532456"/>
    <w:rsid w:val="00532639"/>
    <w:rsid w:val="00532892"/>
    <w:rsid w:val="00532C91"/>
    <w:rsid w:val="00532D26"/>
    <w:rsid w:val="00532E78"/>
    <w:rsid w:val="00532EB8"/>
    <w:rsid w:val="00533331"/>
    <w:rsid w:val="00533BEB"/>
    <w:rsid w:val="00533F98"/>
    <w:rsid w:val="00534251"/>
    <w:rsid w:val="00534302"/>
    <w:rsid w:val="0053438B"/>
    <w:rsid w:val="005344D2"/>
    <w:rsid w:val="005345F4"/>
    <w:rsid w:val="00534B98"/>
    <w:rsid w:val="00534D93"/>
    <w:rsid w:val="005350CB"/>
    <w:rsid w:val="0053512F"/>
    <w:rsid w:val="005354B6"/>
    <w:rsid w:val="00535506"/>
    <w:rsid w:val="00535673"/>
    <w:rsid w:val="0053575F"/>
    <w:rsid w:val="00535B9B"/>
    <w:rsid w:val="00535CD4"/>
    <w:rsid w:val="00535CD5"/>
    <w:rsid w:val="00535D47"/>
    <w:rsid w:val="00536181"/>
    <w:rsid w:val="00536409"/>
    <w:rsid w:val="0053670D"/>
    <w:rsid w:val="00536D8E"/>
    <w:rsid w:val="00536FA2"/>
    <w:rsid w:val="0053788B"/>
    <w:rsid w:val="00537F15"/>
    <w:rsid w:val="00540218"/>
    <w:rsid w:val="0054048E"/>
    <w:rsid w:val="0054093B"/>
    <w:rsid w:val="005409A3"/>
    <w:rsid w:val="00540A40"/>
    <w:rsid w:val="00540AA7"/>
    <w:rsid w:val="00540BB1"/>
    <w:rsid w:val="00540C17"/>
    <w:rsid w:val="00540D0B"/>
    <w:rsid w:val="00540D57"/>
    <w:rsid w:val="00541148"/>
    <w:rsid w:val="0054141D"/>
    <w:rsid w:val="00541445"/>
    <w:rsid w:val="00541782"/>
    <w:rsid w:val="005418A4"/>
    <w:rsid w:val="00541995"/>
    <w:rsid w:val="00541AF9"/>
    <w:rsid w:val="00541B8A"/>
    <w:rsid w:val="00541BFE"/>
    <w:rsid w:val="00541CCB"/>
    <w:rsid w:val="0054213D"/>
    <w:rsid w:val="00542820"/>
    <w:rsid w:val="00542A0B"/>
    <w:rsid w:val="00542CF9"/>
    <w:rsid w:val="00543132"/>
    <w:rsid w:val="005432CD"/>
    <w:rsid w:val="00543349"/>
    <w:rsid w:val="005435A6"/>
    <w:rsid w:val="005439A7"/>
    <w:rsid w:val="0054568E"/>
    <w:rsid w:val="00545C26"/>
    <w:rsid w:val="00545FA0"/>
    <w:rsid w:val="00545FB1"/>
    <w:rsid w:val="00545FB4"/>
    <w:rsid w:val="005460A2"/>
    <w:rsid w:val="005465B5"/>
    <w:rsid w:val="00546887"/>
    <w:rsid w:val="00546AFB"/>
    <w:rsid w:val="00546B21"/>
    <w:rsid w:val="00546C2E"/>
    <w:rsid w:val="00546C56"/>
    <w:rsid w:val="00547027"/>
    <w:rsid w:val="00547032"/>
    <w:rsid w:val="00547077"/>
    <w:rsid w:val="00547091"/>
    <w:rsid w:val="005470A5"/>
    <w:rsid w:val="00547186"/>
    <w:rsid w:val="00547642"/>
    <w:rsid w:val="0054773A"/>
    <w:rsid w:val="00547827"/>
    <w:rsid w:val="00547E5C"/>
    <w:rsid w:val="00547EE2"/>
    <w:rsid w:val="00550559"/>
    <w:rsid w:val="00550600"/>
    <w:rsid w:val="00550AC4"/>
    <w:rsid w:val="00550DA3"/>
    <w:rsid w:val="00550EDD"/>
    <w:rsid w:val="0055110B"/>
    <w:rsid w:val="005511E2"/>
    <w:rsid w:val="00551233"/>
    <w:rsid w:val="005513BD"/>
    <w:rsid w:val="00551924"/>
    <w:rsid w:val="00551974"/>
    <w:rsid w:val="00551A99"/>
    <w:rsid w:val="005524A4"/>
    <w:rsid w:val="0055271B"/>
    <w:rsid w:val="00552808"/>
    <w:rsid w:val="00552B06"/>
    <w:rsid w:val="00552BCE"/>
    <w:rsid w:val="00552C21"/>
    <w:rsid w:val="005533F5"/>
    <w:rsid w:val="00553B57"/>
    <w:rsid w:val="00553BB3"/>
    <w:rsid w:val="00553EB0"/>
    <w:rsid w:val="00553FD2"/>
    <w:rsid w:val="0055425E"/>
    <w:rsid w:val="005546A6"/>
    <w:rsid w:val="005546D8"/>
    <w:rsid w:val="005547B0"/>
    <w:rsid w:val="005547D5"/>
    <w:rsid w:val="00554820"/>
    <w:rsid w:val="00554998"/>
    <w:rsid w:val="00554BE8"/>
    <w:rsid w:val="00554DC2"/>
    <w:rsid w:val="00555487"/>
    <w:rsid w:val="005554D5"/>
    <w:rsid w:val="005558BB"/>
    <w:rsid w:val="00555DC8"/>
    <w:rsid w:val="00555E64"/>
    <w:rsid w:val="005564B2"/>
    <w:rsid w:val="005564FC"/>
    <w:rsid w:val="00556774"/>
    <w:rsid w:val="00556861"/>
    <w:rsid w:val="00556D41"/>
    <w:rsid w:val="005570C3"/>
    <w:rsid w:val="005571DA"/>
    <w:rsid w:val="00557437"/>
    <w:rsid w:val="00557462"/>
    <w:rsid w:val="00557C10"/>
    <w:rsid w:val="00560177"/>
    <w:rsid w:val="005603FE"/>
    <w:rsid w:val="005607B9"/>
    <w:rsid w:val="00560D36"/>
    <w:rsid w:val="00560D51"/>
    <w:rsid w:val="00560D8C"/>
    <w:rsid w:val="0056146C"/>
    <w:rsid w:val="005614D0"/>
    <w:rsid w:val="00561C3D"/>
    <w:rsid w:val="00561D96"/>
    <w:rsid w:val="005621F7"/>
    <w:rsid w:val="005622BA"/>
    <w:rsid w:val="005625EA"/>
    <w:rsid w:val="005627DA"/>
    <w:rsid w:val="00562833"/>
    <w:rsid w:val="0056290F"/>
    <w:rsid w:val="00562A19"/>
    <w:rsid w:val="005636E1"/>
    <w:rsid w:val="0056371A"/>
    <w:rsid w:val="0056398F"/>
    <w:rsid w:val="005639E8"/>
    <w:rsid w:val="00563A09"/>
    <w:rsid w:val="00563A65"/>
    <w:rsid w:val="00563DC8"/>
    <w:rsid w:val="005643E3"/>
    <w:rsid w:val="00564525"/>
    <w:rsid w:val="00564781"/>
    <w:rsid w:val="005648ED"/>
    <w:rsid w:val="00564974"/>
    <w:rsid w:val="00564A5D"/>
    <w:rsid w:val="00564BAF"/>
    <w:rsid w:val="00564EF9"/>
    <w:rsid w:val="00565083"/>
    <w:rsid w:val="00565131"/>
    <w:rsid w:val="0056521A"/>
    <w:rsid w:val="005652B7"/>
    <w:rsid w:val="005652FC"/>
    <w:rsid w:val="005656E0"/>
    <w:rsid w:val="00565A82"/>
    <w:rsid w:val="00565B94"/>
    <w:rsid w:val="00565C61"/>
    <w:rsid w:val="005660E9"/>
    <w:rsid w:val="00566430"/>
    <w:rsid w:val="00566B15"/>
    <w:rsid w:val="00566D7A"/>
    <w:rsid w:val="00566E7F"/>
    <w:rsid w:val="00567023"/>
    <w:rsid w:val="00567169"/>
    <w:rsid w:val="00567172"/>
    <w:rsid w:val="00567243"/>
    <w:rsid w:val="005672F6"/>
    <w:rsid w:val="00567467"/>
    <w:rsid w:val="00567B37"/>
    <w:rsid w:val="00567C9B"/>
    <w:rsid w:val="00567CB1"/>
    <w:rsid w:val="00570068"/>
    <w:rsid w:val="0057023D"/>
    <w:rsid w:val="005703C3"/>
    <w:rsid w:val="0057059A"/>
    <w:rsid w:val="00570600"/>
    <w:rsid w:val="00570609"/>
    <w:rsid w:val="00570782"/>
    <w:rsid w:val="00570B95"/>
    <w:rsid w:val="00570CBC"/>
    <w:rsid w:val="00570EA2"/>
    <w:rsid w:val="00571174"/>
    <w:rsid w:val="0057142B"/>
    <w:rsid w:val="0057178D"/>
    <w:rsid w:val="00571800"/>
    <w:rsid w:val="005719A3"/>
    <w:rsid w:val="005719CF"/>
    <w:rsid w:val="00571A56"/>
    <w:rsid w:val="00572435"/>
    <w:rsid w:val="005724E4"/>
    <w:rsid w:val="00572504"/>
    <w:rsid w:val="005726EC"/>
    <w:rsid w:val="00572770"/>
    <w:rsid w:val="005729F5"/>
    <w:rsid w:val="00572A88"/>
    <w:rsid w:val="00572B1F"/>
    <w:rsid w:val="00573AB2"/>
    <w:rsid w:val="00573C30"/>
    <w:rsid w:val="00573E56"/>
    <w:rsid w:val="00574121"/>
    <w:rsid w:val="005742B0"/>
    <w:rsid w:val="005743E4"/>
    <w:rsid w:val="00574962"/>
    <w:rsid w:val="00574A31"/>
    <w:rsid w:val="00574BD4"/>
    <w:rsid w:val="00574C7C"/>
    <w:rsid w:val="0057500D"/>
    <w:rsid w:val="00575097"/>
    <w:rsid w:val="00575151"/>
    <w:rsid w:val="005752CE"/>
    <w:rsid w:val="0057567D"/>
    <w:rsid w:val="00575765"/>
    <w:rsid w:val="00575BED"/>
    <w:rsid w:val="00575EDC"/>
    <w:rsid w:val="00576134"/>
    <w:rsid w:val="00576311"/>
    <w:rsid w:val="005764B5"/>
    <w:rsid w:val="0057656E"/>
    <w:rsid w:val="0057659B"/>
    <w:rsid w:val="0057663E"/>
    <w:rsid w:val="00576803"/>
    <w:rsid w:val="00576846"/>
    <w:rsid w:val="00576A04"/>
    <w:rsid w:val="00576B17"/>
    <w:rsid w:val="00576B69"/>
    <w:rsid w:val="00576F2D"/>
    <w:rsid w:val="005770C3"/>
    <w:rsid w:val="00577733"/>
    <w:rsid w:val="00577C32"/>
    <w:rsid w:val="00577C52"/>
    <w:rsid w:val="00577C7A"/>
    <w:rsid w:val="00577E7C"/>
    <w:rsid w:val="00577F35"/>
    <w:rsid w:val="00580226"/>
    <w:rsid w:val="00580276"/>
    <w:rsid w:val="00580303"/>
    <w:rsid w:val="0058045A"/>
    <w:rsid w:val="005804B9"/>
    <w:rsid w:val="00580950"/>
    <w:rsid w:val="00580B51"/>
    <w:rsid w:val="00580D86"/>
    <w:rsid w:val="00580FC9"/>
    <w:rsid w:val="0058110C"/>
    <w:rsid w:val="00581510"/>
    <w:rsid w:val="005816E6"/>
    <w:rsid w:val="00581790"/>
    <w:rsid w:val="005818B1"/>
    <w:rsid w:val="00581B67"/>
    <w:rsid w:val="00581C45"/>
    <w:rsid w:val="00581C59"/>
    <w:rsid w:val="00581C6E"/>
    <w:rsid w:val="00581CC4"/>
    <w:rsid w:val="00582205"/>
    <w:rsid w:val="005824E8"/>
    <w:rsid w:val="00582596"/>
    <w:rsid w:val="005825E7"/>
    <w:rsid w:val="00582881"/>
    <w:rsid w:val="00582890"/>
    <w:rsid w:val="00582A50"/>
    <w:rsid w:val="00582F4F"/>
    <w:rsid w:val="00583025"/>
    <w:rsid w:val="00583193"/>
    <w:rsid w:val="00583441"/>
    <w:rsid w:val="005834E5"/>
    <w:rsid w:val="00583A3B"/>
    <w:rsid w:val="00583C3E"/>
    <w:rsid w:val="00584222"/>
    <w:rsid w:val="00584333"/>
    <w:rsid w:val="005844FC"/>
    <w:rsid w:val="005845F9"/>
    <w:rsid w:val="00584CC3"/>
    <w:rsid w:val="00584DD1"/>
    <w:rsid w:val="00584F1B"/>
    <w:rsid w:val="00585472"/>
    <w:rsid w:val="00585497"/>
    <w:rsid w:val="00585627"/>
    <w:rsid w:val="0058575E"/>
    <w:rsid w:val="00585924"/>
    <w:rsid w:val="00585AFE"/>
    <w:rsid w:val="00585D53"/>
    <w:rsid w:val="00585DCA"/>
    <w:rsid w:val="00585EBF"/>
    <w:rsid w:val="00585F3B"/>
    <w:rsid w:val="0058621B"/>
    <w:rsid w:val="00586C5A"/>
    <w:rsid w:val="0058715C"/>
    <w:rsid w:val="00587986"/>
    <w:rsid w:val="00587A70"/>
    <w:rsid w:val="00587A9E"/>
    <w:rsid w:val="00587AAA"/>
    <w:rsid w:val="00587CE1"/>
    <w:rsid w:val="00587D61"/>
    <w:rsid w:val="0059006F"/>
    <w:rsid w:val="005900EA"/>
    <w:rsid w:val="005901E3"/>
    <w:rsid w:val="0059027B"/>
    <w:rsid w:val="0059035C"/>
    <w:rsid w:val="0059047D"/>
    <w:rsid w:val="00590BC3"/>
    <w:rsid w:val="00591342"/>
    <w:rsid w:val="005914A7"/>
    <w:rsid w:val="005914BF"/>
    <w:rsid w:val="00591729"/>
    <w:rsid w:val="00591AC4"/>
    <w:rsid w:val="00591EE7"/>
    <w:rsid w:val="0059215E"/>
    <w:rsid w:val="005921AD"/>
    <w:rsid w:val="005928B3"/>
    <w:rsid w:val="005928F5"/>
    <w:rsid w:val="00592B59"/>
    <w:rsid w:val="00592B85"/>
    <w:rsid w:val="00592CC7"/>
    <w:rsid w:val="00592CD0"/>
    <w:rsid w:val="00592E83"/>
    <w:rsid w:val="005939BF"/>
    <w:rsid w:val="00593C18"/>
    <w:rsid w:val="00593F60"/>
    <w:rsid w:val="005942AF"/>
    <w:rsid w:val="005942BD"/>
    <w:rsid w:val="005943F2"/>
    <w:rsid w:val="005945A7"/>
    <w:rsid w:val="0059462A"/>
    <w:rsid w:val="00594BCE"/>
    <w:rsid w:val="00594C64"/>
    <w:rsid w:val="0059505D"/>
    <w:rsid w:val="005950D0"/>
    <w:rsid w:val="0059512D"/>
    <w:rsid w:val="00595173"/>
    <w:rsid w:val="005954B7"/>
    <w:rsid w:val="00595894"/>
    <w:rsid w:val="00595B71"/>
    <w:rsid w:val="00595F0E"/>
    <w:rsid w:val="005960A0"/>
    <w:rsid w:val="005961E6"/>
    <w:rsid w:val="005962B6"/>
    <w:rsid w:val="00596A32"/>
    <w:rsid w:val="00596C02"/>
    <w:rsid w:val="005970D0"/>
    <w:rsid w:val="00597A04"/>
    <w:rsid w:val="00597C76"/>
    <w:rsid w:val="00597E6E"/>
    <w:rsid w:val="005A098E"/>
    <w:rsid w:val="005A099B"/>
    <w:rsid w:val="005A0A7D"/>
    <w:rsid w:val="005A0E6C"/>
    <w:rsid w:val="005A10F0"/>
    <w:rsid w:val="005A1262"/>
    <w:rsid w:val="005A127B"/>
    <w:rsid w:val="005A135B"/>
    <w:rsid w:val="005A1385"/>
    <w:rsid w:val="005A1624"/>
    <w:rsid w:val="005A1638"/>
    <w:rsid w:val="005A1AEC"/>
    <w:rsid w:val="005A212F"/>
    <w:rsid w:val="005A226B"/>
    <w:rsid w:val="005A27CA"/>
    <w:rsid w:val="005A2996"/>
    <w:rsid w:val="005A2F28"/>
    <w:rsid w:val="005A318D"/>
    <w:rsid w:val="005A325D"/>
    <w:rsid w:val="005A374C"/>
    <w:rsid w:val="005A3752"/>
    <w:rsid w:val="005A3863"/>
    <w:rsid w:val="005A38C9"/>
    <w:rsid w:val="005A38E5"/>
    <w:rsid w:val="005A3C8C"/>
    <w:rsid w:val="005A4315"/>
    <w:rsid w:val="005A4372"/>
    <w:rsid w:val="005A43A3"/>
    <w:rsid w:val="005A44D0"/>
    <w:rsid w:val="005A4E97"/>
    <w:rsid w:val="005A51E7"/>
    <w:rsid w:val="005A549A"/>
    <w:rsid w:val="005A5572"/>
    <w:rsid w:val="005A559E"/>
    <w:rsid w:val="005A564D"/>
    <w:rsid w:val="005A57BA"/>
    <w:rsid w:val="005A5A21"/>
    <w:rsid w:val="005A5C0F"/>
    <w:rsid w:val="005A5D40"/>
    <w:rsid w:val="005A5EA3"/>
    <w:rsid w:val="005A66EF"/>
    <w:rsid w:val="005A6DAD"/>
    <w:rsid w:val="005A7B63"/>
    <w:rsid w:val="005A7BA6"/>
    <w:rsid w:val="005A7BC9"/>
    <w:rsid w:val="005A7CAA"/>
    <w:rsid w:val="005B03FF"/>
    <w:rsid w:val="005B0A16"/>
    <w:rsid w:val="005B0B82"/>
    <w:rsid w:val="005B0D11"/>
    <w:rsid w:val="005B12FC"/>
    <w:rsid w:val="005B21FB"/>
    <w:rsid w:val="005B26D6"/>
    <w:rsid w:val="005B289C"/>
    <w:rsid w:val="005B2CC5"/>
    <w:rsid w:val="005B2F21"/>
    <w:rsid w:val="005B2FAB"/>
    <w:rsid w:val="005B30AA"/>
    <w:rsid w:val="005B337F"/>
    <w:rsid w:val="005B348F"/>
    <w:rsid w:val="005B35BB"/>
    <w:rsid w:val="005B36AF"/>
    <w:rsid w:val="005B3B59"/>
    <w:rsid w:val="005B3F3B"/>
    <w:rsid w:val="005B3F62"/>
    <w:rsid w:val="005B47C7"/>
    <w:rsid w:val="005B4904"/>
    <w:rsid w:val="005B4914"/>
    <w:rsid w:val="005B4976"/>
    <w:rsid w:val="005B49C7"/>
    <w:rsid w:val="005B4BFD"/>
    <w:rsid w:val="005B50E8"/>
    <w:rsid w:val="005B50F2"/>
    <w:rsid w:val="005B529F"/>
    <w:rsid w:val="005B5360"/>
    <w:rsid w:val="005B55FD"/>
    <w:rsid w:val="005B5623"/>
    <w:rsid w:val="005B5B2A"/>
    <w:rsid w:val="005B5B87"/>
    <w:rsid w:val="005B63C3"/>
    <w:rsid w:val="005B67AC"/>
    <w:rsid w:val="005B6826"/>
    <w:rsid w:val="005B68E4"/>
    <w:rsid w:val="005B7049"/>
    <w:rsid w:val="005B70B2"/>
    <w:rsid w:val="005B7254"/>
    <w:rsid w:val="005B771D"/>
    <w:rsid w:val="005B78B1"/>
    <w:rsid w:val="005B793A"/>
    <w:rsid w:val="005B7E12"/>
    <w:rsid w:val="005B7F0C"/>
    <w:rsid w:val="005B7F5A"/>
    <w:rsid w:val="005C0285"/>
    <w:rsid w:val="005C028A"/>
    <w:rsid w:val="005C0405"/>
    <w:rsid w:val="005C0495"/>
    <w:rsid w:val="005C0518"/>
    <w:rsid w:val="005C06D1"/>
    <w:rsid w:val="005C0C2F"/>
    <w:rsid w:val="005C10AD"/>
    <w:rsid w:val="005C119A"/>
    <w:rsid w:val="005C1309"/>
    <w:rsid w:val="005C14DD"/>
    <w:rsid w:val="005C1680"/>
    <w:rsid w:val="005C197C"/>
    <w:rsid w:val="005C1AD2"/>
    <w:rsid w:val="005C1D4F"/>
    <w:rsid w:val="005C2006"/>
    <w:rsid w:val="005C24AF"/>
    <w:rsid w:val="005C25B1"/>
    <w:rsid w:val="005C2BE7"/>
    <w:rsid w:val="005C2DEF"/>
    <w:rsid w:val="005C3108"/>
    <w:rsid w:val="005C3112"/>
    <w:rsid w:val="005C3652"/>
    <w:rsid w:val="005C3840"/>
    <w:rsid w:val="005C388E"/>
    <w:rsid w:val="005C3938"/>
    <w:rsid w:val="005C3A5A"/>
    <w:rsid w:val="005C3AE2"/>
    <w:rsid w:val="005C3B92"/>
    <w:rsid w:val="005C3C17"/>
    <w:rsid w:val="005C3E89"/>
    <w:rsid w:val="005C3EAC"/>
    <w:rsid w:val="005C4028"/>
    <w:rsid w:val="005C4087"/>
    <w:rsid w:val="005C4312"/>
    <w:rsid w:val="005C43CD"/>
    <w:rsid w:val="005C481A"/>
    <w:rsid w:val="005C48FF"/>
    <w:rsid w:val="005C4C9C"/>
    <w:rsid w:val="005C4E08"/>
    <w:rsid w:val="005C4FA1"/>
    <w:rsid w:val="005C51A4"/>
    <w:rsid w:val="005C51DC"/>
    <w:rsid w:val="005C5373"/>
    <w:rsid w:val="005C54CE"/>
    <w:rsid w:val="005C56BF"/>
    <w:rsid w:val="005C58E9"/>
    <w:rsid w:val="005C5931"/>
    <w:rsid w:val="005C5C3E"/>
    <w:rsid w:val="005C5C48"/>
    <w:rsid w:val="005C5D4D"/>
    <w:rsid w:val="005C5E7E"/>
    <w:rsid w:val="005C5E9D"/>
    <w:rsid w:val="005C5F0F"/>
    <w:rsid w:val="005C69AC"/>
    <w:rsid w:val="005C6D28"/>
    <w:rsid w:val="005C7047"/>
    <w:rsid w:val="005C715A"/>
    <w:rsid w:val="005C7509"/>
    <w:rsid w:val="005C762F"/>
    <w:rsid w:val="005C7681"/>
    <w:rsid w:val="005C772E"/>
    <w:rsid w:val="005C7748"/>
    <w:rsid w:val="005C78D5"/>
    <w:rsid w:val="005C7B08"/>
    <w:rsid w:val="005C7E1F"/>
    <w:rsid w:val="005C7E9C"/>
    <w:rsid w:val="005D0157"/>
    <w:rsid w:val="005D023A"/>
    <w:rsid w:val="005D0251"/>
    <w:rsid w:val="005D0634"/>
    <w:rsid w:val="005D0714"/>
    <w:rsid w:val="005D0A8E"/>
    <w:rsid w:val="005D0B7E"/>
    <w:rsid w:val="005D12DB"/>
    <w:rsid w:val="005D13A4"/>
    <w:rsid w:val="005D140C"/>
    <w:rsid w:val="005D1A36"/>
    <w:rsid w:val="005D1A4B"/>
    <w:rsid w:val="005D228A"/>
    <w:rsid w:val="005D258C"/>
    <w:rsid w:val="005D2A91"/>
    <w:rsid w:val="005D2B5E"/>
    <w:rsid w:val="005D2D23"/>
    <w:rsid w:val="005D3148"/>
    <w:rsid w:val="005D3578"/>
    <w:rsid w:val="005D369A"/>
    <w:rsid w:val="005D376A"/>
    <w:rsid w:val="005D3A0C"/>
    <w:rsid w:val="005D3C12"/>
    <w:rsid w:val="005D3D47"/>
    <w:rsid w:val="005D416E"/>
    <w:rsid w:val="005D4495"/>
    <w:rsid w:val="005D4833"/>
    <w:rsid w:val="005D4BD0"/>
    <w:rsid w:val="005D4D4D"/>
    <w:rsid w:val="005D5076"/>
    <w:rsid w:val="005D5475"/>
    <w:rsid w:val="005D56B5"/>
    <w:rsid w:val="005D58F6"/>
    <w:rsid w:val="005D5E4B"/>
    <w:rsid w:val="005D5E5F"/>
    <w:rsid w:val="005D5EE3"/>
    <w:rsid w:val="005D5F55"/>
    <w:rsid w:val="005D6207"/>
    <w:rsid w:val="005D6A70"/>
    <w:rsid w:val="005D6B6B"/>
    <w:rsid w:val="005D6CBC"/>
    <w:rsid w:val="005D6D1D"/>
    <w:rsid w:val="005D71EA"/>
    <w:rsid w:val="005D755B"/>
    <w:rsid w:val="005D7C83"/>
    <w:rsid w:val="005D7CAC"/>
    <w:rsid w:val="005D7D6D"/>
    <w:rsid w:val="005D7F5C"/>
    <w:rsid w:val="005E008A"/>
    <w:rsid w:val="005E0330"/>
    <w:rsid w:val="005E05E1"/>
    <w:rsid w:val="005E0785"/>
    <w:rsid w:val="005E0A68"/>
    <w:rsid w:val="005E0DE1"/>
    <w:rsid w:val="005E129F"/>
    <w:rsid w:val="005E12A8"/>
    <w:rsid w:val="005E15D4"/>
    <w:rsid w:val="005E197F"/>
    <w:rsid w:val="005E1B92"/>
    <w:rsid w:val="005E1C3F"/>
    <w:rsid w:val="005E1D3E"/>
    <w:rsid w:val="005E1EAE"/>
    <w:rsid w:val="005E215D"/>
    <w:rsid w:val="005E21BC"/>
    <w:rsid w:val="005E225B"/>
    <w:rsid w:val="005E25D5"/>
    <w:rsid w:val="005E272E"/>
    <w:rsid w:val="005E29EB"/>
    <w:rsid w:val="005E2CF8"/>
    <w:rsid w:val="005E2DBE"/>
    <w:rsid w:val="005E2EA5"/>
    <w:rsid w:val="005E3198"/>
    <w:rsid w:val="005E3441"/>
    <w:rsid w:val="005E3888"/>
    <w:rsid w:val="005E396D"/>
    <w:rsid w:val="005E3A8A"/>
    <w:rsid w:val="005E3AC8"/>
    <w:rsid w:val="005E3B02"/>
    <w:rsid w:val="005E3D59"/>
    <w:rsid w:val="005E3E24"/>
    <w:rsid w:val="005E3F68"/>
    <w:rsid w:val="005E4739"/>
    <w:rsid w:val="005E4AD4"/>
    <w:rsid w:val="005E4BA4"/>
    <w:rsid w:val="005E4C4A"/>
    <w:rsid w:val="005E4C52"/>
    <w:rsid w:val="005E4F9C"/>
    <w:rsid w:val="005E55DF"/>
    <w:rsid w:val="005E5829"/>
    <w:rsid w:val="005E587E"/>
    <w:rsid w:val="005E5940"/>
    <w:rsid w:val="005E5AA6"/>
    <w:rsid w:val="005E5B4A"/>
    <w:rsid w:val="005E5C54"/>
    <w:rsid w:val="005E5E1E"/>
    <w:rsid w:val="005E5E45"/>
    <w:rsid w:val="005E5E93"/>
    <w:rsid w:val="005E6C51"/>
    <w:rsid w:val="005E6DF2"/>
    <w:rsid w:val="005E7092"/>
    <w:rsid w:val="005E7748"/>
    <w:rsid w:val="005E7989"/>
    <w:rsid w:val="005E7B75"/>
    <w:rsid w:val="005E7F71"/>
    <w:rsid w:val="005F01BB"/>
    <w:rsid w:val="005F03D7"/>
    <w:rsid w:val="005F0644"/>
    <w:rsid w:val="005F0D01"/>
    <w:rsid w:val="005F0D43"/>
    <w:rsid w:val="005F0E30"/>
    <w:rsid w:val="005F10DC"/>
    <w:rsid w:val="005F1311"/>
    <w:rsid w:val="005F14C7"/>
    <w:rsid w:val="005F16D2"/>
    <w:rsid w:val="005F1789"/>
    <w:rsid w:val="005F1AC9"/>
    <w:rsid w:val="005F1B6E"/>
    <w:rsid w:val="005F1C6C"/>
    <w:rsid w:val="005F1E1C"/>
    <w:rsid w:val="005F2A77"/>
    <w:rsid w:val="005F2C5E"/>
    <w:rsid w:val="005F35DF"/>
    <w:rsid w:val="005F364C"/>
    <w:rsid w:val="005F36C4"/>
    <w:rsid w:val="005F3783"/>
    <w:rsid w:val="005F3784"/>
    <w:rsid w:val="005F37AE"/>
    <w:rsid w:val="005F38E1"/>
    <w:rsid w:val="005F3921"/>
    <w:rsid w:val="005F3D49"/>
    <w:rsid w:val="005F4382"/>
    <w:rsid w:val="005F4503"/>
    <w:rsid w:val="005F4560"/>
    <w:rsid w:val="005F456B"/>
    <w:rsid w:val="005F45B9"/>
    <w:rsid w:val="005F48A9"/>
    <w:rsid w:val="005F49A4"/>
    <w:rsid w:val="005F4ED5"/>
    <w:rsid w:val="005F52D1"/>
    <w:rsid w:val="005F5316"/>
    <w:rsid w:val="005F54A5"/>
    <w:rsid w:val="005F5583"/>
    <w:rsid w:val="005F57C3"/>
    <w:rsid w:val="005F59DA"/>
    <w:rsid w:val="005F5B62"/>
    <w:rsid w:val="005F634E"/>
    <w:rsid w:val="005F6372"/>
    <w:rsid w:val="005F6644"/>
    <w:rsid w:val="005F670C"/>
    <w:rsid w:val="005F6758"/>
    <w:rsid w:val="005F67E3"/>
    <w:rsid w:val="005F6AFB"/>
    <w:rsid w:val="005F6CD2"/>
    <w:rsid w:val="005F6E10"/>
    <w:rsid w:val="005F6E93"/>
    <w:rsid w:val="006007B9"/>
    <w:rsid w:val="00600856"/>
    <w:rsid w:val="00600F0A"/>
    <w:rsid w:val="006013CA"/>
    <w:rsid w:val="006016B6"/>
    <w:rsid w:val="00601988"/>
    <w:rsid w:val="006022AE"/>
    <w:rsid w:val="006028F3"/>
    <w:rsid w:val="00602901"/>
    <w:rsid w:val="00602915"/>
    <w:rsid w:val="006029BC"/>
    <w:rsid w:val="00602AB9"/>
    <w:rsid w:val="00602D17"/>
    <w:rsid w:val="0060310E"/>
    <w:rsid w:val="006032A5"/>
    <w:rsid w:val="006034E8"/>
    <w:rsid w:val="00603662"/>
    <w:rsid w:val="00603C00"/>
    <w:rsid w:val="00603C4E"/>
    <w:rsid w:val="00603F8D"/>
    <w:rsid w:val="006041B1"/>
    <w:rsid w:val="006042A4"/>
    <w:rsid w:val="00604481"/>
    <w:rsid w:val="00604BD0"/>
    <w:rsid w:val="00604BE0"/>
    <w:rsid w:val="00604CA0"/>
    <w:rsid w:val="00604F94"/>
    <w:rsid w:val="00604FE0"/>
    <w:rsid w:val="00604FE2"/>
    <w:rsid w:val="006051DD"/>
    <w:rsid w:val="006051EF"/>
    <w:rsid w:val="00605236"/>
    <w:rsid w:val="006056C7"/>
    <w:rsid w:val="00605772"/>
    <w:rsid w:val="0060588C"/>
    <w:rsid w:val="00605988"/>
    <w:rsid w:val="006059D4"/>
    <w:rsid w:val="00605CA8"/>
    <w:rsid w:val="00605D24"/>
    <w:rsid w:val="00605E6B"/>
    <w:rsid w:val="0060617D"/>
    <w:rsid w:val="0060619A"/>
    <w:rsid w:val="006062C0"/>
    <w:rsid w:val="006064C5"/>
    <w:rsid w:val="00606908"/>
    <w:rsid w:val="00606BDE"/>
    <w:rsid w:val="00606D73"/>
    <w:rsid w:val="00606DB3"/>
    <w:rsid w:val="0060757F"/>
    <w:rsid w:val="006076C5"/>
    <w:rsid w:val="00607A89"/>
    <w:rsid w:val="00607CA6"/>
    <w:rsid w:val="00607E94"/>
    <w:rsid w:val="006101BB"/>
    <w:rsid w:val="0061034A"/>
    <w:rsid w:val="006105CA"/>
    <w:rsid w:val="00610614"/>
    <w:rsid w:val="00610637"/>
    <w:rsid w:val="006109B5"/>
    <w:rsid w:val="00610C06"/>
    <w:rsid w:val="00610D3A"/>
    <w:rsid w:val="00611264"/>
    <w:rsid w:val="00611280"/>
    <w:rsid w:val="006113F7"/>
    <w:rsid w:val="00611705"/>
    <w:rsid w:val="006118CC"/>
    <w:rsid w:val="006122E3"/>
    <w:rsid w:val="00612301"/>
    <w:rsid w:val="00612622"/>
    <w:rsid w:val="00612933"/>
    <w:rsid w:val="00612C87"/>
    <w:rsid w:val="00612CB7"/>
    <w:rsid w:val="00612F32"/>
    <w:rsid w:val="00613198"/>
    <w:rsid w:val="006132A8"/>
    <w:rsid w:val="00613404"/>
    <w:rsid w:val="00613478"/>
    <w:rsid w:val="00613583"/>
    <w:rsid w:val="006136B1"/>
    <w:rsid w:val="00613789"/>
    <w:rsid w:val="0061379C"/>
    <w:rsid w:val="00613821"/>
    <w:rsid w:val="00613829"/>
    <w:rsid w:val="00613897"/>
    <w:rsid w:val="006138C8"/>
    <w:rsid w:val="00613A57"/>
    <w:rsid w:val="00613B3B"/>
    <w:rsid w:val="00613C67"/>
    <w:rsid w:val="00613DB8"/>
    <w:rsid w:val="00614114"/>
    <w:rsid w:val="006141E3"/>
    <w:rsid w:val="0061445F"/>
    <w:rsid w:val="006144D7"/>
    <w:rsid w:val="006145F4"/>
    <w:rsid w:val="00614614"/>
    <w:rsid w:val="00614801"/>
    <w:rsid w:val="0061502C"/>
    <w:rsid w:val="006151CA"/>
    <w:rsid w:val="006151F5"/>
    <w:rsid w:val="00615523"/>
    <w:rsid w:val="00615552"/>
    <w:rsid w:val="006157B2"/>
    <w:rsid w:val="00615868"/>
    <w:rsid w:val="0061594D"/>
    <w:rsid w:val="00615973"/>
    <w:rsid w:val="00615BF1"/>
    <w:rsid w:val="00615FAE"/>
    <w:rsid w:val="00616118"/>
    <w:rsid w:val="00616257"/>
    <w:rsid w:val="00616660"/>
    <w:rsid w:val="006166B0"/>
    <w:rsid w:val="00616907"/>
    <w:rsid w:val="006169C8"/>
    <w:rsid w:val="006169F8"/>
    <w:rsid w:val="00616A24"/>
    <w:rsid w:val="00617003"/>
    <w:rsid w:val="006171CA"/>
    <w:rsid w:val="006172D4"/>
    <w:rsid w:val="0061789B"/>
    <w:rsid w:val="0061797B"/>
    <w:rsid w:val="00617BC0"/>
    <w:rsid w:val="00617CA9"/>
    <w:rsid w:val="00617E32"/>
    <w:rsid w:val="0062005B"/>
    <w:rsid w:val="0062037F"/>
    <w:rsid w:val="00620430"/>
    <w:rsid w:val="00620551"/>
    <w:rsid w:val="006207B3"/>
    <w:rsid w:val="00620DD1"/>
    <w:rsid w:val="00620F02"/>
    <w:rsid w:val="0062132A"/>
    <w:rsid w:val="0062167B"/>
    <w:rsid w:val="00621BB1"/>
    <w:rsid w:val="006224E4"/>
    <w:rsid w:val="00622555"/>
    <w:rsid w:val="0062277C"/>
    <w:rsid w:val="00622792"/>
    <w:rsid w:val="00622A6D"/>
    <w:rsid w:val="00622B6A"/>
    <w:rsid w:val="00622CAC"/>
    <w:rsid w:val="00622D62"/>
    <w:rsid w:val="00622E31"/>
    <w:rsid w:val="00622E46"/>
    <w:rsid w:val="00623114"/>
    <w:rsid w:val="0062397E"/>
    <w:rsid w:val="00623B00"/>
    <w:rsid w:val="00623D52"/>
    <w:rsid w:val="00623EC9"/>
    <w:rsid w:val="0062448F"/>
    <w:rsid w:val="006244B8"/>
    <w:rsid w:val="00624DDD"/>
    <w:rsid w:val="006251F3"/>
    <w:rsid w:val="0062523F"/>
    <w:rsid w:val="006252EF"/>
    <w:rsid w:val="006253E7"/>
    <w:rsid w:val="006255CE"/>
    <w:rsid w:val="00625632"/>
    <w:rsid w:val="0062586B"/>
    <w:rsid w:val="00625910"/>
    <w:rsid w:val="00625A53"/>
    <w:rsid w:val="00625BB2"/>
    <w:rsid w:val="00625D6A"/>
    <w:rsid w:val="00625F6B"/>
    <w:rsid w:val="00625FAC"/>
    <w:rsid w:val="00626077"/>
    <w:rsid w:val="00626083"/>
    <w:rsid w:val="006260C0"/>
    <w:rsid w:val="0062614E"/>
    <w:rsid w:val="0062644B"/>
    <w:rsid w:val="006266A0"/>
    <w:rsid w:val="006267AA"/>
    <w:rsid w:val="006268FB"/>
    <w:rsid w:val="00626945"/>
    <w:rsid w:val="006269A7"/>
    <w:rsid w:val="00626C41"/>
    <w:rsid w:val="00626D63"/>
    <w:rsid w:val="006273B7"/>
    <w:rsid w:val="00627B34"/>
    <w:rsid w:val="00627D40"/>
    <w:rsid w:val="00627D6F"/>
    <w:rsid w:val="00627F87"/>
    <w:rsid w:val="006303AF"/>
    <w:rsid w:val="006305B8"/>
    <w:rsid w:val="0063086C"/>
    <w:rsid w:val="00630D21"/>
    <w:rsid w:val="006316D1"/>
    <w:rsid w:val="00631EE0"/>
    <w:rsid w:val="00632054"/>
    <w:rsid w:val="006321FA"/>
    <w:rsid w:val="0063263B"/>
    <w:rsid w:val="0063285C"/>
    <w:rsid w:val="006328E0"/>
    <w:rsid w:val="00632D17"/>
    <w:rsid w:val="00632D34"/>
    <w:rsid w:val="006331B6"/>
    <w:rsid w:val="00633558"/>
    <w:rsid w:val="006335FD"/>
    <w:rsid w:val="0063367A"/>
    <w:rsid w:val="006338C0"/>
    <w:rsid w:val="00633D2A"/>
    <w:rsid w:val="00633F3E"/>
    <w:rsid w:val="00633FEE"/>
    <w:rsid w:val="00634561"/>
    <w:rsid w:val="0063456D"/>
    <w:rsid w:val="006346BF"/>
    <w:rsid w:val="00634732"/>
    <w:rsid w:val="0063496F"/>
    <w:rsid w:val="00634F58"/>
    <w:rsid w:val="00635136"/>
    <w:rsid w:val="006351CA"/>
    <w:rsid w:val="0063521D"/>
    <w:rsid w:val="0063543C"/>
    <w:rsid w:val="00635507"/>
    <w:rsid w:val="006358E6"/>
    <w:rsid w:val="00636613"/>
    <w:rsid w:val="006366C7"/>
    <w:rsid w:val="006367B5"/>
    <w:rsid w:val="00636867"/>
    <w:rsid w:val="00636920"/>
    <w:rsid w:val="0063699A"/>
    <w:rsid w:val="006369DC"/>
    <w:rsid w:val="00636E7D"/>
    <w:rsid w:val="006371B6"/>
    <w:rsid w:val="0063762B"/>
    <w:rsid w:val="006376BB"/>
    <w:rsid w:val="00637772"/>
    <w:rsid w:val="00637784"/>
    <w:rsid w:val="006377D3"/>
    <w:rsid w:val="006378B5"/>
    <w:rsid w:val="00637965"/>
    <w:rsid w:val="00637CBE"/>
    <w:rsid w:val="00637CC8"/>
    <w:rsid w:val="006403F3"/>
    <w:rsid w:val="00640413"/>
    <w:rsid w:val="0064078B"/>
    <w:rsid w:val="00640944"/>
    <w:rsid w:val="00640A33"/>
    <w:rsid w:val="00640A53"/>
    <w:rsid w:val="00641122"/>
    <w:rsid w:val="006414F3"/>
    <w:rsid w:val="006416F1"/>
    <w:rsid w:val="006419D6"/>
    <w:rsid w:val="00641B90"/>
    <w:rsid w:val="0064209F"/>
    <w:rsid w:val="00642205"/>
    <w:rsid w:val="00642314"/>
    <w:rsid w:val="006423C7"/>
    <w:rsid w:val="00642508"/>
    <w:rsid w:val="0064284D"/>
    <w:rsid w:val="00642BBE"/>
    <w:rsid w:val="00642E9F"/>
    <w:rsid w:val="00643091"/>
    <w:rsid w:val="00643266"/>
    <w:rsid w:val="0064339B"/>
    <w:rsid w:val="00643419"/>
    <w:rsid w:val="0064343B"/>
    <w:rsid w:val="0064347F"/>
    <w:rsid w:val="006435A6"/>
    <w:rsid w:val="00643B7F"/>
    <w:rsid w:val="00643B89"/>
    <w:rsid w:val="00643CF5"/>
    <w:rsid w:val="00643E79"/>
    <w:rsid w:val="006443BC"/>
    <w:rsid w:val="006443E7"/>
    <w:rsid w:val="006445D9"/>
    <w:rsid w:val="00644659"/>
    <w:rsid w:val="00644856"/>
    <w:rsid w:val="006448BD"/>
    <w:rsid w:val="0064490C"/>
    <w:rsid w:val="00644955"/>
    <w:rsid w:val="00644B89"/>
    <w:rsid w:val="00644C52"/>
    <w:rsid w:val="006451A7"/>
    <w:rsid w:val="006451CF"/>
    <w:rsid w:val="0064539F"/>
    <w:rsid w:val="0064549E"/>
    <w:rsid w:val="0064593C"/>
    <w:rsid w:val="006460C2"/>
    <w:rsid w:val="006461E3"/>
    <w:rsid w:val="006462FE"/>
    <w:rsid w:val="00646702"/>
    <w:rsid w:val="00647047"/>
    <w:rsid w:val="00647086"/>
    <w:rsid w:val="006472A6"/>
    <w:rsid w:val="0064734F"/>
    <w:rsid w:val="00647616"/>
    <w:rsid w:val="00647762"/>
    <w:rsid w:val="00647823"/>
    <w:rsid w:val="00647841"/>
    <w:rsid w:val="00647863"/>
    <w:rsid w:val="00647BDA"/>
    <w:rsid w:val="00647CCC"/>
    <w:rsid w:val="00647DEB"/>
    <w:rsid w:val="00647E39"/>
    <w:rsid w:val="00647E68"/>
    <w:rsid w:val="00650404"/>
    <w:rsid w:val="00650895"/>
    <w:rsid w:val="00650ED2"/>
    <w:rsid w:val="006511BD"/>
    <w:rsid w:val="006517E1"/>
    <w:rsid w:val="0065181B"/>
    <w:rsid w:val="006518DC"/>
    <w:rsid w:val="00651B87"/>
    <w:rsid w:val="00651F23"/>
    <w:rsid w:val="006526F9"/>
    <w:rsid w:val="00652ABC"/>
    <w:rsid w:val="00652B7F"/>
    <w:rsid w:val="00652D90"/>
    <w:rsid w:val="00653183"/>
    <w:rsid w:val="006539C4"/>
    <w:rsid w:val="00653A8A"/>
    <w:rsid w:val="00653C69"/>
    <w:rsid w:val="00653D41"/>
    <w:rsid w:val="00654869"/>
    <w:rsid w:val="006549A0"/>
    <w:rsid w:val="00654BD2"/>
    <w:rsid w:val="006558B6"/>
    <w:rsid w:val="00655A32"/>
    <w:rsid w:val="00655CFE"/>
    <w:rsid w:val="00655E79"/>
    <w:rsid w:val="0065611C"/>
    <w:rsid w:val="00656135"/>
    <w:rsid w:val="00656280"/>
    <w:rsid w:val="0065637F"/>
    <w:rsid w:val="0065674D"/>
    <w:rsid w:val="00656CF6"/>
    <w:rsid w:val="0065728C"/>
    <w:rsid w:val="006574F2"/>
    <w:rsid w:val="006576D7"/>
    <w:rsid w:val="00657B63"/>
    <w:rsid w:val="00657D15"/>
    <w:rsid w:val="00657D8B"/>
    <w:rsid w:val="00660001"/>
    <w:rsid w:val="006601CB"/>
    <w:rsid w:val="0066037E"/>
    <w:rsid w:val="00660448"/>
    <w:rsid w:val="006604FD"/>
    <w:rsid w:val="00660539"/>
    <w:rsid w:val="00660623"/>
    <w:rsid w:val="00660F07"/>
    <w:rsid w:val="00660F2E"/>
    <w:rsid w:val="00660FDC"/>
    <w:rsid w:val="006610D2"/>
    <w:rsid w:val="006616D2"/>
    <w:rsid w:val="00661747"/>
    <w:rsid w:val="0066177E"/>
    <w:rsid w:val="00661B07"/>
    <w:rsid w:val="00661E10"/>
    <w:rsid w:val="00661F48"/>
    <w:rsid w:val="0066230F"/>
    <w:rsid w:val="006626A3"/>
    <w:rsid w:val="0066334C"/>
    <w:rsid w:val="006635FD"/>
    <w:rsid w:val="00663AB7"/>
    <w:rsid w:val="00663B03"/>
    <w:rsid w:val="00663BD0"/>
    <w:rsid w:val="00663DD0"/>
    <w:rsid w:val="00664045"/>
    <w:rsid w:val="00664277"/>
    <w:rsid w:val="006643A2"/>
    <w:rsid w:val="006647DF"/>
    <w:rsid w:val="00664CB8"/>
    <w:rsid w:val="0066548C"/>
    <w:rsid w:val="006655B5"/>
    <w:rsid w:val="00665889"/>
    <w:rsid w:val="00665930"/>
    <w:rsid w:val="00665BBF"/>
    <w:rsid w:val="00665F29"/>
    <w:rsid w:val="00665F6B"/>
    <w:rsid w:val="0066633F"/>
    <w:rsid w:val="006664C0"/>
    <w:rsid w:val="00666863"/>
    <w:rsid w:val="006669CD"/>
    <w:rsid w:val="00666A0B"/>
    <w:rsid w:val="00666C51"/>
    <w:rsid w:val="00666D84"/>
    <w:rsid w:val="0066770A"/>
    <w:rsid w:val="0066770D"/>
    <w:rsid w:val="006677FB"/>
    <w:rsid w:val="00667FC5"/>
    <w:rsid w:val="006701EA"/>
    <w:rsid w:val="006706AB"/>
    <w:rsid w:val="006709DA"/>
    <w:rsid w:val="00670C89"/>
    <w:rsid w:val="00670DA3"/>
    <w:rsid w:val="00670E01"/>
    <w:rsid w:val="0067120A"/>
    <w:rsid w:val="006714B9"/>
    <w:rsid w:val="00671667"/>
    <w:rsid w:val="0067197A"/>
    <w:rsid w:val="00671B06"/>
    <w:rsid w:val="00671B49"/>
    <w:rsid w:val="00671BB6"/>
    <w:rsid w:val="00671C76"/>
    <w:rsid w:val="00671C87"/>
    <w:rsid w:val="00672087"/>
    <w:rsid w:val="00672102"/>
    <w:rsid w:val="0067215D"/>
    <w:rsid w:val="006721FB"/>
    <w:rsid w:val="0067261F"/>
    <w:rsid w:val="006726C6"/>
    <w:rsid w:val="00672CDD"/>
    <w:rsid w:val="00672DFF"/>
    <w:rsid w:val="00673372"/>
    <w:rsid w:val="006733E6"/>
    <w:rsid w:val="00673419"/>
    <w:rsid w:val="00673EC6"/>
    <w:rsid w:val="00674419"/>
    <w:rsid w:val="00674AC5"/>
    <w:rsid w:val="00674BAE"/>
    <w:rsid w:val="00674CFA"/>
    <w:rsid w:val="0067515D"/>
    <w:rsid w:val="00675331"/>
    <w:rsid w:val="006753DC"/>
    <w:rsid w:val="00675406"/>
    <w:rsid w:val="00675A1A"/>
    <w:rsid w:val="00676161"/>
    <w:rsid w:val="006761D3"/>
    <w:rsid w:val="006765D6"/>
    <w:rsid w:val="00676699"/>
    <w:rsid w:val="0067689C"/>
    <w:rsid w:val="00676B28"/>
    <w:rsid w:val="00677003"/>
    <w:rsid w:val="0067755F"/>
    <w:rsid w:val="0067785F"/>
    <w:rsid w:val="0067790C"/>
    <w:rsid w:val="006779F6"/>
    <w:rsid w:val="00677B21"/>
    <w:rsid w:val="00677B82"/>
    <w:rsid w:val="00677C9C"/>
    <w:rsid w:val="00677EBE"/>
    <w:rsid w:val="006805AA"/>
    <w:rsid w:val="006807E3"/>
    <w:rsid w:val="00680B18"/>
    <w:rsid w:val="00680B8E"/>
    <w:rsid w:val="00680B95"/>
    <w:rsid w:val="00680E23"/>
    <w:rsid w:val="0068120C"/>
    <w:rsid w:val="0068139C"/>
    <w:rsid w:val="00681767"/>
    <w:rsid w:val="006817F3"/>
    <w:rsid w:val="0068199C"/>
    <w:rsid w:val="00681DF4"/>
    <w:rsid w:val="00681FA4"/>
    <w:rsid w:val="00682084"/>
    <w:rsid w:val="006822FD"/>
    <w:rsid w:val="006825F9"/>
    <w:rsid w:val="0068292C"/>
    <w:rsid w:val="006832AF"/>
    <w:rsid w:val="00683323"/>
    <w:rsid w:val="0068359A"/>
    <w:rsid w:val="00683AB7"/>
    <w:rsid w:val="00683B27"/>
    <w:rsid w:val="00683B2B"/>
    <w:rsid w:val="00683B58"/>
    <w:rsid w:val="00683C91"/>
    <w:rsid w:val="006840DC"/>
    <w:rsid w:val="00684106"/>
    <w:rsid w:val="00684243"/>
    <w:rsid w:val="0068444F"/>
    <w:rsid w:val="00684451"/>
    <w:rsid w:val="00684589"/>
    <w:rsid w:val="00684ACE"/>
    <w:rsid w:val="00684AE1"/>
    <w:rsid w:val="00684CB5"/>
    <w:rsid w:val="00684D13"/>
    <w:rsid w:val="00684D60"/>
    <w:rsid w:val="00684D73"/>
    <w:rsid w:val="006855D0"/>
    <w:rsid w:val="0068573E"/>
    <w:rsid w:val="00685777"/>
    <w:rsid w:val="0068579B"/>
    <w:rsid w:val="006858CB"/>
    <w:rsid w:val="00685937"/>
    <w:rsid w:val="00685A09"/>
    <w:rsid w:val="00685EF5"/>
    <w:rsid w:val="00686033"/>
    <w:rsid w:val="0068632E"/>
    <w:rsid w:val="0068664D"/>
    <w:rsid w:val="006868D3"/>
    <w:rsid w:val="00686B18"/>
    <w:rsid w:val="00686C1C"/>
    <w:rsid w:val="00686D75"/>
    <w:rsid w:val="006872D0"/>
    <w:rsid w:val="006873A5"/>
    <w:rsid w:val="00687B7B"/>
    <w:rsid w:val="006904E3"/>
    <w:rsid w:val="006906CC"/>
    <w:rsid w:val="00690850"/>
    <w:rsid w:val="00690A40"/>
    <w:rsid w:val="00691011"/>
    <w:rsid w:val="00691135"/>
    <w:rsid w:val="006911E4"/>
    <w:rsid w:val="00691338"/>
    <w:rsid w:val="006915C1"/>
    <w:rsid w:val="0069164E"/>
    <w:rsid w:val="00691860"/>
    <w:rsid w:val="00691F20"/>
    <w:rsid w:val="0069242F"/>
    <w:rsid w:val="00692529"/>
    <w:rsid w:val="006925E4"/>
    <w:rsid w:val="0069265D"/>
    <w:rsid w:val="00692A38"/>
    <w:rsid w:val="00692A71"/>
    <w:rsid w:val="00692D98"/>
    <w:rsid w:val="00693562"/>
    <w:rsid w:val="00693A04"/>
    <w:rsid w:val="00693C91"/>
    <w:rsid w:val="00693DF4"/>
    <w:rsid w:val="00694301"/>
    <w:rsid w:val="00694319"/>
    <w:rsid w:val="006946C0"/>
    <w:rsid w:val="00694713"/>
    <w:rsid w:val="00694722"/>
    <w:rsid w:val="00694842"/>
    <w:rsid w:val="00694A8A"/>
    <w:rsid w:val="00694AED"/>
    <w:rsid w:val="00694C5F"/>
    <w:rsid w:val="00694E44"/>
    <w:rsid w:val="006952FA"/>
    <w:rsid w:val="006953CA"/>
    <w:rsid w:val="00695821"/>
    <w:rsid w:val="00695AEB"/>
    <w:rsid w:val="00695C65"/>
    <w:rsid w:val="00695F34"/>
    <w:rsid w:val="00695F9C"/>
    <w:rsid w:val="0069653F"/>
    <w:rsid w:val="006965FA"/>
    <w:rsid w:val="00696711"/>
    <w:rsid w:val="0069695C"/>
    <w:rsid w:val="00696D25"/>
    <w:rsid w:val="006970BF"/>
    <w:rsid w:val="00697168"/>
    <w:rsid w:val="0069748C"/>
    <w:rsid w:val="00697FFE"/>
    <w:rsid w:val="006A0163"/>
    <w:rsid w:val="006A0472"/>
    <w:rsid w:val="006A050E"/>
    <w:rsid w:val="006A0617"/>
    <w:rsid w:val="006A0688"/>
    <w:rsid w:val="006A0A26"/>
    <w:rsid w:val="006A0B11"/>
    <w:rsid w:val="006A0CF4"/>
    <w:rsid w:val="006A0DAD"/>
    <w:rsid w:val="006A0E91"/>
    <w:rsid w:val="006A0F7C"/>
    <w:rsid w:val="006A1064"/>
    <w:rsid w:val="006A10C0"/>
    <w:rsid w:val="006A1226"/>
    <w:rsid w:val="006A134B"/>
    <w:rsid w:val="006A1403"/>
    <w:rsid w:val="006A16FD"/>
    <w:rsid w:val="006A1AC4"/>
    <w:rsid w:val="006A1DBA"/>
    <w:rsid w:val="006A208B"/>
    <w:rsid w:val="006A22E3"/>
    <w:rsid w:val="006A25A8"/>
    <w:rsid w:val="006A272F"/>
    <w:rsid w:val="006A2C09"/>
    <w:rsid w:val="006A2CAA"/>
    <w:rsid w:val="006A2D2F"/>
    <w:rsid w:val="006A3391"/>
    <w:rsid w:val="006A3531"/>
    <w:rsid w:val="006A35EC"/>
    <w:rsid w:val="006A3666"/>
    <w:rsid w:val="006A378F"/>
    <w:rsid w:val="006A3960"/>
    <w:rsid w:val="006A3AB0"/>
    <w:rsid w:val="006A3CCF"/>
    <w:rsid w:val="006A3E62"/>
    <w:rsid w:val="006A3F81"/>
    <w:rsid w:val="006A414F"/>
    <w:rsid w:val="006A4253"/>
    <w:rsid w:val="006A431F"/>
    <w:rsid w:val="006A4324"/>
    <w:rsid w:val="006A456A"/>
    <w:rsid w:val="006A4A79"/>
    <w:rsid w:val="006A4EC6"/>
    <w:rsid w:val="006A4F61"/>
    <w:rsid w:val="006A5020"/>
    <w:rsid w:val="006A5037"/>
    <w:rsid w:val="006A5113"/>
    <w:rsid w:val="006A52F9"/>
    <w:rsid w:val="006A5367"/>
    <w:rsid w:val="006A5755"/>
    <w:rsid w:val="006A5E04"/>
    <w:rsid w:val="006A5FF5"/>
    <w:rsid w:val="006A6157"/>
    <w:rsid w:val="006A63A9"/>
    <w:rsid w:val="006A68AD"/>
    <w:rsid w:val="006A74AE"/>
    <w:rsid w:val="006A77EC"/>
    <w:rsid w:val="006A7882"/>
    <w:rsid w:val="006A79FE"/>
    <w:rsid w:val="006A7A0B"/>
    <w:rsid w:val="006A7A39"/>
    <w:rsid w:val="006A7B44"/>
    <w:rsid w:val="006A7CAF"/>
    <w:rsid w:val="006B02E3"/>
    <w:rsid w:val="006B0516"/>
    <w:rsid w:val="006B052F"/>
    <w:rsid w:val="006B0B41"/>
    <w:rsid w:val="006B0D64"/>
    <w:rsid w:val="006B0DA9"/>
    <w:rsid w:val="006B10C4"/>
    <w:rsid w:val="006B11CA"/>
    <w:rsid w:val="006B1476"/>
    <w:rsid w:val="006B14FA"/>
    <w:rsid w:val="006B1C18"/>
    <w:rsid w:val="006B1C46"/>
    <w:rsid w:val="006B1D25"/>
    <w:rsid w:val="006B209A"/>
    <w:rsid w:val="006B209B"/>
    <w:rsid w:val="006B20BA"/>
    <w:rsid w:val="006B26A8"/>
    <w:rsid w:val="006B27BD"/>
    <w:rsid w:val="006B2B53"/>
    <w:rsid w:val="006B32C1"/>
    <w:rsid w:val="006B3460"/>
    <w:rsid w:val="006B3516"/>
    <w:rsid w:val="006B35B6"/>
    <w:rsid w:val="006B3BE7"/>
    <w:rsid w:val="006B3C88"/>
    <w:rsid w:val="006B3CE2"/>
    <w:rsid w:val="006B4280"/>
    <w:rsid w:val="006B453A"/>
    <w:rsid w:val="006B485B"/>
    <w:rsid w:val="006B4AC9"/>
    <w:rsid w:val="006B4B89"/>
    <w:rsid w:val="006B534D"/>
    <w:rsid w:val="006B5370"/>
    <w:rsid w:val="006B544E"/>
    <w:rsid w:val="006B55E8"/>
    <w:rsid w:val="006B5657"/>
    <w:rsid w:val="006B56E6"/>
    <w:rsid w:val="006B57AC"/>
    <w:rsid w:val="006B58E9"/>
    <w:rsid w:val="006B596E"/>
    <w:rsid w:val="006B5B5F"/>
    <w:rsid w:val="006B5EE2"/>
    <w:rsid w:val="006B6411"/>
    <w:rsid w:val="006B6FBF"/>
    <w:rsid w:val="006B71C6"/>
    <w:rsid w:val="006B7492"/>
    <w:rsid w:val="006B76FF"/>
    <w:rsid w:val="006B7EA0"/>
    <w:rsid w:val="006B7F0B"/>
    <w:rsid w:val="006C040A"/>
    <w:rsid w:val="006C040D"/>
    <w:rsid w:val="006C0442"/>
    <w:rsid w:val="006C09D8"/>
    <w:rsid w:val="006C0DC6"/>
    <w:rsid w:val="006C0F10"/>
    <w:rsid w:val="006C0F8D"/>
    <w:rsid w:val="006C0FD4"/>
    <w:rsid w:val="006C137E"/>
    <w:rsid w:val="006C1646"/>
    <w:rsid w:val="006C171C"/>
    <w:rsid w:val="006C1B52"/>
    <w:rsid w:val="006C1BF3"/>
    <w:rsid w:val="006C1CBA"/>
    <w:rsid w:val="006C1E7E"/>
    <w:rsid w:val="006C1F12"/>
    <w:rsid w:val="006C1FB0"/>
    <w:rsid w:val="006C2152"/>
    <w:rsid w:val="006C2334"/>
    <w:rsid w:val="006C266A"/>
    <w:rsid w:val="006C27E5"/>
    <w:rsid w:val="006C2CDD"/>
    <w:rsid w:val="006C30B7"/>
    <w:rsid w:val="006C3331"/>
    <w:rsid w:val="006C3372"/>
    <w:rsid w:val="006C352A"/>
    <w:rsid w:val="006C3537"/>
    <w:rsid w:val="006C3831"/>
    <w:rsid w:val="006C3A01"/>
    <w:rsid w:val="006C3A18"/>
    <w:rsid w:val="006C3A87"/>
    <w:rsid w:val="006C3CBB"/>
    <w:rsid w:val="006C3D01"/>
    <w:rsid w:val="006C3D02"/>
    <w:rsid w:val="006C3D5D"/>
    <w:rsid w:val="006C3EEE"/>
    <w:rsid w:val="006C4299"/>
    <w:rsid w:val="006C4312"/>
    <w:rsid w:val="006C460C"/>
    <w:rsid w:val="006C4683"/>
    <w:rsid w:val="006C4B72"/>
    <w:rsid w:val="006C4E00"/>
    <w:rsid w:val="006C4FA4"/>
    <w:rsid w:val="006C4FC0"/>
    <w:rsid w:val="006C50D6"/>
    <w:rsid w:val="006C516D"/>
    <w:rsid w:val="006C5335"/>
    <w:rsid w:val="006C54BB"/>
    <w:rsid w:val="006C5E59"/>
    <w:rsid w:val="006C664E"/>
    <w:rsid w:val="006C667E"/>
    <w:rsid w:val="006C6712"/>
    <w:rsid w:val="006C68EC"/>
    <w:rsid w:val="006C6E14"/>
    <w:rsid w:val="006C6F28"/>
    <w:rsid w:val="006C6F5B"/>
    <w:rsid w:val="006C71F0"/>
    <w:rsid w:val="006C7443"/>
    <w:rsid w:val="006C74B3"/>
    <w:rsid w:val="006C7918"/>
    <w:rsid w:val="006C795E"/>
    <w:rsid w:val="006D03A2"/>
    <w:rsid w:val="006D052A"/>
    <w:rsid w:val="006D0556"/>
    <w:rsid w:val="006D0895"/>
    <w:rsid w:val="006D08D0"/>
    <w:rsid w:val="006D0C91"/>
    <w:rsid w:val="006D0D76"/>
    <w:rsid w:val="006D0E11"/>
    <w:rsid w:val="006D0F1B"/>
    <w:rsid w:val="006D10E6"/>
    <w:rsid w:val="006D14E2"/>
    <w:rsid w:val="006D1885"/>
    <w:rsid w:val="006D1967"/>
    <w:rsid w:val="006D1DA5"/>
    <w:rsid w:val="006D1ECD"/>
    <w:rsid w:val="006D1FD4"/>
    <w:rsid w:val="006D2046"/>
    <w:rsid w:val="006D209F"/>
    <w:rsid w:val="006D21C0"/>
    <w:rsid w:val="006D23C7"/>
    <w:rsid w:val="006D23E3"/>
    <w:rsid w:val="006D24BE"/>
    <w:rsid w:val="006D276F"/>
    <w:rsid w:val="006D2990"/>
    <w:rsid w:val="006D2A29"/>
    <w:rsid w:val="006D2D4C"/>
    <w:rsid w:val="006D3011"/>
    <w:rsid w:val="006D37A5"/>
    <w:rsid w:val="006D37A9"/>
    <w:rsid w:val="006D37FB"/>
    <w:rsid w:val="006D398E"/>
    <w:rsid w:val="006D39A8"/>
    <w:rsid w:val="006D39E5"/>
    <w:rsid w:val="006D3B39"/>
    <w:rsid w:val="006D3E32"/>
    <w:rsid w:val="006D4038"/>
    <w:rsid w:val="006D4261"/>
    <w:rsid w:val="006D427D"/>
    <w:rsid w:val="006D44E9"/>
    <w:rsid w:val="006D45B5"/>
    <w:rsid w:val="006D45D7"/>
    <w:rsid w:val="006D4AB7"/>
    <w:rsid w:val="006D4CF4"/>
    <w:rsid w:val="006D4EA6"/>
    <w:rsid w:val="006D4EA7"/>
    <w:rsid w:val="006D518C"/>
    <w:rsid w:val="006D5867"/>
    <w:rsid w:val="006D5C64"/>
    <w:rsid w:val="006D6141"/>
    <w:rsid w:val="006D6152"/>
    <w:rsid w:val="006D630F"/>
    <w:rsid w:val="006D639B"/>
    <w:rsid w:val="006D63FD"/>
    <w:rsid w:val="006D6431"/>
    <w:rsid w:val="006D6849"/>
    <w:rsid w:val="006D68AA"/>
    <w:rsid w:val="006D6C5B"/>
    <w:rsid w:val="006D6E75"/>
    <w:rsid w:val="006D7102"/>
    <w:rsid w:val="006D7193"/>
    <w:rsid w:val="006D7801"/>
    <w:rsid w:val="006D794C"/>
    <w:rsid w:val="006D7B71"/>
    <w:rsid w:val="006D7E86"/>
    <w:rsid w:val="006E0183"/>
    <w:rsid w:val="006E041A"/>
    <w:rsid w:val="006E0712"/>
    <w:rsid w:val="006E090D"/>
    <w:rsid w:val="006E0A0F"/>
    <w:rsid w:val="006E0DE2"/>
    <w:rsid w:val="006E0FF1"/>
    <w:rsid w:val="006E1055"/>
    <w:rsid w:val="006E1286"/>
    <w:rsid w:val="006E13C1"/>
    <w:rsid w:val="006E1565"/>
    <w:rsid w:val="006E1A79"/>
    <w:rsid w:val="006E1BA4"/>
    <w:rsid w:val="006E1BB9"/>
    <w:rsid w:val="006E236B"/>
    <w:rsid w:val="006E23F3"/>
    <w:rsid w:val="006E2486"/>
    <w:rsid w:val="006E252B"/>
    <w:rsid w:val="006E2880"/>
    <w:rsid w:val="006E2916"/>
    <w:rsid w:val="006E2ED7"/>
    <w:rsid w:val="006E3170"/>
    <w:rsid w:val="006E36A5"/>
    <w:rsid w:val="006E36CD"/>
    <w:rsid w:val="006E3769"/>
    <w:rsid w:val="006E38D1"/>
    <w:rsid w:val="006E3917"/>
    <w:rsid w:val="006E391D"/>
    <w:rsid w:val="006E3F5C"/>
    <w:rsid w:val="006E426D"/>
    <w:rsid w:val="006E463F"/>
    <w:rsid w:val="006E46C3"/>
    <w:rsid w:val="006E4867"/>
    <w:rsid w:val="006E4C70"/>
    <w:rsid w:val="006E4CD5"/>
    <w:rsid w:val="006E4D24"/>
    <w:rsid w:val="006E4EDC"/>
    <w:rsid w:val="006E5386"/>
    <w:rsid w:val="006E5D1A"/>
    <w:rsid w:val="006E60EA"/>
    <w:rsid w:val="006E62C7"/>
    <w:rsid w:val="006E6346"/>
    <w:rsid w:val="006E69E7"/>
    <w:rsid w:val="006E6AD0"/>
    <w:rsid w:val="006E6B0A"/>
    <w:rsid w:val="006E71AF"/>
    <w:rsid w:val="006E7645"/>
    <w:rsid w:val="006E7CF5"/>
    <w:rsid w:val="006E7CFA"/>
    <w:rsid w:val="006F05EC"/>
    <w:rsid w:val="006F0A9C"/>
    <w:rsid w:val="006F0B41"/>
    <w:rsid w:val="006F0FCB"/>
    <w:rsid w:val="006F13E4"/>
    <w:rsid w:val="006F1480"/>
    <w:rsid w:val="006F187F"/>
    <w:rsid w:val="006F1954"/>
    <w:rsid w:val="006F1B10"/>
    <w:rsid w:val="006F1DE8"/>
    <w:rsid w:val="006F1E59"/>
    <w:rsid w:val="006F1F57"/>
    <w:rsid w:val="006F1FF0"/>
    <w:rsid w:val="006F21A7"/>
    <w:rsid w:val="006F2260"/>
    <w:rsid w:val="006F2293"/>
    <w:rsid w:val="006F231E"/>
    <w:rsid w:val="006F25B2"/>
    <w:rsid w:val="006F273F"/>
    <w:rsid w:val="006F28FE"/>
    <w:rsid w:val="006F2CBC"/>
    <w:rsid w:val="006F2D1E"/>
    <w:rsid w:val="006F2D25"/>
    <w:rsid w:val="006F3035"/>
    <w:rsid w:val="006F3284"/>
    <w:rsid w:val="006F34AA"/>
    <w:rsid w:val="006F36DE"/>
    <w:rsid w:val="006F3849"/>
    <w:rsid w:val="006F3B58"/>
    <w:rsid w:val="006F3F7F"/>
    <w:rsid w:val="006F411A"/>
    <w:rsid w:val="006F4131"/>
    <w:rsid w:val="006F4358"/>
    <w:rsid w:val="006F463B"/>
    <w:rsid w:val="006F46E8"/>
    <w:rsid w:val="006F4718"/>
    <w:rsid w:val="006F4F4E"/>
    <w:rsid w:val="006F512F"/>
    <w:rsid w:val="006F5323"/>
    <w:rsid w:val="006F5863"/>
    <w:rsid w:val="006F58C9"/>
    <w:rsid w:val="006F5C66"/>
    <w:rsid w:val="006F5D6F"/>
    <w:rsid w:val="006F5E58"/>
    <w:rsid w:val="006F645F"/>
    <w:rsid w:val="006F69E5"/>
    <w:rsid w:val="006F6B64"/>
    <w:rsid w:val="006F6DDE"/>
    <w:rsid w:val="006F734C"/>
    <w:rsid w:val="006F73E4"/>
    <w:rsid w:val="006F74BA"/>
    <w:rsid w:val="006F774C"/>
    <w:rsid w:val="006F7881"/>
    <w:rsid w:val="006F795E"/>
    <w:rsid w:val="006F7B4F"/>
    <w:rsid w:val="006F7CC0"/>
    <w:rsid w:val="006F7CC6"/>
    <w:rsid w:val="006F7DAA"/>
    <w:rsid w:val="00700117"/>
    <w:rsid w:val="00700153"/>
    <w:rsid w:val="00700441"/>
    <w:rsid w:val="0070086E"/>
    <w:rsid w:val="007008EC"/>
    <w:rsid w:val="00700B49"/>
    <w:rsid w:val="00700C00"/>
    <w:rsid w:val="00700E20"/>
    <w:rsid w:val="0070118E"/>
    <w:rsid w:val="00701277"/>
    <w:rsid w:val="007015B3"/>
    <w:rsid w:val="007016A8"/>
    <w:rsid w:val="00701756"/>
    <w:rsid w:val="00701BCD"/>
    <w:rsid w:val="00701C20"/>
    <w:rsid w:val="00701E6F"/>
    <w:rsid w:val="0070206B"/>
    <w:rsid w:val="007023E5"/>
    <w:rsid w:val="007023F2"/>
    <w:rsid w:val="007024B3"/>
    <w:rsid w:val="007025ED"/>
    <w:rsid w:val="00702BDF"/>
    <w:rsid w:val="00702CE3"/>
    <w:rsid w:val="00702D16"/>
    <w:rsid w:val="00702D3F"/>
    <w:rsid w:val="00702D44"/>
    <w:rsid w:val="00702E9D"/>
    <w:rsid w:val="00702F91"/>
    <w:rsid w:val="00703067"/>
    <w:rsid w:val="00703306"/>
    <w:rsid w:val="00703653"/>
    <w:rsid w:val="00703DED"/>
    <w:rsid w:val="00703E08"/>
    <w:rsid w:val="00703E33"/>
    <w:rsid w:val="00704152"/>
    <w:rsid w:val="0070423F"/>
    <w:rsid w:val="007042B3"/>
    <w:rsid w:val="00704342"/>
    <w:rsid w:val="007044AE"/>
    <w:rsid w:val="007045F7"/>
    <w:rsid w:val="00704889"/>
    <w:rsid w:val="00704BFC"/>
    <w:rsid w:val="00704EAA"/>
    <w:rsid w:val="0070505B"/>
    <w:rsid w:val="007050D5"/>
    <w:rsid w:val="007050ED"/>
    <w:rsid w:val="007051C7"/>
    <w:rsid w:val="00705A98"/>
    <w:rsid w:val="00705C88"/>
    <w:rsid w:val="00705D10"/>
    <w:rsid w:val="00705DE7"/>
    <w:rsid w:val="0070654B"/>
    <w:rsid w:val="00706694"/>
    <w:rsid w:val="0070678A"/>
    <w:rsid w:val="007069BA"/>
    <w:rsid w:val="00706BC1"/>
    <w:rsid w:val="00706D0D"/>
    <w:rsid w:val="00706DDB"/>
    <w:rsid w:val="0070704C"/>
    <w:rsid w:val="007070FA"/>
    <w:rsid w:val="00707151"/>
    <w:rsid w:val="00707339"/>
    <w:rsid w:val="007073AB"/>
    <w:rsid w:val="00707422"/>
    <w:rsid w:val="007076DB"/>
    <w:rsid w:val="00707701"/>
    <w:rsid w:val="00707AB8"/>
    <w:rsid w:val="00707B13"/>
    <w:rsid w:val="00707B76"/>
    <w:rsid w:val="00707D87"/>
    <w:rsid w:val="007101B9"/>
    <w:rsid w:val="00710792"/>
    <w:rsid w:val="00710C5B"/>
    <w:rsid w:val="00710DB1"/>
    <w:rsid w:val="00711033"/>
    <w:rsid w:val="0071103C"/>
    <w:rsid w:val="0071142B"/>
    <w:rsid w:val="00711567"/>
    <w:rsid w:val="007117A4"/>
    <w:rsid w:val="007119CF"/>
    <w:rsid w:val="00711A74"/>
    <w:rsid w:val="00711B7D"/>
    <w:rsid w:val="00711D41"/>
    <w:rsid w:val="00711D46"/>
    <w:rsid w:val="00711F4D"/>
    <w:rsid w:val="007122DC"/>
    <w:rsid w:val="0071257E"/>
    <w:rsid w:val="00712C1E"/>
    <w:rsid w:val="0071301C"/>
    <w:rsid w:val="007130EA"/>
    <w:rsid w:val="00713216"/>
    <w:rsid w:val="00713794"/>
    <w:rsid w:val="007137F0"/>
    <w:rsid w:val="00713B04"/>
    <w:rsid w:val="00713F29"/>
    <w:rsid w:val="00714275"/>
    <w:rsid w:val="00714582"/>
    <w:rsid w:val="007145D3"/>
    <w:rsid w:val="007148AE"/>
    <w:rsid w:val="00714A31"/>
    <w:rsid w:val="00714AE9"/>
    <w:rsid w:val="00714D6E"/>
    <w:rsid w:val="00715026"/>
    <w:rsid w:val="00715169"/>
    <w:rsid w:val="0071553A"/>
    <w:rsid w:val="0071595C"/>
    <w:rsid w:val="00715D2B"/>
    <w:rsid w:val="0071600D"/>
    <w:rsid w:val="007160AA"/>
    <w:rsid w:val="00716453"/>
    <w:rsid w:val="0071655F"/>
    <w:rsid w:val="0071688E"/>
    <w:rsid w:val="00716A94"/>
    <w:rsid w:val="00716BA3"/>
    <w:rsid w:val="00716C05"/>
    <w:rsid w:val="00716C7A"/>
    <w:rsid w:val="00716EFB"/>
    <w:rsid w:val="00717355"/>
    <w:rsid w:val="0071746D"/>
    <w:rsid w:val="0071792B"/>
    <w:rsid w:val="00717C02"/>
    <w:rsid w:val="00717C59"/>
    <w:rsid w:val="00717CA1"/>
    <w:rsid w:val="00717E41"/>
    <w:rsid w:val="00717F29"/>
    <w:rsid w:val="00717FDB"/>
    <w:rsid w:val="00720377"/>
    <w:rsid w:val="0072053B"/>
    <w:rsid w:val="007205D5"/>
    <w:rsid w:val="00720731"/>
    <w:rsid w:val="0072084F"/>
    <w:rsid w:val="00720B4F"/>
    <w:rsid w:val="00720CB5"/>
    <w:rsid w:val="00720D41"/>
    <w:rsid w:val="00721288"/>
    <w:rsid w:val="007212BF"/>
    <w:rsid w:val="00721326"/>
    <w:rsid w:val="0072165E"/>
    <w:rsid w:val="0072175D"/>
    <w:rsid w:val="00721A49"/>
    <w:rsid w:val="00721CA8"/>
    <w:rsid w:val="00721DE4"/>
    <w:rsid w:val="00721F03"/>
    <w:rsid w:val="0072260D"/>
    <w:rsid w:val="007227F5"/>
    <w:rsid w:val="007228FA"/>
    <w:rsid w:val="0072295F"/>
    <w:rsid w:val="007229D6"/>
    <w:rsid w:val="00722C8C"/>
    <w:rsid w:val="00722F35"/>
    <w:rsid w:val="00722F97"/>
    <w:rsid w:val="007231E8"/>
    <w:rsid w:val="00723408"/>
    <w:rsid w:val="007234FF"/>
    <w:rsid w:val="007235B8"/>
    <w:rsid w:val="0072366B"/>
    <w:rsid w:val="007236AA"/>
    <w:rsid w:val="00723DC6"/>
    <w:rsid w:val="00723DCC"/>
    <w:rsid w:val="00723E14"/>
    <w:rsid w:val="00724014"/>
    <w:rsid w:val="00724083"/>
    <w:rsid w:val="0072410F"/>
    <w:rsid w:val="007241EA"/>
    <w:rsid w:val="007242F9"/>
    <w:rsid w:val="0072467B"/>
    <w:rsid w:val="007249F2"/>
    <w:rsid w:val="00724B4A"/>
    <w:rsid w:val="00724ECE"/>
    <w:rsid w:val="00724F99"/>
    <w:rsid w:val="00725452"/>
    <w:rsid w:val="007256B9"/>
    <w:rsid w:val="00725A4A"/>
    <w:rsid w:val="00725B6B"/>
    <w:rsid w:val="00725C74"/>
    <w:rsid w:val="00725F08"/>
    <w:rsid w:val="007269D9"/>
    <w:rsid w:val="007269E3"/>
    <w:rsid w:val="00726AE5"/>
    <w:rsid w:val="00726D44"/>
    <w:rsid w:val="00726E3C"/>
    <w:rsid w:val="007271D9"/>
    <w:rsid w:val="00727710"/>
    <w:rsid w:val="00727BD1"/>
    <w:rsid w:val="00727ED7"/>
    <w:rsid w:val="00727F22"/>
    <w:rsid w:val="007306ED"/>
    <w:rsid w:val="00730889"/>
    <w:rsid w:val="007308A0"/>
    <w:rsid w:val="0073091E"/>
    <w:rsid w:val="00730F40"/>
    <w:rsid w:val="0073190D"/>
    <w:rsid w:val="00731C20"/>
    <w:rsid w:val="00731D58"/>
    <w:rsid w:val="00731DA2"/>
    <w:rsid w:val="00731ED1"/>
    <w:rsid w:val="00732011"/>
    <w:rsid w:val="00732442"/>
    <w:rsid w:val="007327A1"/>
    <w:rsid w:val="0073291E"/>
    <w:rsid w:val="00732B05"/>
    <w:rsid w:val="00732B2F"/>
    <w:rsid w:val="00732C5E"/>
    <w:rsid w:val="00732F29"/>
    <w:rsid w:val="00733526"/>
    <w:rsid w:val="007336DA"/>
    <w:rsid w:val="0073374F"/>
    <w:rsid w:val="007337F2"/>
    <w:rsid w:val="00733843"/>
    <w:rsid w:val="00733BFF"/>
    <w:rsid w:val="00733C6F"/>
    <w:rsid w:val="00733F9C"/>
    <w:rsid w:val="0073435C"/>
    <w:rsid w:val="0073435D"/>
    <w:rsid w:val="007347CB"/>
    <w:rsid w:val="00734B52"/>
    <w:rsid w:val="00734BAB"/>
    <w:rsid w:val="00734C96"/>
    <w:rsid w:val="0073539C"/>
    <w:rsid w:val="00735479"/>
    <w:rsid w:val="0073570F"/>
    <w:rsid w:val="007357D8"/>
    <w:rsid w:val="0073582B"/>
    <w:rsid w:val="00735AD3"/>
    <w:rsid w:val="00735DF0"/>
    <w:rsid w:val="00735F27"/>
    <w:rsid w:val="0073646B"/>
    <w:rsid w:val="00736A2A"/>
    <w:rsid w:val="00736AD4"/>
    <w:rsid w:val="00736B8A"/>
    <w:rsid w:val="00736DCA"/>
    <w:rsid w:val="00737016"/>
    <w:rsid w:val="007373CA"/>
    <w:rsid w:val="0073748A"/>
    <w:rsid w:val="00737748"/>
    <w:rsid w:val="00737923"/>
    <w:rsid w:val="00737C56"/>
    <w:rsid w:val="00740255"/>
    <w:rsid w:val="0074046D"/>
    <w:rsid w:val="007404E7"/>
    <w:rsid w:val="00740CC8"/>
    <w:rsid w:val="00740DAC"/>
    <w:rsid w:val="00740FB1"/>
    <w:rsid w:val="00740FB7"/>
    <w:rsid w:val="007410C5"/>
    <w:rsid w:val="007412D4"/>
    <w:rsid w:val="0074141B"/>
    <w:rsid w:val="00741B8F"/>
    <w:rsid w:val="00741B9B"/>
    <w:rsid w:val="00741FB9"/>
    <w:rsid w:val="00742107"/>
    <w:rsid w:val="00742276"/>
    <w:rsid w:val="0074261A"/>
    <w:rsid w:val="00742F5D"/>
    <w:rsid w:val="007433C6"/>
    <w:rsid w:val="007434D0"/>
    <w:rsid w:val="007437E1"/>
    <w:rsid w:val="007438FA"/>
    <w:rsid w:val="00743AFF"/>
    <w:rsid w:val="00744541"/>
    <w:rsid w:val="0074458D"/>
    <w:rsid w:val="0074485C"/>
    <w:rsid w:val="007448F6"/>
    <w:rsid w:val="00744ACA"/>
    <w:rsid w:val="00744EE4"/>
    <w:rsid w:val="00744F20"/>
    <w:rsid w:val="00745031"/>
    <w:rsid w:val="007450FF"/>
    <w:rsid w:val="0074512F"/>
    <w:rsid w:val="0074549A"/>
    <w:rsid w:val="007454BC"/>
    <w:rsid w:val="0074566E"/>
    <w:rsid w:val="007457B8"/>
    <w:rsid w:val="007457BE"/>
    <w:rsid w:val="00745965"/>
    <w:rsid w:val="00745AB5"/>
    <w:rsid w:val="00745C74"/>
    <w:rsid w:val="00745DA6"/>
    <w:rsid w:val="007464CF"/>
    <w:rsid w:val="007465E3"/>
    <w:rsid w:val="0074681C"/>
    <w:rsid w:val="00746A51"/>
    <w:rsid w:val="00746B4C"/>
    <w:rsid w:val="00746B51"/>
    <w:rsid w:val="00746BC9"/>
    <w:rsid w:val="00746FF9"/>
    <w:rsid w:val="00747556"/>
    <w:rsid w:val="00747729"/>
    <w:rsid w:val="007477FB"/>
    <w:rsid w:val="007478C9"/>
    <w:rsid w:val="00747989"/>
    <w:rsid w:val="00747E91"/>
    <w:rsid w:val="007500EF"/>
    <w:rsid w:val="007501B0"/>
    <w:rsid w:val="00750576"/>
    <w:rsid w:val="007506B2"/>
    <w:rsid w:val="007506BA"/>
    <w:rsid w:val="007508B3"/>
    <w:rsid w:val="00750A28"/>
    <w:rsid w:val="00750CF9"/>
    <w:rsid w:val="00750E46"/>
    <w:rsid w:val="007511D2"/>
    <w:rsid w:val="0075154C"/>
    <w:rsid w:val="00751690"/>
    <w:rsid w:val="007519B3"/>
    <w:rsid w:val="00751A9B"/>
    <w:rsid w:val="00751C90"/>
    <w:rsid w:val="00751CB8"/>
    <w:rsid w:val="00752134"/>
    <w:rsid w:val="0075256F"/>
    <w:rsid w:val="00752689"/>
    <w:rsid w:val="00752E5C"/>
    <w:rsid w:val="007530D9"/>
    <w:rsid w:val="007537F9"/>
    <w:rsid w:val="00753889"/>
    <w:rsid w:val="007539E7"/>
    <w:rsid w:val="00753A0A"/>
    <w:rsid w:val="00753A1E"/>
    <w:rsid w:val="00753BE3"/>
    <w:rsid w:val="007540C1"/>
    <w:rsid w:val="0075462C"/>
    <w:rsid w:val="00754744"/>
    <w:rsid w:val="00754F45"/>
    <w:rsid w:val="00755689"/>
    <w:rsid w:val="00755827"/>
    <w:rsid w:val="00755BD6"/>
    <w:rsid w:val="007564D0"/>
    <w:rsid w:val="00756849"/>
    <w:rsid w:val="00756BDA"/>
    <w:rsid w:val="00756EE3"/>
    <w:rsid w:val="00757022"/>
    <w:rsid w:val="007572B8"/>
    <w:rsid w:val="0075735A"/>
    <w:rsid w:val="007574A8"/>
    <w:rsid w:val="00757879"/>
    <w:rsid w:val="00757912"/>
    <w:rsid w:val="00757A48"/>
    <w:rsid w:val="00757CF2"/>
    <w:rsid w:val="00757D67"/>
    <w:rsid w:val="007600FB"/>
    <w:rsid w:val="00760AA1"/>
    <w:rsid w:val="00761283"/>
    <w:rsid w:val="007613DE"/>
    <w:rsid w:val="007615F3"/>
    <w:rsid w:val="00761889"/>
    <w:rsid w:val="00761B06"/>
    <w:rsid w:val="00761D72"/>
    <w:rsid w:val="00761E7F"/>
    <w:rsid w:val="00762050"/>
    <w:rsid w:val="007621AB"/>
    <w:rsid w:val="0076233E"/>
    <w:rsid w:val="007623E1"/>
    <w:rsid w:val="00762781"/>
    <w:rsid w:val="007629A5"/>
    <w:rsid w:val="00762AE2"/>
    <w:rsid w:val="00762D04"/>
    <w:rsid w:val="0076343C"/>
    <w:rsid w:val="00763AF6"/>
    <w:rsid w:val="00763E71"/>
    <w:rsid w:val="00763F85"/>
    <w:rsid w:val="00764479"/>
    <w:rsid w:val="007644BB"/>
    <w:rsid w:val="0076471D"/>
    <w:rsid w:val="00764BD4"/>
    <w:rsid w:val="0076548B"/>
    <w:rsid w:val="00765647"/>
    <w:rsid w:val="00765899"/>
    <w:rsid w:val="00765AD3"/>
    <w:rsid w:val="00765BE7"/>
    <w:rsid w:val="00765BF5"/>
    <w:rsid w:val="00765CC9"/>
    <w:rsid w:val="00765DD7"/>
    <w:rsid w:val="00766347"/>
    <w:rsid w:val="00766491"/>
    <w:rsid w:val="00766646"/>
    <w:rsid w:val="00766C39"/>
    <w:rsid w:val="00766E48"/>
    <w:rsid w:val="00766E89"/>
    <w:rsid w:val="00767236"/>
    <w:rsid w:val="0076772C"/>
    <w:rsid w:val="007678D8"/>
    <w:rsid w:val="00767CB3"/>
    <w:rsid w:val="00767DBD"/>
    <w:rsid w:val="007703D7"/>
    <w:rsid w:val="00770413"/>
    <w:rsid w:val="00770950"/>
    <w:rsid w:val="0077096C"/>
    <w:rsid w:val="007710C2"/>
    <w:rsid w:val="0077155A"/>
    <w:rsid w:val="0077188E"/>
    <w:rsid w:val="007718B3"/>
    <w:rsid w:val="00771914"/>
    <w:rsid w:val="00771981"/>
    <w:rsid w:val="00771CCE"/>
    <w:rsid w:val="00771FBD"/>
    <w:rsid w:val="00772001"/>
    <w:rsid w:val="0077240D"/>
    <w:rsid w:val="00772543"/>
    <w:rsid w:val="00772B16"/>
    <w:rsid w:val="00772C5F"/>
    <w:rsid w:val="00772F05"/>
    <w:rsid w:val="00772FE6"/>
    <w:rsid w:val="00773165"/>
    <w:rsid w:val="00773372"/>
    <w:rsid w:val="0077344C"/>
    <w:rsid w:val="007737CB"/>
    <w:rsid w:val="007739F0"/>
    <w:rsid w:val="00773C7C"/>
    <w:rsid w:val="00773DB9"/>
    <w:rsid w:val="00773E3D"/>
    <w:rsid w:val="00773F6D"/>
    <w:rsid w:val="00774024"/>
    <w:rsid w:val="00774435"/>
    <w:rsid w:val="00774859"/>
    <w:rsid w:val="0077488B"/>
    <w:rsid w:val="00774949"/>
    <w:rsid w:val="00774ADF"/>
    <w:rsid w:val="00774D7F"/>
    <w:rsid w:val="00774F3A"/>
    <w:rsid w:val="00775061"/>
    <w:rsid w:val="00775085"/>
    <w:rsid w:val="0077509D"/>
    <w:rsid w:val="007750EB"/>
    <w:rsid w:val="00775314"/>
    <w:rsid w:val="007755F8"/>
    <w:rsid w:val="007756AE"/>
    <w:rsid w:val="00775827"/>
    <w:rsid w:val="00776172"/>
    <w:rsid w:val="00776360"/>
    <w:rsid w:val="00776368"/>
    <w:rsid w:val="0077651B"/>
    <w:rsid w:val="007765DA"/>
    <w:rsid w:val="00776B69"/>
    <w:rsid w:val="00776CBE"/>
    <w:rsid w:val="00776D67"/>
    <w:rsid w:val="00776E50"/>
    <w:rsid w:val="00776EC0"/>
    <w:rsid w:val="00776EE7"/>
    <w:rsid w:val="00777182"/>
    <w:rsid w:val="00777503"/>
    <w:rsid w:val="00777579"/>
    <w:rsid w:val="00777693"/>
    <w:rsid w:val="00780089"/>
    <w:rsid w:val="00780109"/>
    <w:rsid w:val="007803A6"/>
    <w:rsid w:val="0078054D"/>
    <w:rsid w:val="00780F09"/>
    <w:rsid w:val="007810D6"/>
    <w:rsid w:val="007812D5"/>
    <w:rsid w:val="007813F3"/>
    <w:rsid w:val="00781D86"/>
    <w:rsid w:val="00781EBE"/>
    <w:rsid w:val="007820A8"/>
    <w:rsid w:val="00782214"/>
    <w:rsid w:val="00782359"/>
    <w:rsid w:val="007823A9"/>
    <w:rsid w:val="007825F2"/>
    <w:rsid w:val="00782D9D"/>
    <w:rsid w:val="00782EC3"/>
    <w:rsid w:val="00782F93"/>
    <w:rsid w:val="007830C1"/>
    <w:rsid w:val="007831DB"/>
    <w:rsid w:val="007833C3"/>
    <w:rsid w:val="007833E1"/>
    <w:rsid w:val="007835BF"/>
    <w:rsid w:val="00783662"/>
    <w:rsid w:val="007837FA"/>
    <w:rsid w:val="00783941"/>
    <w:rsid w:val="00783B43"/>
    <w:rsid w:val="00783C91"/>
    <w:rsid w:val="00783CAB"/>
    <w:rsid w:val="0078401D"/>
    <w:rsid w:val="0078473A"/>
    <w:rsid w:val="007847BD"/>
    <w:rsid w:val="0078489A"/>
    <w:rsid w:val="00784C5C"/>
    <w:rsid w:val="007852FD"/>
    <w:rsid w:val="007853D2"/>
    <w:rsid w:val="007853F5"/>
    <w:rsid w:val="00785AB3"/>
    <w:rsid w:val="00785B27"/>
    <w:rsid w:val="00785F86"/>
    <w:rsid w:val="00786139"/>
    <w:rsid w:val="00786294"/>
    <w:rsid w:val="0078676A"/>
    <w:rsid w:val="0078677D"/>
    <w:rsid w:val="00786A3D"/>
    <w:rsid w:val="00786F3D"/>
    <w:rsid w:val="00786FBC"/>
    <w:rsid w:val="007871D5"/>
    <w:rsid w:val="007871EA"/>
    <w:rsid w:val="00787436"/>
    <w:rsid w:val="00787597"/>
    <w:rsid w:val="00787623"/>
    <w:rsid w:val="007877C1"/>
    <w:rsid w:val="00787885"/>
    <w:rsid w:val="00787C1B"/>
    <w:rsid w:val="00787CA9"/>
    <w:rsid w:val="00787D22"/>
    <w:rsid w:val="00787E29"/>
    <w:rsid w:val="007901A2"/>
    <w:rsid w:val="00790459"/>
    <w:rsid w:val="00790579"/>
    <w:rsid w:val="0079064E"/>
    <w:rsid w:val="00790B54"/>
    <w:rsid w:val="00790D39"/>
    <w:rsid w:val="00791138"/>
    <w:rsid w:val="00791198"/>
    <w:rsid w:val="007911A2"/>
    <w:rsid w:val="00791257"/>
    <w:rsid w:val="0079131E"/>
    <w:rsid w:val="00791360"/>
    <w:rsid w:val="00791442"/>
    <w:rsid w:val="0079148D"/>
    <w:rsid w:val="00791511"/>
    <w:rsid w:val="00791810"/>
    <w:rsid w:val="0079181E"/>
    <w:rsid w:val="00791996"/>
    <w:rsid w:val="00791AB8"/>
    <w:rsid w:val="00791C49"/>
    <w:rsid w:val="007920FE"/>
    <w:rsid w:val="007922B5"/>
    <w:rsid w:val="00792822"/>
    <w:rsid w:val="00792938"/>
    <w:rsid w:val="0079293E"/>
    <w:rsid w:val="0079296B"/>
    <w:rsid w:val="00792C1F"/>
    <w:rsid w:val="00792C54"/>
    <w:rsid w:val="0079371A"/>
    <w:rsid w:val="00793F2E"/>
    <w:rsid w:val="007944BF"/>
    <w:rsid w:val="0079468C"/>
    <w:rsid w:val="007947E5"/>
    <w:rsid w:val="00794A09"/>
    <w:rsid w:val="00794B96"/>
    <w:rsid w:val="00794D50"/>
    <w:rsid w:val="00794DA4"/>
    <w:rsid w:val="00794E52"/>
    <w:rsid w:val="0079510A"/>
    <w:rsid w:val="00795126"/>
    <w:rsid w:val="007951BC"/>
    <w:rsid w:val="00795230"/>
    <w:rsid w:val="0079535C"/>
    <w:rsid w:val="00795485"/>
    <w:rsid w:val="007954C9"/>
    <w:rsid w:val="007955EC"/>
    <w:rsid w:val="00795615"/>
    <w:rsid w:val="00795774"/>
    <w:rsid w:val="00795948"/>
    <w:rsid w:val="007959F2"/>
    <w:rsid w:val="00795CA7"/>
    <w:rsid w:val="00795D02"/>
    <w:rsid w:val="00795DEF"/>
    <w:rsid w:val="00795E8A"/>
    <w:rsid w:val="00795F97"/>
    <w:rsid w:val="0079619E"/>
    <w:rsid w:val="00796416"/>
    <w:rsid w:val="00796A13"/>
    <w:rsid w:val="00796CA0"/>
    <w:rsid w:val="00796E31"/>
    <w:rsid w:val="00796EA5"/>
    <w:rsid w:val="00796F48"/>
    <w:rsid w:val="00796F7A"/>
    <w:rsid w:val="007974EC"/>
    <w:rsid w:val="00797544"/>
    <w:rsid w:val="007978F1"/>
    <w:rsid w:val="00797D4A"/>
    <w:rsid w:val="00797F65"/>
    <w:rsid w:val="007A001C"/>
    <w:rsid w:val="007A01F5"/>
    <w:rsid w:val="007A04AE"/>
    <w:rsid w:val="007A06E4"/>
    <w:rsid w:val="007A0753"/>
    <w:rsid w:val="007A09AD"/>
    <w:rsid w:val="007A0A24"/>
    <w:rsid w:val="007A0CA9"/>
    <w:rsid w:val="007A0CC6"/>
    <w:rsid w:val="007A1448"/>
    <w:rsid w:val="007A15DF"/>
    <w:rsid w:val="007A198B"/>
    <w:rsid w:val="007A1C43"/>
    <w:rsid w:val="007A1E26"/>
    <w:rsid w:val="007A1EDA"/>
    <w:rsid w:val="007A1F66"/>
    <w:rsid w:val="007A1F7A"/>
    <w:rsid w:val="007A2808"/>
    <w:rsid w:val="007A2940"/>
    <w:rsid w:val="007A2CB3"/>
    <w:rsid w:val="007A2EFC"/>
    <w:rsid w:val="007A3194"/>
    <w:rsid w:val="007A3443"/>
    <w:rsid w:val="007A3582"/>
    <w:rsid w:val="007A3598"/>
    <w:rsid w:val="007A3606"/>
    <w:rsid w:val="007A3905"/>
    <w:rsid w:val="007A396D"/>
    <w:rsid w:val="007A3A58"/>
    <w:rsid w:val="007A3ABD"/>
    <w:rsid w:val="007A3D00"/>
    <w:rsid w:val="007A3D21"/>
    <w:rsid w:val="007A3E40"/>
    <w:rsid w:val="007A3E58"/>
    <w:rsid w:val="007A4170"/>
    <w:rsid w:val="007A45AB"/>
    <w:rsid w:val="007A484A"/>
    <w:rsid w:val="007A4A0D"/>
    <w:rsid w:val="007A4B44"/>
    <w:rsid w:val="007A4C8D"/>
    <w:rsid w:val="007A4DAE"/>
    <w:rsid w:val="007A51A9"/>
    <w:rsid w:val="007A530D"/>
    <w:rsid w:val="007A53C6"/>
    <w:rsid w:val="007A56E6"/>
    <w:rsid w:val="007A5878"/>
    <w:rsid w:val="007A5E12"/>
    <w:rsid w:val="007A5E4A"/>
    <w:rsid w:val="007A6510"/>
    <w:rsid w:val="007A655A"/>
    <w:rsid w:val="007A65EA"/>
    <w:rsid w:val="007A6936"/>
    <w:rsid w:val="007A75D4"/>
    <w:rsid w:val="007A770E"/>
    <w:rsid w:val="007A7C6E"/>
    <w:rsid w:val="007B0295"/>
    <w:rsid w:val="007B0606"/>
    <w:rsid w:val="007B145A"/>
    <w:rsid w:val="007B1B09"/>
    <w:rsid w:val="007B1B1D"/>
    <w:rsid w:val="007B1B6D"/>
    <w:rsid w:val="007B1C31"/>
    <w:rsid w:val="007B24FC"/>
    <w:rsid w:val="007B2598"/>
    <w:rsid w:val="007B2611"/>
    <w:rsid w:val="007B28C0"/>
    <w:rsid w:val="007B2DBA"/>
    <w:rsid w:val="007B30D2"/>
    <w:rsid w:val="007B3158"/>
    <w:rsid w:val="007B33CC"/>
    <w:rsid w:val="007B3471"/>
    <w:rsid w:val="007B35E3"/>
    <w:rsid w:val="007B3667"/>
    <w:rsid w:val="007B3F18"/>
    <w:rsid w:val="007B3FE8"/>
    <w:rsid w:val="007B40BF"/>
    <w:rsid w:val="007B440A"/>
    <w:rsid w:val="007B474C"/>
    <w:rsid w:val="007B4984"/>
    <w:rsid w:val="007B4A06"/>
    <w:rsid w:val="007B4AF8"/>
    <w:rsid w:val="007B4B80"/>
    <w:rsid w:val="007B5051"/>
    <w:rsid w:val="007B5245"/>
    <w:rsid w:val="007B5752"/>
    <w:rsid w:val="007B5A77"/>
    <w:rsid w:val="007B5BEC"/>
    <w:rsid w:val="007B5D04"/>
    <w:rsid w:val="007B5EC2"/>
    <w:rsid w:val="007B6507"/>
    <w:rsid w:val="007B66BA"/>
    <w:rsid w:val="007B671B"/>
    <w:rsid w:val="007B6864"/>
    <w:rsid w:val="007B686D"/>
    <w:rsid w:val="007B6AFD"/>
    <w:rsid w:val="007B6E4B"/>
    <w:rsid w:val="007B6F21"/>
    <w:rsid w:val="007B6F48"/>
    <w:rsid w:val="007B7258"/>
    <w:rsid w:val="007B74DB"/>
    <w:rsid w:val="007B7BD4"/>
    <w:rsid w:val="007B7C61"/>
    <w:rsid w:val="007B7C87"/>
    <w:rsid w:val="007C02FD"/>
    <w:rsid w:val="007C04E2"/>
    <w:rsid w:val="007C0860"/>
    <w:rsid w:val="007C08C5"/>
    <w:rsid w:val="007C0A07"/>
    <w:rsid w:val="007C0A2F"/>
    <w:rsid w:val="007C0AA2"/>
    <w:rsid w:val="007C18A2"/>
    <w:rsid w:val="007C192D"/>
    <w:rsid w:val="007C1C26"/>
    <w:rsid w:val="007C1DEA"/>
    <w:rsid w:val="007C1DEF"/>
    <w:rsid w:val="007C2356"/>
    <w:rsid w:val="007C23B2"/>
    <w:rsid w:val="007C24A3"/>
    <w:rsid w:val="007C25CF"/>
    <w:rsid w:val="007C27C3"/>
    <w:rsid w:val="007C33C4"/>
    <w:rsid w:val="007C35B7"/>
    <w:rsid w:val="007C35BD"/>
    <w:rsid w:val="007C35DD"/>
    <w:rsid w:val="007C35F9"/>
    <w:rsid w:val="007C394F"/>
    <w:rsid w:val="007C3B7D"/>
    <w:rsid w:val="007C3EB7"/>
    <w:rsid w:val="007C427E"/>
    <w:rsid w:val="007C43D5"/>
    <w:rsid w:val="007C441A"/>
    <w:rsid w:val="007C44AB"/>
    <w:rsid w:val="007C45BD"/>
    <w:rsid w:val="007C4646"/>
    <w:rsid w:val="007C46D3"/>
    <w:rsid w:val="007C4811"/>
    <w:rsid w:val="007C5176"/>
    <w:rsid w:val="007C565F"/>
    <w:rsid w:val="007C5A27"/>
    <w:rsid w:val="007C5B97"/>
    <w:rsid w:val="007C5D94"/>
    <w:rsid w:val="007C61A6"/>
    <w:rsid w:val="007C6378"/>
    <w:rsid w:val="007C6A47"/>
    <w:rsid w:val="007C6C3E"/>
    <w:rsid w:val="007C6DC5"/>
    <w:rsid w:val="007C6E71"/>
    <w:rsid w:val="007C6EA9"/>
    <w:rsid w:val="007C6F19"/>
    <w:rsid w:val="007C78BB"/>
    <w:rsid w:val="007C7977"/>
    <w:rsid w:val="007C7C2B"/>
    <w:rsid w:val="007D0666"/>
    <w:rsid w:val="007D1025"/>
    <w:rsid w:val="007D1456"/>
    <w:rsid w:val="007D149C"/>
    <w:rsid w:val="007D14C0"/>
    <w:rsid w:val="007D16C6"/>
    <w:rsid w:val="007D1936"/>
    <w:rsid w:val="007D2062"/>
    <w:rsid w:val="007D226D"/>
    <w:rsid w:val="007D235C"/>
    <w:rsid w:val="007D2859"/>
    <w:rsid w:val="007D2A44"/>
    <w:rsid w:val="007D2ABB"/>
    <w:rsid w:val="007D2C1D"/>
    <w:rsid w:val="007D2C54"/>
    <w:rsid w:val="007D324F"/>
    <w:rsid w:val="007D34AA"/>
    <w:rsid w:val="007D3629"/>
    <w:rsid w:val="007D365C"/>
    <w:rsid w:val="007D369D"/>
    <w:rsid w:val="007D393E"/>
    <w:rsid w:val="007D39D7"/>
    <w:rsid w:val="007D3BEA"/>
    <w:rsid w:val="007D3C9B"/>
    <w:rsid w:val="007D3CC4"/>
    <w:rsid w:val="007D3DB0"/>
    <w:rsid w:val="007D3E89"/>
    <w:rsid w:val="007D431B"/>
    <w:rsid w:val="007D45B0"/>
    <w:rsid w:val="007D4A13"/>
    <w:rsid w:val="007D4ADC"/>
    <w:rsid w:val="007D4EB5"/>
    <w:rsid w:val="007D5500"/>
    <w:rsid w:val="007D58DC"/>
    <w:rsid w:val="007D5A6B"/>
    <w:rsid w:val="007D5BB0"/>
    <w:rsid w:val="007D5BB5"/>
    <w:rsid w:val="007D5E76"/>
    <w:rsid w:val="007D6177"/>
    <w:rsid w:val="007D6243"/>
    <w:rsid w:val="007D6C8E"/>
    <w:rsid w:val="007D6E62"/>
    <w:rsid w:val="007D7550"/>
    <w:rsid w:val="007D79B2"/>
    <w:rsid w:val="007D7C37"/>
    <w:rsid w:val="007E061D"/>
    <w:rsid w:val="007E0D11"/>
    <w:rsid w:val="007E0EBA"/>
    <w:rsid w:val="007E0EF6"/>
    <w:rsid w:val="007E1424"/>
    <w:rsid w:val="007E16C6"/>
    <w:rsid w:val="007E1744"/>
    <w:rsid w:val="007E188B"/>
    <w:rsid w:val="007E2022"/>
    <w:rsid w:val="007E2473"/>
    <w:rsid w:val="007E248C"/>
    <w:rsid w:val="007E2547"/>
    <w:rsid w:val="007E2557"/>
    <w:rsid w:val="007E2699"/>
    <w:rsid w:val="007E2A35"/>
    <w:rsid w:val="007E2F7D"/>
    <w:rsid w:val="007E325F"/>
    <w:rsid w:val="007E34C5"/>
    <w:rsid w:val="007E3570"/>
    <w:rsid w:val="007E3B8C"/>
    <w:rsid w:val="007E3DCC"/>
    <w:rsid w:val="007E3E7D"/>
    <w:rsid w:val="007E43EC"/>
    <w:rsid w:val="007E4607"/>
    <w:rsid w:val="007E48F0"/>
    <w:rsid w:val="007E497C"/>
    <w:rsid w:val="007E49E1"/>
    <w:rsid w:val="007E4BFE"/>
    <w:rsid w:val="007E4E51"/>
    <w:rsid w:val="007E5224"/>
    <w:rsid w:val="007E566E"/>
    <w:rsid w:val="007E59E2"/>
    <w:rsid w:val="007E5C3E"/>
    <w:rsid w:val="007E6069"/>
    <w:rsid w:val="007E60F4"/>
    <w:rsid w:val="007E6401"/>
    <w:rsid w:val="007E645F"/>
    <w:rsid w:val="007E6463"/>
    <w:rsid w:val="007E64B3"/>
    <w:rsid w:val="007E65B1"/>
    <w:rsid w:val="007E6A12"/>
    <w:rsid w:val="007E6B53"/>
    <w:rsid w:val="007E6B72"/>
    <w:rsid w:val="007E6E37"/>
    <w:rsid w:val="007E7418"/>
    <w:rsid w:val="007E7547"/>
    <w:rsid w:val="007E7623"/>
    <w:rsid w:val="007E7659"/>
    <w:rsid w:val="007E7C44"/>
    <w:rsid w:val="007E7CEF"/>
    <w:rsid w:val="007E7D4D"/>
    <w:rsid w:val="007E7D65"/>
    <w:rsid w:val="007E7D85"/>
    <w:rsid w:val="007E7E44"/>
    <w:rsid w:val="007F021B"/>
    <w:rsid w:val="007F071C"/>
    <w:rsid w:val="007F08CA"/>
    <w:rsid w:val="007F0A9F"/>
    <w:rsid w:val="007F0D85"/>
    <w:rsid w:val="007F0EFB"/>
    <w:rsid w:val="007F188F"/>
    <w:rsid w:val="007F1BBA"/>
    <w:rsid w:val="007F200E"/>
    <w:rsid w:val="007F2133"/>
    <w:rsid w:val="007F2491"/>
    <w:rsid w:val="007F2570"/>
    <w:rsid w:val="007F288B"/>
    <w:rsid w:val="007F28F1"/>
    <w:rsid w:val="007F2B25"/>
    <w:rsid w:val="007F2C2E"/>
    <w:rsid w:val="007F2FFF"/>
    <w:rsid w:val="007F3143"/>
    <w:rsid w:val="007F331F"/>
    <w:rsid w:val="007F3379"/>
    <w:rsid w:val="007F3627"/>
    <w:rsid w:val="007F3667"/>
    <w:rsid w:val="007F3732"/>
    <w:rsid w:val="007F3AA3"/>
    <w:rsid w:val="007F3C9A"/>
    <w:rsid w:val="007F3FEF"/>
    <w:rsid w:val="007F406A"/>
    <w:rsid w:val="007F467A"/>
    <w:rsid w:val="007F46EC"/>
    <w:rsid w:val="007F4763"/>
    <w:rsid w:val="007F491F"/>
    <w:rsid w:val="007F4C59"/>
    <w:rsid w:val="007F4E36"/>
    <w:rsid w:val="007F4E67"/>
    <w:rsid w:val="007F52DF"/>
    <w:rsid w:val="007F5584"/>
    <w:rsid w:val="007F5CB6"/>
    <w:rsid w:val="007F617C"/>
    <w:rsid w:val="007F62C8"/>
    <w:rsid w:val="007F6693"/>
    <w:rsid w:val="007F68D9"/>
    <w:rsid w:val="007F6A7D"/>
    <w:rsid w:val="007F7D4C"/>
    <w:rsid w:val="0080029A"/>
    <w:rsid w:val="0080033C"/>
    <w:rsid w:val="00800C29"/>
    <w:rsid w:val="00800CAB"/>
    <w:rsid w:val="00801244"/>
    <w:rsid w:val="00801285"/>
    <w:rsid w:val="00801347"/>
    <w:rsid w:val="00801961"/>
    <w:rsid w:val="00801C9E"/>
    <w:rsid w:val="0080218E"/>
    <w:rsid w:val="00802396"/>
    <w:rsid w:val="00802716"/>
    <w:rsid w:val="0080274A"/>
    <w:rsid w:val="008028EB"/>
    <w:rsid w:val="00802A4F"/>
    <w:rsid w:val="00802A7A"/>
    <w:rsid w:val="00802DA1"/>
    <w:rsid w:val="00803481"/>
    <w:rsid w:val="008035B4"/>
    <w:rsid w:val="008036B8"/>
    <w:rsid w:val="00803758"/>
    <w:rsid w:val="00803CF0"/>
    <w:rsid w:val="00803FDD"/>
    <w:rsid w:val="00804332"/>
    <w:rsid w:val="0080452A"/>
    <w:rsid w:val="008046A3"/>
    <w:rsid w:val="00804A58"/>
    <w:rsid w:val="00804C2C"/>
    <w:rsid w:val="00804C58"/>
    <w:rsid w:val="00805278"/>
    <w:rsid w:val="008054A2"/>
    <w:rsid w:val="008054CF"/>
    <w:rsid w:val="00805590"/>
    <w:rsid w:val="00805752"/>
    <w:rsid w:val="00805796"/>
    <w:rsid w:val="00805A67"/>
    <w:rsid w:val="00805DB0"/>
    <w:rsid w:val="00805E08"/>
    <w:rsid w:val="0080618F"/>
    <w:rsid w:val="00806A81"/>
    <w:rsid w:val="00806EB2"/>
    <w:rsid w:val="00807080"/>
    <w:rsid w:val="00807384"/>
    <w:rsid w:val="00807765"/>
    <w:rsid w:val="008077DC"/>
    <w:rsid w:val="008078C5"/>
    <w:rsid w:val="00807946"/>
    <w:rsid w:val="00807BFD"/>
    <w:rsid w:val="00807D6B"/>
    <w:rsid w:val="00807FF0"/>
    <w:rsid w:val="00810058"/>
    <w:rsid w:val="0081060E"/>
    <w:rsid w:val="00810802"/>
    <w:rsid w:val="008108B8"/>
    <w:rsid w:val="008108FA"/>
    <w:rsid w:val="00810DD7"/>
    <w:rsid w:val="00811010"/>
    <w:rsid w:val="00811250"/>
    <w:rsid w:val="00811284"/>
    <w:rsid w:val="008116CC"/>
    <w:rsid w:val="00811723"/>
    <w:rsid w:val="00811993"/>
    <w:rsid w:val="00811BC9"/>
    <w:rsid w:val="00811D26"/>
    <w:rsid w:val="0081218D"/>
    <w:rsid w:val="008129C5"/>
    <w:rsid w:val="00813246"/>
    <w:rsid w:val="0081382F"/>
    <w:rsid w:val="00813888"/>
    <w:rsid w:val="00813939"/>
    <w:rsid w:val="00813A59"/>
    <w:rsid w:val="00813C1D"/>
    <w:rsid w:val="00813DE2"/>
    <w:rsid w:val="00813F82"/>
    <w:rsid w:val="008141E2"/>
    <w:rsid w:val="00814387"/>
    <w:rsid w:val="00814536"/>
    <w:rsid w:val="008148F5"/>
    <w:rsid w:val="008148F8"/>
    <w:rsid w:val="00814954"/>
    <w:rsid w:val="00814A7B"/>
    <w:rsid w:val="008151AD"/>
    <w:rsid w:val="008151DC"/>
    <w:rsid w:val="008153C1"/>
    <w:rsid w:val="008155F3"/>
    <w:rsid w:val="008156E6"/>
    <w:rsid w:val="00815B06"/>
    <w:rsid w:val="00815B4E"/>
    <w:rsid w:val="00815D63"/>
    <w:rsid w:val="00815FA1"/>
    <w:rsid w:val="0081621D"/>
    <w:rsid w:val="008163B0"/>
    <w:rsid w:val="008165A3"/>
    <w:rsid w:val="00816EC4"/>
    <w:rsid w:val="00816F0F"/>
    <w:rsid w:val="008171FD"/>
    <w:rsid w:val="008174F5"/>
    <w:rsid w:val="00817767"/>
    <w:rsid w:val="0081784D"/>
    <w:rsid w:val="0081790E"/>
    <w:rsid w:val="00817940"/>
    <w:rsid w:val="008179CA"/>
    <w:rsid w:val="008179E1"/>
    <w:rsid w:val="00817B57"/>
    <w:rsid w:val="00817EB7"/>
    <w:rsid w:val="00820499"/>
    <w:rsid w:val="008204AE"/>
    <w:rsid w:val="008204C8"/>
    <w:rsid w:val="00820503"/>
    <w:rsid w:val="008208A4"/>
    <w:rsid w:val="00820908"/>
    <w:rsid w:val="00820BB0"/>
    <w:rsid w:val="00820BB3"/>
    <w:rsid w:val="00820F3E"/>
    <w:rsid w:val="008212AA"/>
    <w:rsid w:val="008213DA"/>
    <w:rsid w:val="00821904"/>
    <w:rsid w:val="00821CD1"/>
    <w:rsid w:val="00821D23"/>
    <w:rsid w:val="00821EBD"/>
    <w:rsid w:val="00822210"/>
    <w:rsid w:val="008222EF"/>
    <w:rsid w:val="0082235D"/>
    <w:rsid w:val="0082237A"/>
    <w:rsid w:val="008227CA"/>
    <w:rsid w:val="008229A0"/>
    <w:rsid w:val="00822C06"/>
    <w:rsid w:val="0082308F"/>
    <w:rsid w:val="008230CA"/>
    <w:rsid w:val="00823554"/>
    <w:rsid w:val="00823CAA"/>
    <w:rsid w:val="00823D67"/>
    <w:rsid w:val="00823F18"/>
    <w:rsid w:val="0082401C"/>
    <w:rsid w:val="008240F5"/>
    <w:rsid w:val="00824C59"/>
    <w:rsid w:val="008252CB"/>
    <w:rsid w:val="00825575"/>
    <w:rsid w:val="0082561E"/>
    <w:rsid w:val="008257F9"/>
    <w:rsid w:val="00825B04"/>
    <w:rsid w:val="00825BC6"/>
    <w:rsid w:val="00825D5D"/>
    <w:rsid w:val="0082621A"/>
    <w:rsid w:val="0082659C"/>
    <w:rsid w:val="008269F7"/>
    <w:rsid w:val="00826A9B"/>
    <w:rsid w:val="00826B16"/>
    <w:rsid w:val="00826BF4"/>
    <w:rsid w:val="00827574"/>
    <w:rsid w:val="00827746"/>
    <w:rsid w:val="008277A8"/>
    <w:rsid w:val="00827A3E"/>
    <w:rsid w:val="00827B05"/>
    <w:rsid w:val="00827C8B"/>
    <w:rsid w:val="00827F10"/>
    <w:rsid w:val="00830471"/>
    <w:rsid w:val="00830630"/>
    <w:rsid w:val="00830DD4"/>
    <w:rsid w:val="008310FD"/>
    <w:rsid w:val="008312FB"/>
    <w:rsid w:val="0083135A"/>
    <w:rsid w:val="00831558"/>
    <w:rsid w:val="0083192A"/>
    <w:rsid w:val="008319E3"/>
    <w:rsid w:val="00831A49"/>
    <w:rsid w:val="00831ACB"/>
    <w:rsid w:val="00831C6B"/>
    <w:rsid w:val="00832378"/>
    <w:rsid w:val="008324E3"/>
    <w:rsid w:val="00832919"/>
    <w:rsid w:val="00832A5F"/>
    <w:rsid w:val="00832B5A"/>
    <w:rsid w:val="00832E56"/>
    <w:rsid w:val="00832F56"/>
    <w:rsid w:val="00832FB2"/>
    <w:rsid w:val="008331BF"/>
    <w:rsid w:val="0083349A"/>
    <w:rsid w:val="0083359C"/>
    <w:rsid w:val="008338CB"/>
    <w:rsid w:val="00833C24"/>
    <w:rsid w:val="00834134"/>
    <w:rsid w:val="0083416F"/>
    <w:rsid w:val="008349A0"/>
    <w:rsid w:val="008349A7"/>
    <w:rsid w:val="00834CE4"/>
    <w:rsid w:val="00834D1E"/>
    <w:rsid w:val="00834E35"/>
    <w:rsid w:val="00835038"/>
    <w:rsid w:val="0083517C"/>
    <w:rsid w:val="008353EC"/>
    <w:rsid w:val="00835687"/>
    <w:rsid w:val="0083571D"/>
    <w:rsid w:val="00835935"/>
    <w:rsid w:val="00835B8B"/>
    <w:rsid w:val="00835C0E"/>
    <w:rsid w:val="00835DCD"/>
    <w:rsid w:val="008362E5"/>
    <w:rsid w:val="00836332"/>
    <w:rsid w:val="00836A61"/>
    <w:rsid w:val="00837019"/>
    <w:rsid w:val="00837083"/>
    <w:rsid w:val="008370E9"/>
    <w:rsid w:val="00837527"/>
    <w:rsid w:val="00837564"/>
    <w:rsid w:val="00837718"/>
    <w:rsid w:val="00837737"/>
    <w:rsid w:val="00837A84"/>
    <w:rsid w:val="00837B71"/>
    <w:rsid w:val="00837CA2"/>
    <w:rsid w:val="00837DBB"/>
    <w:rsid w:val="00837E6E"/>
    <w:rsid w:val="0084001D"/>
    <w:rsid w:val="00840082"/>
    <w:rsid w:val="00840A9C"/>
    <w:rsid w:val="00840E84"/>
    <w:rsid w:val="00841101"/>
    <w:rsid w:val="0084118F"/>
    <w:rsid w:val="008411DC"/>
    <w:rsid w:val="008417DD"/>
    <w:rsid w:val="00841A44"/>
    <w:rsid w:val="00841BDB"/>
    <w:rsid w:val="00841E9B"/>
    <w:rsid w:val="00841EC1"/>
    <w:rsid w:val="00841F7B"/>
    <w:rsid w:val="0084204D"/>
    <w:rsid w:val="00842054"/>
    <w:rsid w:val="008422C9"/>
    <w:rsid w:val="00842610"/>
    <w:rsid w:val="008429AA"/>
    <w:rsid w:val="00842A91"/>
    <w:rsid w:val="00842AB3"/>
    <w:rsid w:val="00842B26"/>
    <w:rsid w:val="00842D86"/>
    <w:rsid w:val="00843440"/>
    <w:rsid w:val="008437A5"/>
    <w:rsid w:val="008439D5"/>
    <w:rsid w:val="00843AA3"/>
    <w:rsid w:val="00843AC2"/>
    <w:rsid w:val="00843B8A"/>
    <w:rsid w:val="00843CD7"/>
    <w:rsid w:val="00843ED8"/>
    <w:rsid w:val="0084404B"/>
    <w:rsid w:val="00844286"/>
    <w:rsid w:val="0084440A"/>
    <w:rsid w:val="00844553"/>
    <w:rsid w:val="00844870"/>
    <w:rsid w:val="00844925"/>
    <w:rsid w:val="00844CC6"/>
    <w:rsid w:val="00844CE1"/>
    <w:rsid w:val="00844D24"/>
    <w:rsid w:val="00844EE0"/>
    <w:rsid w:val="0084519E"/>
    <w:rsid w:val="00845362"/>
    <w:rsid w:val="00845AEC"/>
    <w:rsid w:val="00845D43"/>
    <w:rsid w:val="00845E5F"/>
    <w:rsid w:val="008460B0"/>
    <w:rsid w:val="0084618D"/>
    <w:rsid w:val="00846557"/>
    <w:rsid w:val="00846CA2"/>
    <w:rsid w:val="00846F89"/>
    <w:rsid w:val="008471C2"/>
    <w:rsid w:val="0084738F"/>
    <w:rsid w:val="0084775D"/>
    <w:rsid w:val="008477D0"/>
    <w:rsid w:val="00847A45"/>
    <w:rsid w:val="00847A69"/>
    <w:rsid w:val="008500EC"/>
    <w:rsid w:val="00850142"/>
    <w:rsid w:val="00850595"/>
    <w:rsid w:val="008509C0"/>
    <w:rsid w:val="00850BA7"/>
    <w:rsid w:val="00850F51"/>
    <w:rsid w:val="008510C8"/>
    <w:rsid w:val="0085127C"/>
    <w:rsid w:val="008513D2"/>
    <w:rsid w:val="0085160D"/>
    <w:rsid w:val="008516AD"/>
    <w:rsid w:val="00851794"/>
    <w:rsid w:val="00851AAC"/>
    <w:rsid w:val="00851B9C"/>
    <w:rsid w:val="00851C36"/>
    <w:rsid w:val="0085250F"/>
    <w:rsid w:val="008525C5"/>
    <w:rsid w:val="00852AD0"/>
    <w:rsid w:val="00853449"/>
    <w:rsid w:val="00853A30"/>
    <w:rsid w:val="00853CDA"/>
    <w:rsid w:val="00853EE3"/>
    <w:rsid w:val="00853F43"/>
    <w:rsid w:val="008540B7"/>
    <w:rsid w:val="00854564"/>
    <w:rsid w:val="00854585"/>
    <w:rsid w:val="00854628"/>
    <w:rsid w:val="00854A5D"/>
    <w:rsid w:val="00854DDD"/>
    <w:rsid w:val="00854F12"/>
    <w:rsid w:val="008550F1"/>
    <w:rsid w:val="0085555F"/>
    <w:rsid w:val="00855729"/>
    <w:rsid w:val="00855893"/>
    <w:rsid w:val="0085597B"/>
    <w:rsid w:val="00855C71"/>
    <w:rsid w:val="00855DD3"/>
    <w:rsid w:val="0085607A"/>
    <w:rsid w:val="00856569"/>
    <w:rsid w:val="008566A2"/>
    <w:rsid w:val="00856850"/>
    <w:rsid w:val="00856943"/>
    <w:rsid w:val="00856A04"/>
    <w:rsid w:val="00856ACB"/>
    <w:rsid w:val="00856F36"/>
    <w:rsid w:val="00857761"/>
    <w:rsid w:val="00857851"/>
    <w:rsid w:val="00857BE2"/>
    <w:rsid w:val="00857E76"/>
    <w:rsid w:val="00860098"/>
    <w:rsid w:val="008600F3"/>
    <w:rsid w:val="00860173"/>
    <w:rsid w:val="0086019E"/>
    <w:rsid w:val="00860251"/>
    <w:rsid w:val="008602AE"/>
    <w:rsid w:val="00860343"/>
    <w:rsid w:val="00860591"/>
    <w:rsid w:val="00860B28"/>
    <w:rsid w:val="00860BB6"/>
    <w:rsid w:val="00860D59"/>
    <w:rsid w:val="00861034"/>
    <w:rsid w:val="008613BF"/>
    <w:rsid w:val="00861570"/>
    <w:rsid w:val="00861585"/>
    <w:rsid w:val="00861838"/>
    <w:rsid w:val="00861B77"/>
    <w:rsid w:val="00861C00"/>
    <w:rsid w:val="00861D03"/>
    <w:rsid w:val="00861E77"/>
    <w:rsid w:val="00861F66"/>
    <w:rsid w:val="0086211A"/>
    <w:rsid w:val="008622F6"/>
    <w:rsid w:val="008623A5"/>
    <w:rsid w:val="008629AE"/>
    <w:rsid w:val="00862A4C"/>
    <w:rsid w:val="00862D1E"/>
    <w:rsid w:val="00862DEC"/>
    <w:rsid w:val="0086323F"/>
    <w:rsid w:val="008634A6"/>
    <w:rsid w:val="00863585"/>
    <w:rsid w:val="008637DF"/>
    <w:rsid w:val="00863A0A"/>
    <w:rsid w:val="008649A5"/>
    <w:rsid w:val="00864DA9"/>
    <w:rsid w:val="008651A8"/>
    <w:rsid w:val="00865211"/>
    <w:rsid w:val="008653ED"/>
    <w:rsid w:val="008656E9"/>
    <w:rsid w:val="00865B28"/>
    <w:rsid w:val="00865C6B"/>
    <w:rsid w:val="00865CDC"/>
    <w:rsid w:val="00865E75"/>
    <w:rsid w:val="00866168"/>
    <w:rsid w:val="00866248"/>
    <w:rsid w:val="008663C7"/>
    <w:rsid w:val="00866D5F"/>
    <w:rsid w:val="00866DBB"/>
    <w:rsid w:val="00867166"/>
    <w:rsid w:val="00867382"/>
    <w:rsid w:val="008677B0"/>
    <w:rsid w:val="008677BB"/>
    <w:rsid w:val="00867818"/>
    <w:rsid w:val="00867A3C"/>
    <w:rsid w:val="00867C60"/>
    <w:rsid w:val="00867CB7"/>
    <w:rsid w:val="00867D05"/>
    <w:rsid w:val="00867F35"/>
    <w:rsid w:val="00867F67"/>
    <w:rsid w:val="008703FA"/>
    <w:rsid w:val="008704CF"/>
    <w:rsid w:val="00870750"/>
    <w:rsid w:val="00870A0D"/>
    <w:rsid w:val="00870F33"/>
    <w:rsid w:val="00871058"/>
    <w:rsid w:val="0087118E"/>
    <w:rsid w:val="008713BD"/>
    <w:rsid w:val="008716A8"/>
    <w:rsid w:val="008718FE"/>
    <w:rsid w:val="00871BF9"/>
    <w:rsid w:val="0087215B"/>
    <w:rsid w:val="008722DE"/>
    <w:rsid w:val="008723D0"/>
    <w:rsid w:val="008725ED"/>
    <w:rsid w:val="0087262D"/>
    <w:rsid w:val="00872EFC"/>
    <w:rsid w:val="0087311A"/>
    <w:rsid w:val="00873699"/>
    <w:rsid w:val="00873917"/>
    <w:rsid w:val="00873B9F"/>
    <w:rsid w:val="00873C5F"/>
    <w:rsid w:val="00873C9F"/>
    <w:rsid w:val="00873CB9"/>
    <w:rsid w:val="008740C5"/>
    <w:rsid w:val="00874319"/>
    <w:rsid w:val="008744DF"/>
    <w:rsid w:val="0087452B"/>
    <w:rsid w:val="008746B0"/>
    <w:rsid w:val="00874A85"/>
    <w:rsid w:val="00874ABE"/>
    <w:rsid w:val="00874DC9"/>
    <w:rsid w:val="00874E08"/>
    <w:rsid w:val="00875711"/>
    <w:rsid w:val="00875736"/>
    <w:rsid w:val="0087577A"/>
    <w:rsid w:val="00875B44"/>
    <w:rsid w:val="00875E90"/>
    <w:rsid w:val="00875ED3"/>
    <w:rsid w:val="00875F19"/>
    <w:rsid w:val="008763BF"/>
    <w:rsid w:val="00876DBC"/>
    <w:rsid w:val="00877294"/>
    <w:rsid w:val="008772EC"/>
    <w:rsid w:val="008773A4"/>
    <w:rsid w:val="00877765"/>
    <w:rsid w:val="0087781A"/>
    <w:rsid w:val="00877D9B"/>
    <w:rsid w:val="00877E14"/>
    <w:rsid w:val="00877E95"/>
    <w:rsid w:val="0088011E"/>
    <w:rsid w:val="00880183"/>
    <w:rsid w:val="008805A1"/>
    <w:rsid w:val="008806C5"/>
    <w:rsid w:val="00880735"/>
    <w:rsid w:val="00880A95"/>
    <w:rsid w:val="00880E01"/>
    <w:rsid w:val="00880F95"/>
    <w:rsid w:val="00881239"/>
    <w:rsid w:val="0088126F"/>
    <w:rsid w:val="00881367"/>
    <w:rsid w:val="008814FB"/>
    <w:rsid w:val="00881E0B"/>
    <w:rsid w:val="00881E69"/>
    <w:rsid w:val="008822B3"/>
    <w:rsid w:val="008823F8"/>
    <w:rsid w:val="008825AB"/>
    <w:rsid w:val="00882655"/>
    <w:rsid w:val="008828BF"/>
    <w:rsid w:val="00882F9F"/>
    <w:rsid w:val="008830B1"/>
    <w:rsid w:val="00883102"/>
    <w:rsid w:val="00883377"/>
    <w:rsid w:val="008834D9"/>
    <w:rsid w:val="008835C9"/>
    <w:rsid w:val="008838DC"/>
    <w:rsid w:val="00883981"/>
    <w:rsid w:val="00883B68"/>
    <w:rsid w:val="00883DC6"/>
    <w:rsid w:val="00883E5F"/>
    <w:rsid w:val="00883E6D"/>
    <w:rsid w:val="00883ED7"/>
    <w:rsid w:val="00884052"/>
    <w:rsid w:val="008841AD"/>
    <w:rsid w:val="00884400"/>
    <w:rsid w:val="008849CC"/>
    <w:rsid w:val="00884F03"/>
    <w:rsid w:val="00885062"/>
    <w:rsid w:val="008852A7"/>
    <w:rsid w:val="008853F8"/>
    <w:rsid w:val="0088569B"/>
    <w:rsid w:val="00885771"/>
    <w:rsid w:val="00885828"/>
    <w:rsid w:val="008858A5"/>
    <w:rsid w:val="00885E07"/>
    <w:rsid w:val="00885F6E"/>
    <w:rsid w:val="008862E0"/>
    <w:rsid w:val="00886400"/>
    <w:rsid w:val="00886479"/>
    <w:rsid w:val="00886679"/>
    <w:rsid w:val="00886703"/>
    <w:rsid w:val="00886889"/>
    <w:rsid w:val="00886934"/>
    <w:rsid w:val="00886BE5"/>
    <w:rsid w:val="00886C33"/>
    <w:rsid w:val="00886D2B"/>
    <w:rsid w:val="00887656"/>
    <w:rsid w:val="008876B8"/>
    <w:rsid w:val="00887845"/>
    <w:rsid w:val="00887988"/>
    <w:rsid w:val="008879D3"/>
    <w:rsid w:val="00890283"/>
    <w:rsid w:val="00890A56"/>
    <w:rsid w:val="00890DBD"/>
    <w:rsid w:val="00891214"/>
    <w:rsid w:val="00891542"/>
    <w:rsid w:val="008916B4"/>
    <w:rsid w:val="00891930"/>
    <w:rsid w:val="00891949"/>
    <w:rsid w:val="00891F6B"/>
    <w:rsid w:val="0089241F"/>
    <w:rsid w:val="008926A5"/>
    <w:rsid w:val="00892713"/>
    <w:rsid w:val="008929D5"/>
    <w:rsid w:val="00892C01"/>
    <w:rsid w:val="0089323C"/>
    <w:rsid w:val="00893680"/>
    <w:rsid w:val="008937AB"/>
    <w:rsid w:val="008937E6"/>
    <w:rsid w:val="008939E6"/>
    <w:rsid w:val="00893A02"/>
    <w:rsid w:val="00893B65"/>
    <w:rsid w:val="00893CA4"/>
    <w:rsid w:val="00894168"/>
    <w:rsid w:val="0089428E"/>
    <w:rsid w:val="00894A7C"/>
    <w:rsid w:val="0089502F"/>
    <w:rsid w:val="008951C7"/>
    <w:rsid w:val="008958B6"/>
    <w:rsid w:val="008959CF"/>
    <w:rsid w:val="00895B0D"/>
    <w:rsid w:val="00895D14"/>
    <w:rsid w:val="00895D8D"/>
    <w:rsid w:val="008960BD"/>
    <w:rsid w:val="008962B3"/>
    <w:rsid w:val="0089632B"/>
    <w:rsid w:val="00896B20"/>
    <w:rsid w:val="00896B6F"/>
    <w:rsid w:val="00896B81"/>
    <w:rsid w:val="00896D3B"/>
    <w:rsid w:val="00896EF9"/>
    <w:rsid w:val="00897105"/>
    <w:rsid w:val="0089729D"/>
    <w:rsid w:val="008972C8"/>
    <w:rsid w:val="00897662"/>
    <w:rsid w:val="00897782"/>
    <w:rsid w:val="00897DF0"/>
    <w:rsid w:val="00897F69"/>
    <w:rsid w:val="008A0059"/>
    <w:rsid w:val="008A0241"/>
    <w:rsid w:val="008A02BD"/>
    <w:rsid w:val="008A0310"/>
    <w:rsid w:val="008A03CD"/>
    <w:rsid w:val="008A0807"/>
    <w:rsid w:val="008A0A76"/>
    <w:rsid w:val="008A0DB8"/>
    <w:rsid w:val="008A1220"/>
    <w:rsid w:val="008A1556"/>
    <w:rsid w:val="008A1649"/>
    <w:rsid w:val="008A1B0D"/>
    <w:rsid w:val="008A1C3E"/>
    <w:rsid w:val="008A1F9A"/>
    <w:rsid w:val="008A1FC9"/>
    <w:rsid w:val="008A24BA"/>
    <w:rsid w:val="008A25AC"/>
    <w:rsid w:val="008A2737"/>
    <w:rsid w:val="008A2BA3"/>
    <w:rsid w:val="008A2D44"/>
    <w:rsid w:val="008A2F39"/>
    <w:rsid w:val="008A2F80"/>
    <w:rsid w:val="008A2FE8"/>
    <w:rsid w:val="008A31BE"/>
    <w:rsid w:val="008A34F5"/>
    <w:rsid w:val="008A35BC"/>
    <w:rsid w:val="008A3A38"/>
    <w:rsid w:val="008A4023"/>
    <w:rsid w:val="008A4107"/>
    <w:rsid w:val="008A4122"/>
    <w:rsid w:val="008A4222"/>
    <w:rsid w:val="008A4381"/>
    <w:rsid w:val="008A4D29"/>
    <w:rsid w:val="008A5344"/>
    <w:rsid w:val="008A5883"/>
    <w:rsid w:val="008A5C20"/>
    <w:rsid w:val="008A5F29"/>
    <w:rsid w:val="008A60C3"/>
    <w:rsid w:val="008A6217"/>
    <w:rsid w:val="008A6EDF"/>
    <w:rsid w:val="008A7009"/>
    <w:rsid w:val="008A7108"/>
    <w:rsid w:val="008A732C"/>
    <w:rsid w:val="008A73CA"/>
    <w:rsid w:val="008A74E4"/>
    <w:rsid w:val="008A774B"/>
    <w:rsid w:val="008A775B"/>
    <w:rsid w:val="008A7BE4"/>
    <w:rsid w:val="008B00B0"/>
    <w:rsid w:val="008B00F8"/>
    <w:rsid w:val="008B0362"/>
    <w:rsid w:val="008B05C7"/>
    <w:rsid w:val="008B06D3"/>
    <w:rsid w:val="008B07D2"/>
    <w:rsid w:val="008B0C82"/>
    <w:rsid w:val="008B1326"/>
    <w:rsid w:val="008B13B9"/>
    <w:rsid w:val="008B1400"/>
    <w:rsid w:val="008B15E7"/>
    <w:rsid w:val="008B166D"/>
    <w:rsid w:val="008B16C9"/>
    <w:rsid w:val="008B16CE"/>
    <w:rsid w:val="008B1965"/>
    <w:rsid w:val="008B1A07"/>
    <w:rsid w:val="008B1C1C"/>
    <w:rsid w:val="008B21AC"/>
    <w:rsid w:val="008B2940"/>
    <w:rsid w:val="008B2A37"/>
    <w:rsid w:val="008B3009"/>
    <w:rsid w:val="008B31B6"/>
    <w:rsid w:val="008B332A"/>
    <w:rsid w:val="008B3A21"/>
    <w:rsid w:val="008B3A82"/>
    <w:rsid w:val="008B3D81"/>
    <w:rsid w:val="008B3EB3"/>
    <w:rsid w:val="008B3F03"/>
    <w:rsid w:val="008B4056"/>
    <w:rsid w:val="008B450B"/>
    <w:rsid w:val="008B49F1"/>
    <w:rsid w:val="008B4B30"/>
    <w:rsid w:val="008B4C07"/>
    <w:rsid w:val="008B4D95"/>
    <w:rsid w:val="008B5BB5"/>
    <w:rsid w:val="008B5FA2"/>
    <w:rsid w:val="008B6034"/>
    <w:rsid w:val="008B6083"/>
    <w:rsid w:val="008B6102"/>
    <w:rsid w:val="008B6356"/>
    <w:rsid w:val="008B6453"/>
    <w:rsid w:val="008B651C"/>
    <w:rsid w:val="008B653B"/>
    <w:rsid w:val="008B678D"/>
    <w:rsid w:val="008B6888"/>
    <w:rsid w:val="008B6BFA"/>
    <w:rsid w:val="008B6E48"/>
    <w:rsid w:val="008B6ED6"/>
    <w:rsid w:val="008B73E2"/>
    <w:rsid w:val="008B7829"/>
    <w:rsid w:val="008B78B8"/>
    <w:rsid w:val="008B792F"/>
    <w:rsid w:val="008B794F"/>
    <w:rsid w:val="008C02F8"/>
    <w:rsid w:val="008C0552"/>
    <w:rsid w:val="008C0792"/>
    <w:rsid w:val="008C0A88"/>
    <w:rsid w:val="008C1011"/>
    <w:rsid w:val="008C127C"/>
    <w:rsid w:val="008C14DF"/>
    <w:rsid w:val="008C1A0F"/>
    <w:rsid w:val="008C1C2F"/>
    <w:rsid w:val="008C1E4C"/>
    <w:rsid w:val="008C1ED1"/>
    <w:rsid w:val="008C215A"/>
    <w:rsid w:val="008C2250"/>
    <w:rsid w:val="008C2663"/>
    <w:rsid w:val="008C2811"/>
    <w:rsid w:val="008C2DC0"/>
    <w:rsid w:val="008C2EF1"/>
    <w:rsid w:val="008C34F1"/>
    <w:rsid w:val="008C3A00"/>
    <w:rsid w:val="008C3B11"/>
    <w:rsid w:val="008C3FA8"/>
    <w:rsid w:val="008C4100"/>
    <w:rsid w:val="008C422D"/>
    <w:rsid w:val="008C45F1"/>
    <w:rsid w:val="008C4679"/>
    <w:rsid w:val="008C495C"/>
    <w:rsid w:val="008C525C"/>
    <w:rsid w:val="008C55E3"/>
    <w:rsid w:val="008C5836"/>
    <w:rsid w:val="008C59BB"/>
    <w:rsid w:val="008C5BB7"/>
    <w:rsid w:val="008C5E75"/>
    <w:rsid w:val="008C5EEB"/>
    <w:rsid w:val="008C5F57"/>
    <w:rsid w:val="008C6087"/>
    <w:rsid w:val="008C6106"/>
    <w:rsid w:val="008C6217"/>
    <w:rsid w:val="008C649F"/>
    <w:rsid w:val="008C65A8"/>
    <w:rsid w:val="008C6B58"/>
    <w:rsid w:val="008C6B7E"/>
    <w:rsid w:val="008C6E51"/>
    <w:rsid w:val="008C6E6F"/>
    <w:rsid w:val="008C7048"/>
    <w:rsid w:val="008C7322"/>
    <w:rsid w:val="008C7341"/>
    <w:rsid w:val="008C736C"/>
    <w:rsid w:val="008C767A"/>
    <w:rsid w:val="008C7789"/>
    <w:rsid w:val="008C7821"/>
    <w:rsid w:val="008D0017"/>
    <w:rsid w:val="008D05A3"/>
    <w:rsid w:val="008D074B"/>
    <w:rsid w:val="008D0B86"/>
    <w:rsid w:val="008D0C00"/>
    <w:rsid w:val="008D0CB9"/>
    <w:rsid w:val="008D0F58"/>
    <w:rsid w:val="008D0FDC"/>
    <w:rsid w:val="008D106D"/>
    <w:rsid w:val="008D1077"/>
    <w:rsid w:val="008D1228"/>
    <w:rsid w:val="008D136C"/>
    <w:rsid w:val="008D1558"/>
    <w:rsid w:val="008D1793"/>
    <w:rsid w:val="008D1B6A"/>
    <w:rsid w:val="008D1C6E"/>
    <w:rsid w:val="008D1EA5"/>
    <w:rsid w:val="008D1F99"/>
    <w:rsid w:val="008D2018"/>
    <w:rsid w:val="008D21F1"/>
    <w:rsid w:val="008D26CE"/>
    <w:rsid w:val="008D2AA2"/>
    <w:rsid w:val="008D31E5"/>
    <w:rsid w:val="008D325D"/>
    <w:rsid w:val="008D338F"/>
    <w:rsid w:val="008D3BB1"/>
    <w:rsid w:val="008D3C3B"/>
    <w:rsid w:val="008D3C3C"/>
    <w:rsid w:val="008D3C90"/>
    <w:rsid w:val="008D4000"/>
    <w:rsid w:val="008D403F"/>
    <w:rsid w:val="008D42D4"/>
    <w:rsid w:val="008D4326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B7"/>
    <w:rsid w:val="008D55DE"/>
    <w:rsid w:val="008D57E8"/>
    <w:rsid w:val="008D6000"/>
    <w:rsid w:val="008D6082"/>
    <w:rsid w:val="008D6306"/>
    <w:rsid w:val="008D6684"/>
    <w:rsid w:val="008D6858"/>
    <w:rsid w:val="008D6915"/>
    <w:rsid w:val="008D6A6B"/>
    <w:rsid w:val="008D6E5B"/>
    <w:rsid w:val="008D74F5"/>
    <w:rsid w:val="008D794E"/>
    <w:rsid w:val="008D7F93"/>
    <w:rsid w:val="008E029E"/>
    <w:rsid w:val="008E041C"/>
    <w:rsid w:val="008E0497"/>
    <w:rsid w:val="008E07FE"/>
    <w:rsid w:val="008E096F"/>
    <w:rsid w:val="008E0982"/>
    <w:rsid w:val="008E09CF"/>
    <w:rsid w:val="008E0D31"/>
    <w:rsid w:val="008E0D7A"/>
    <w:rsid w:val="008E0E3F"/>
    <w:rsid w:val="008E1241"/>
    <w:rsid w:val="008E130F"/>
    <w:rsid w:val="008E1440"/>
    <w:rsid w:val="008E1498"/>
    <w:rsid w:val="008E151F"/>
    <w:rsid w:val="008E160F"/>
    <w:rsid w:val="008E181B"/>
    <w:rsid w:val="008E1C04"/>
    <w:rsid w:val="008E1D2F"/>
    <w:rsid w:val="008E21E9"/>
    <w:rsid w:val="008E22BF"/>
    <w:rsid w:val="008E22D9"/>
    <w:rsid w:val="008E22E0"/>
    <w:rsid w:val="008E23AB"/>
    <w:rsid w:val="008E2566"/>
    <w:rsid w:val="008E27D2"/>
    <w:rsid w:val="008E28E4"/>
    <w:rsid w:val="008E2980"/>
    <w:rsid w:val="008E2B14"/>
    <w:rsid w:val="008E2C03"/>
    <w:rsid w:val="008E2FF5"/>
    <w:rsid w:val="008E3171"/>
    <w:rsid w:val="008E4951"/>
    <w:rsid w:val="008E4C95"/>
    <w:rsid w:val="008E4DD6"/>
    <w:rsid w:val="008E5278"/>
    <w:rsid w:val="008E5346"/>
    <w:rsid w:val="008E568C"/>
    <w:rsid w:val="008E57AE"/>
    <w:rsid w:val="008E57D9"/>
    <w:rsid w:val="008E587C"/>
    <w:rsid w:val="008E594E"/>
    <w:rsid w:val="008E5D0B"/>
    <w:rsid w:val="008E5D5A"/>
    <w:rsid w:val="008E5F3E"/>
    <w:rsid w:val="008E601F"/>
    <w:rsid w:val="008E619C"/>
    <w:rsid w:val="008E62C8"/>
    <w:rsid w:val="008E6717"/>
    <w:rsid w:val="008E6898"/>
    <w:rsid w:val="008E6B32"/>
    <w:rsid w:val="008E6DDD"/>
    <w:rsid w:val="008E7212"/>
    <w:rsid w:val="008E738F"/>
    <w:rsid w:val="008E78CA"/>
    <w:rsid w:val="008E790E"/>
    <w:rsid w:val="008E7E60"/>
    <w:rsid w:val="008E7F6E"/>
    <w:rsid w:val="008F0193"/>
    <w:rsid w:val="008F069C"/>
    <w:rsid w:val="008F0AAF"/>
    <w:rsid w:val="008F0C20"/>
    <w:rsid w:val="008F1520"/>
    <w:rsid w:val="008F1837"/>
    <w:rsid w:val="008F187F"/>
    <w:rsid w:val="008F18E5"/>
    <w:rsid w:val="008F1A51"/>
    <w:rsid w:val="008F1A70"/>
    <w:rsid w:val="008F1E88"/>
    <w:rsid w:val="008F1EEB"/>
    <w:rsid w:val="008F2086"/>
    <w:rsid w:val="008F261A"/>
    <w:rsid w:val="008F26E2"/>
    <w:rsid w:val="008F28DA"/>
    <w:rsid w:val="008F2AFF"/>
    <w:rsid w:val="008F2C56"/>
    <w:rsid w:val="008F2F8E"/>
    <w:rsid w:val="008F3590"/>
    <w:rsid w:val="008F3777"/>
    <w:rsid w:val="008F38BC"/>
    <w:rsid w:val="008F38CB"/>
    <w:rsid w:val="008F39F4"/>
    <w:rsid w:val="008F3BD7"/>
    <w:rsid w:val="008F429A"/>
    <w:rsid w:val="008F44B9"/>
    <w:rsid w:val="008F490B"/>
    <w:rsid w:val="008F4E78"/>
    <w:rsid w:val="008F5067"/>
    <w:rsid w:val="008F51FF"/>
    <w:rsid w:val="008F559C"/>
    <w:rsid w:val="008F5A9F"/>
    <w:rsid w:val="008F5BE2"/>
    <w:rsid w:val="008F5DAB"/>
    <w:rsid w:val="008F5E8F"/>
    <w:rsid w:val="008F6558"/>
    <w:rsid w:val="008F65A3"/>
    <w:rsid w:val="008F674A"/>
    <w:rsid w:val="008F6881"/>
    <w:rsid w:val="008F69C9"/>
    <w:rsid w:val="008F6A77"/>
    <w:rsid w:val="008F6DF7"/>
    <w:rsid w:val="008F6EE6"/>
    <w:rsid w:val="008F6FA6"/>
    <w:rsid w:val="008F750C"/>
    <w:rsid w:val="008F76A2"/>
    <w:rsid w:val="008F7A59"/>
    <w:rsid w:val="008F7C9F"/>
    <w:rsid w:val="008F7E22"/>
    <w:rsid w:val="008F7F27"/>
    <w:rsid w:val="009001E7"/>
    <w:rsid w:val="00900319"/>
    <w:rsid w:val="00900369"/>
    <w:rsid w:val="009009AA"/>
    <w:rsid w:val="00900A67"/>
    <w:rsid w:val="00900BB0"/>
    <w:rsid w:val="00900BFE"/>
    <w:rsid w:val="00900C51"/>
    <w:rsid w:val="00900D39"/>
    <w:rsid w:val="00900F3D"/>
    <w:rsid w:val="009011E8"/>
    <w:rsid w:val="0090125C"/>
    <w:rsid w:val="009012D0"/>
    <w:rsid w:val="00901840"/>
    <w:rsid w:val="00901B30"/>
    <w:rsid w:val="00901CF7"/>
    <w:rsid w:val="009021A9"/>
    <w:rsid w:val="00902788"/>
    <w:rsid w:val="00902993"/>
    <w:rsid w:val="00902B7B"/>
    <w:rsid w:val="00902EFA"/>
    <w:rsid w:val="00903255"/>
    <w:rsid w:val="00903582"/>
    <w:rsid w:val="009035C3"/>
    <w:rsid w:val="00903847"/>
    <w:rsid w:val="00903C7D"/>
    <w:rsid w:val="00903DA2"/>
    <w:rsid w:val="009040D2"/>
    <w:rsid w:val="009041A1"/>
    <w:rsid w:val="009042B8"/>
    <w:rsid w:val="009044C1"/>
    <w:rsid w:val="009046DE"/>
    <w:rsid w:val="00904714"/>
    <w:rsid w:val="00904940"/>
    <w:rsid w:val="00905015"/>
    <w:rsid w:val="0090503F"/>
    <w:rsid w:val="00905095"/>
    <w:rsid w:val="00905176"/>
    <w:rsid w:val="009053DA"/>
    <w:rsid w:val="0090546C"/>
    <w:rsid w:val="009056AB"/>
    <w:rsid w:val="00905985"/>
    <w:rsid w:val="00905B97"/>
    <w:rsid w:val="00905F29"/>
    <w:rsid w:val="00906224"/>
    <w:rsid w:val="009064E9"/>
    <w:rsid w:val="0090663B"/>
    <w:rsid w:val="00906A6E"/>
    <w:rsid w:val="00906C2B"/>
    <w:rsid w:val="009070A2"/>
    <w:rsid w:val="009070EE"/>
    <w:rsid w:val="009073DD"/>
    <w:rsid w:val="00907804"/>
    <w:rsid w:val="00907EA3"/>
    <w:rsid w:val="00907EC8"/>
    <w:rsid w:val="00910065"/>
    <w:rsid w:val="00910B3B"/>
    <w:rsid w:val="00910B3C"/>
    <w:rsid w:val="00910C0F"/>
    <w:rsid w:val="00910E51"/>
    <w:rsid w:val="00911299"/>
    <w:rsid w:val="009112E0"/>
    <w:rsid w:val="009113D3"/>
    <w:rsid w:val="009114C5"/>
    <w:rsid w:val="0091167B"/>
    <w:rsid w:val="0091185B"/>
    <w:rsid w:val="00912494"/>
    <w:rsid w:val="00912991"/>
    <w:rsid w:val="009129B7"/>
    <w:rsid w:val="00912C52"/>
    <w:rsid w:val="00912CC4"/>
    <w:rsid w:val="00912D96"/>
    <w:rsid w:val="009130A5"/>
    <w:rsid w:val="009131BC"/>
    <w:rsid w:val="0091336A"/>
    <w:rsid w:val="009134A7"/>
    <w:rsid w:val="00913A6A"/>
    <w:rsid w:val="00913AB3"/>
    <w:rsid w:val="00913D51"/>
    <w:rsid w:val="00913DCD"/>
    <w:rsid w:val="00913FD6"/>
    <w:rsid w:val="00913FF6"/>
    <w:rsid w:val="00914A67"/>
    <w:rsid w:val="00914E3A"/>
    <w:rsid w:val="0091519F"/>
    <w:rsid w:val="00915285"/>
    <w:rsid w:val="00915759"/>
    <w:rsid w:val="00915E44"/>
    <w:rsid w:val="0091626C"/>
    <w:rsid w:val="00916B57"/>
    <w:rsid w:val="00916C11"/>
    <w:rsid w:val="009171D5"/>
    <w:rsid w:val="00917977"/>
    <w:rsid w:val="00917AB6"/>
    <w:rsid w:val="00917AB7"/>
    <w:rsid w:val="00917D85"/>
    <w:rsid w:val="00917D96"/>
    <w:rsid w:val="00917E20"/>
    <w:rsid w:val="00917EE8"/>
    <w:rsid w:val="00920152"/>
    <w:rsid w:val="009201A1"/>
    <w:rsid w:val="009201A2"/>
    <w:rsid w:val="00920540"/>
    <w:rsid w:val="00920C8F"/>
    <w:rsid w:val="009210DF"/>
    <w:rsid w:val="00921200"/>
    <w:rsid w:val="0092125D"/>
    <w:rsid w:val="00921523"/>
    <w:rsid w:val="00921698"/>
    <w:rsid w:val="00921B15"/>
    <w:rsid w:val="00921B4E"/>
    <w:rsid w:val="00922240"/>
    <w:rsid w:val="00922708"/>
    <w:rsid w:val="00922A25"/>
    <w:rsid w:val="00922BA9"/>
    <w:rsid w:val="00922C85"/>
    <w:rsid w:val="00922E9F"/>
    <w:rsid w:val="009233FC"/>
    <w:rsid w:val="0092355A"/>
    <w:rsid w:val="00923646"/>
    <w:rsid w:val="00923673"/>
    <w:rsid w:val="00923858"/>
    <w:rsid w:val="0092387C"/>
    <w:rsid w:val="00923D59"/>
    <w:rsid w:val="009246D9"/>
    <w:rsid w:val="00924814"/>
    <w:rsid w:val="00924A5C"/>
    <w:rsid w:val="00924B55"/>
    <w:rsid w:val="00924DD6"/>
    <w:rsid w:val="0092505C"/>
    <w:rsid w:val="0092522D"/>
    <w:rsid w:val="00925476"/>
    <w:rsid w:val="009254F3"/>
    <w:rsid w:val="009254F7"/>
    <w:rsid w:val="00925618"/>
    <w:rsid w:val="00925786"/>
    <w:rsid w:val="00925BBB"/>
    <w:rsid w:val="00925BD4"/>
    <w:rsid w:val="009262AA"/>
    <w:rsid w:val="00926851"/>
    <w:rsid w:val="00926921"/>
    <w:rsid w:val="009269AF"/>
    <w:rsid w:val="00926B09"/>
    <w:rsid w:val="00927328"/>
    <w:rsid w:val="009274A5"/>
    <w:rsid w:val="009275C4"/>
    <w:rsid w:val="00927612"/>
    <w:rsid w:val="0092772E"/>
    <w:rsid w:val="009277DE"/>
    <w:rsid w:val="00927E14"/>
    <w:rsid w:val="009309FC"/>
    <w:rsid w:val="00930A93"/>
    <w:rsid w:val="00930B39"/>
    <w:rsid w:val="00931803"/>
    <w:rsid w:val="00931827"/>
    <w:rsid w:val="00931B8E"/>
    <w:rsid w:val="0093262A"/>
    <w:rsid w:val="0093265D"/>
    <w:rsid w:val="009329A2"/>
    <w:rsid w:val="00932A88"/>
    <w:rsid w:val="00932CA7"/>
    <w:rsid w:val="00932DA7"/>
    <w:rsid w:val="00932DE0"/>
    <w:rsid w:val="00933011"/>
    <w:rsid w:val="009337E3"/>
    <w:rsid w:val="00933BD2"/>
    <w:rsid w:val="00933CE0"/>
    <w:rsid w:val="00933E91"/>
    <w:rsid w:val="00934265"/>
    <w:rsid w:val="00934636"/>
    <w:rsid w:val="00934A15"/>
    <w:rsid w:val="00934DCC"/>
    <w:rsid w:val="00934ED7"/>
    <w:rsid w:val="009351B4"/>
    <w:rsid w:val="009351EB"/>
    <w:rsid w:val="00935395"/>
    <w:rsid w:val="00935487"/>
    <w:rsid w:val="00935688"/>
    <w:rsid w:val="009359C0"/>
    <w:rsid w:val="00935E30"/>
    <w:rsid w:val="00935E8F"/>
    <w:rsid w:val="00935F03"/>
    <w:rsid w:val="009360BE"/>
    <w:rsid w:val="0093646D"/>
    <w:rsid w:val="0093662C"/>
    <w:rsid w:val="00936748"/>
    <w:rsid w:val="0093694D"/>
    <w:rsid w:val="0093725F"/>
    <w:rsid w:val="009372BF"/>
    <w:rsid w:val="009376D3"/>
    <w:rsid w:val="00937CA0"/>
    <w:rsid w:val="00937CB8"/>
    <w:rsid w:val="00937D8C"/>
    <w:rsid w:val="0094022B"/>
    <w:rsid w:val="009402A0"/>
    <w:rsid w:val="009408AF"/>
    <w:rsid w:val="00940981"/>
    <w:rsid w:val="00940C0D"/>
    <w:rsid w:val="00940CD8"/>
    <w:rsid w:val="00940E99"/>
    <w:rsid w:val="00940EC2"/>
    <w:rsid w:val="00940F50"/>
    <w:rsid w:val="0094109E"/>
    <w:rsid w:val="009410C2"/>
    <w:rsid w:val="00941314"/>
    <w:rsid w:val="0094140C"/>
    <w:rsid w:val="00941427"/>
    <w:rsid w:val="00941C4E"/>
    <w:rsid w:val="00941CAD"/>
    <w:rsid w:val="00942228"/>
    <w:rsid w:val="00942255"/>
    <w:rsid w:val="009423A1"/>
    <w:rsid w:val="009427DC"/>
    <w:rsid w:val="00942D11"/>
    <w:rsid w:val="009432E0"/>
    <w:rsid w:val="00943308"/>
    <w:rsid w:val="00943542"/>
    <w:rsid w:val="0094359A"/>
    <w:rsid w:val="009436E5"/>
    <w:rsid w:val="00943E37"/>
    <w:rsid w:val="00943F1E"/>
    <w:rsid w:val="009443AD"/>
    <w:rsid w:val="009444BE"/>
    <w:rsid w:val="0094470A"/>
    <w:rsid w:val="00944758"/>
    <w:rsid w:val="009447E0"/>
    <w:rsid w:val="00944A88"/>
    <w:rsid w:val="00944BF0"/>
    <w:rsid w:val="00944E0E"/>
    <w:rsid w:val="00944F1F"/>
    <w:rsid w:val="0094503A"/>
    <w:rsid w:val="009452C2"/>
    <w:rsid w:val="009453C5"/>
    <w:rsid w:val="009454A8"/>
    <w:rsid w:val="009455EB"/>
    <w:rsid w:val="009456D3"/>
    <w:rsid w:val="009457F9"/>
    <w:rsid w:val="00945963"/>
    <w:rsid w:val="00945D6F"/>
    <w:rsid w:val="00945F3E"/>
    <w:rsid w:val="0094605E"/>
    <w:rsid w:val="00946117"/>
    <w:rsid w:val="00946278"/>
    <w:rsid w:val="009463AE"/>
    <w:rsid w:val="00946480"/>
    <w:rsid w:val="0094654C"/>
    <w:rsid w:val="00946841"/>
    <w:rsid w:val="009468A6"/>
    <w:rsid w:val="009468B3"/>
    <w:rsid w:val="00946BD9"/>
    <w:rsid w:val="00946E56"/>
    <w:rsid w:val="00946FCB"/>
    <w:rsid w:val="009470CC"/>
    <w:rsid w:val="0094740C"/>
    <w:rsid w:val="00947435"/>
    <w:rsid w:val="00947438"/>
    <w:rsid w:val="00947453"/>
    <w:rsid w:val="00947468"/>
    <w:rsid w:val="00947CB8"/>
    <w:rsid w:val="00947CC5"/>
    <w:rsid w:val="00947F33"/>
    <w:rsid w:val="00950140"/>
    <w:rsid w:val="00950204"/>
    <w:rsid w:val="00950214"/>
    <w:rsid w:val="0095049C"/>
    <w:rsid w:val="00950A31"/>
    <w:rsid w:val="009510C8"/>
    <w:rsid w:val="00951357"/>
    <w:rsid w:val="0095160A"/>
    <w:rsid w:val="00951703"/>
    <w:rsid w:val="00951943"/>
    <w:rsid w:val="00951FC1"/>
    <w:rsid w:val="009520D0"/>
    <w:rsid w:val="0095232B"/>
    <w:rsid w:val="00952568"/>
    <w:rsid w:val="00952E14"/>
    <w:rsid w:val="00953119"/>
    <w:rsid w:val="009533B6"/>
    <w:rsid w:val="009533DF"/>
    <w:rsid w:val="009534AA"/>
    <w:rsid w:val="00953675"/>
    <w:rsid w:val="0095393C"/>
    <w:rsid w:val="00953AE2"/>
    <w:rsid w:val="00953BC2"/>
    <w:rsid w:val="00953ECF"/>
    <w:rsid w:val="00954003"/>
    <w:rsid w:val="00954492"/>
    <w:rsid w:val="009544DB"/>
    <w:rsid w:val="00954549"/>
    <w:rsid w:val="00954658"/>
    <w:rsid w:val="00954805"/>
    <w:rsid w:val="009548A0"/>
    <w:rsid w:val="00954DF0"/>
    <w:rsid w:val="00954E20"/>
    <w:rsid w:val="00954F02"/>
    <w:rsid w:val="00954F08"/>
    <w:rsid w:val="00955055"/>
    <w:rsid w:val="00955364"/>
    <w:rsid w:val="00955380"/>
    <w:rsid w:val="009556A7"/>
    <w:rsid w:val="00955729"/>
    <w:rsid w:val="00955915"/>
    <w:rsid w:val="00956044"/>
    <w:rsid w:val="00956100"/>
    <w:rsid w:val="00956199"/>
    <w:rsid w:val="009561C6"/>
    <w:rsid w:val="0095632C"/>
    <w:rsid w:val="00956453"/>
    <w:rsid w:val="00956713"/>
    <w:rsid w:val="00956D20"/>
    <w:rsid w:val="00956DD6"/>
    <w:rsid w:val="00956E50"/>
    <w:rsid w:val="0095709E"/>
    <w:rsid w:val="0095749F"/>
    <w:rsid w:val="00957608"/>
    <w:rsid w:val="0095769A"/>
    <w:rsid w:val="00957C84"/>
    <w:rsid w:val="00957DCE"/>
    <w:rsid w:val="009603EE"/>
    <w:rsid w:val="0096062D"/>
    <w:rsid w:val="0096101B"/>
    <w:rsid w:val="009610C0"/>
    <w:rsid w:val="0096133A"/>
    <w:rsid w:val="009614FF"/>
    <w:rsid w:val="009619D9"/>
    <w:rsid w:val="00961A2B"/>
    <w:rsid w:val="00961CA4"/>
    <w:rsid w:val="00961CF6"/>
    <w:rsid w:val="00961D00"/>
    <w:rsid w:val="00961D42"/>
    <w:rsid w:val="00962084"/>
    <w:rsid w:val="009620E5"/>
    <w:rsid w:val="00962334"/>
    <w:rsid w:val="0096243A"/>
    <w:rsid w:val="00962474"/>
    <w:rsid w:val="00962547"/>
    <w:rsid w:val="009629D1"/>
    <w:rsid w:val="00962FC2"/>
    <w:rsid w:val="0096355D"/>
    <w:rsid w:val="0096361B"/>
    <w:rsid w:val="00963941"/>
    <w:rsid w:val="009639B5"/>
    <w:rsid w:val="00963A11"/>
    <w:rsid w:val="00963CFC"/>
    <w:rsid w:val="00963E30"/>
    <w:rsid w:val="00964091"/>
    <w:rsid w:val="00964373"/>
    <w:rsid w:val="009646E4"/>
    <w:rsid w:val="009647A5"/>
    <w:rsid w:val="0096489B"/>
    <w:rsid w:val="00964AE0"/>
    <w:rsid w:val="00964C17"/>
    <w:rsid w:val="00964C3D"/>
    <w:rsid w:val="00964E9E"/>
    <w:rsid w:val="00965022"/>
    <w:rsid w:val="00965425"/>
    <w:rsid w:val="00965654"/>
    <w:rsid w:val="00965976"/>
    <w:rsid w:val="0096646F"/>
    <w:rsid w:val="0096648E"/>
    <w:rsid w:val="009668EA"/>
    <w:rsid w:val="009672E0"/>
    <w:rsid w:val="0096748D"/>
    <w:rsid w:val="009674A3"/>
    <w:rsid w:val="0096767D"/>
    <w:rsid w:val="009677AE"/>
    <w:rsid w:val="00967B35"/>
    <w:rsid w:val="00967E18"/>
    <w:rsid w:val="00970045"/>
    <w:rsid w:val="00970059"/>
    <w:rsid w:val="009701E0"/>
    <w:rsid w:val="0097025E"/>
    <w:rsid w:val="00970289"/>
    <w:rsid w:val="009705E7"/>
    <w:rsid w:val="00971866"/>
    <w:rsid w:val="00971D0F"/>
    <w:rsid w:val="00972054"/>
    <w:rsid w:val="009720A9"/>
    <w:rsid w:val="009721A0"/>
    <w:rsid w:val="00972C6E"/>
    <w:rsid w:val="00972FAF"/>
    <w:rsid w:val="00972FB2"/>
    <w:rsid w:val="0097303A"/>
    <w:rsid w:val="00973164"/>
    <w:rsid w:val="009731EC"/>
    <w:rsid w:val="0097376B"/>
    <w:rsid w:val="00973A67"/>
    <w:rsid w:val="00973ABC"/>
    <w:rsid w:val="00973ACA"/>
    <w:rsid w:val="00973C19"/>
    <w:rsid w:val="00973C2A"/>
    <w:rsid w:val="00973C62"/>
    <w:rsid w:val="0097425D"/>
    <w:rsid w:val="009743C7"/>
    <w:rsid w:val="00974884"/>
    <w:rsid w:val="0097495F"/>
    <w:rsid w:val="00974CAC"/>
    <w:rsid w:val="00974E59"/>
    <w:rsid w:val="00974F27"/>
    <w:rsid w:val="00975364"/>
    <w:rsid w:val="00975443"/>
    <w:rsid w:val="0097556C"/>
    <w:rsid w:val="009755AF"/>
    <w:rsid w:val="0097603C"/>
    <w:rsid w:val="009766A1"/>
    <w:rsid w:val="009766A6"/>
    <w:rsid w:val="00976761"/>
    <w:rsid w:val="009767AB"/>
    <w:rsid w:val="00976AC3"/>
    <w:rsid w:val="00976EA7"/>
    <w:rsid w:val="00976F6A"/>
    <w:rsid w:val="00977047"/>
    <w:rsid w:val="009775AE"/>
    <w:rsid w:val="0097791B"/>
    <w:rsid w:val="00977A94"/>
    <w:rsid w:val="00977C55"/>
    <w:rsid w:val="00980785"/>
    <w:rsid w:val="009808A6"/>
    <w:rsid w:val="00980A27"/>
    <w:rsid w:val="00980B86"/>
    <w:rsid w:val="00980C2C"/>
    <w:rsid w:val="009815B0"/>
    <w:rsid w:val="009818E6"/>
    <w:rsid w:val="00981E1C"/>
    <w:rsid w:val="00981EE3"/>
    <w:rsid w:val="0098217B"/>
    <w:rsid w:val="0098219A"/>
    <w:rsid w:val="0098221B"/>
    <w:rsid w:val="009825EB"/>
    <w:rsid w:val="00982BD6"/>
    <w:rsid w:val="00982DCB"/>
    <w:rsid w:val="009830EB"/>
    <w:rsid w:val="00983141"/>
    <w:rsid w:val="009836E7"/>
    <w:rsid w:val="00983717"/>
    <w:rsid w:val="00983A42"/>
    <w:rsid w:val="00983E2A"/>
    <w:rsid w:val="00983E44"/>
    <w:rsid w:val="00983E8A"/>
    <w:rsid w:val="00983EA5"/>
    <w:rsid w:val="00983F2A"/>
    <w:rsid w:val="00984087"/>
    <w:rsid w:val="00984346"/>
    <w:rsid w:val="009846EA"/>
    <w:rsid w:val="0098485E"/>
    <w:rsid w:val="009849B5"/>
    <w:rsid w:val="00984BFD"/>
    <w:rsid w:val="00985009"/>
    <w:rsid w:val="00985058"/>
    <w:rsid w:val="00985318"/>
    <w:rsid w:val="009854BF"/>
    <w:rsid w:val="009855B0"/>
    <w:rsid w:val="0098574A"/>
    <w:rsid w:val="009858C9"/>
    <w:rsid w:val="00985995"/>
    <w:rsid w:val="00985A14"/>
    <w:rsid w:val="00985A2B"/>
    <w:rsid w:val="00985A71"/>
    <w:rsid w:val="00985EE5"/>
    <w:rsid w:val="00986134"/>
    <w:rsid w:val="00986137"/>
    <w:rsid w:val="0098622C"/>
    <w:rsid w:val="009862D8"/>
    <w:rsid w:val="009864C3"/>
    <w:rsid w:val="009868EC"/>
    <w:rsid w:val="0098690D"/>
    <w:rsid w:val="00986999"/>
    <w:rsid w:val="0098699C"/>
    <w:rsid w:val="00986BF0"/>
    <w:rsid w:val="00986E7F"/>
    <w:rsid w:val="0098705A"/>
    <w:rsid w:val="009870B1"/>
    <w:rsid w:val="00987513"/>
    <w:rsid w:val="00987912"/>
    <w:rsid w:val="009879B9"/>
    <w:rsid w:val="00987D6F"/>
    <w:rsid w:val="00987E1F"/>
    <w:rsid w:val="0099021E"/>
    <w:rsid w:val="00990380"/>
    <w:rsid w:val="009903A1"/>
    <w:rsid w:val="009903E6"/>
    <w:rsid w:val="00990466"/>
    <w:rsid w:val="009904A4"/>
    <w:rsid w:val="00990568"/>
    <w:rsid w:val="0099068B"/>
    <w:rsid w:val="0099082D"/>
    <w:rsid w:val="009909BF"/>
    <w:rsid w:val="00990AF9"/>
    <w:rsid w:val="009915E6"/>
    <w:rsid w:val="00991A4B"/>
    <w:rsid w:val="00991BD2"/>
    <w:rsid w:val="009920E7"/>
    <w:rsid w:val="00992179"/>
    <w:rsid w:val="0099218B"/>
    <w:rsid w:val="00992AC2"/>
    <w:rsid w:val="00992B91"/>
    <w:rsid w:val="00992F08"/>
    <w:rsid w:val="00992F27"/>
    <w:rsid w:val="00992F8C"/>
    <w:rsid w:val="00992FF3"/>
    <w:rsid w:val="009932D5"/>
    <w:rsid w:val="00993613"/>
    <w:rsid w:val="009937BC"/>
    <w:rsid w:val="0099388B"/>
    <w:rsid w:val="00993A0D"/>
    <w:rsid w:val="00993B73"/>
    <w:rsid w:val="0099461E"/>
    <w:rsid w:val="00994739"/>
    <w:rsid w:val="0099473F"/>
    <w:rsid w:val="00994B9E"/>
    <w:rsid w:val="00994CEE"/>
    <w:rsid w:val="00995162"/>
    <w:rsid w:val="00995225"/>
    <w:rsid w:val="00995B24"/>
    <w:rsid w:val="0099679A"/>
    <w:rsid w:val="009969AD"/>
    <w:rsid w:val="00996F8E"/>
    <w:rsid w:val="00997154"/>
    <w:rsid w:val="009972B5"/>
    <w:rsid w:val="0099766D"/>
    <w:rsid w:val="009976D1"/>
    <w:rsid w:val="00997838"/>
    <w:rsid w:val="00997882"/>
    <w:rsid w:val="00997B7A"/>
    <w:rsid w:val="009A0001"/>
    <w:rsid w:val="009A0020"/>
    <w:rsid w:val="009A01DC"/>
    <w:rsid w:val="009A0512"/>
    <w:rsid w:val="009A0579"/>
    <w:rsid w:val="009A0637"/>
    <w:rsid w:val="009A08EE"/>
    <w:rsid w:val="009A0963"/>
    <w:rsid w:val="009A0AA0"/>
    <w:rsid w:val="009A0DDA"/>
    <w:rsid w:val="009A0EC1"/>
    <w:rsid w:val="009A194F"/>
    <w:rsid w:val="009A1A55"/>
    <w:rsid w:val="009A1C3D"/>
    <w:rsid w:val="009A1C9D"/>
    <w:rsid w:val="009A1D77"/>
    <w:rsid w:val="009A2217"/>
    <w:rsid w:val="009A2510"/>
    <w:rsid w:val="009A2785"/>
    <w:rsid w:val="009A29E9"/>
    <w:rsid w:val="009A2A27"/>
    <w:rsid w:val="009A2A6B"/>
    <w:rsid w:val="009A30D1"/>
    <w:rsid w:val="009A344A"/>
    <w:rsid w:val="009A3542"/>
    <w:rsid w:val="009A38CA"/>
    <w:rsid w:val="009A3A92"/>
    <w:rsid w:val="009A3BC6"/>
    <w:rsid w:val="009A3F86"/>
    <w:rsid w:val="009A3FC4"/>
    <w:rsid w:val="009A410F"/>
    <w:rsid w:val="009A41D4"/>
    <w:rsid w:val="009A436A"/>
    <w:rsid w:val="009A44F0"/>
    <w:rsid w:val="009A478F"/>
    <w:rsid w:val="009A4896"/>
    <w:rsid w:val="009A4F79"/>
    <w:rsid w:val="009A5074"/>
    <w:rsid w:val="009A5268"/>
    <w:rsid w:val="009A5335"/>
    <w:rsid w:val="009A5437"/>
    <w:rsid w:val="009A5822"/>
    <w:rsid w:val="009A5A86"/>
    <w:rsid w:val="009A5CB1"/>
    <w:rsid w:val="009A5FC4"/>
    <w:rsid w:val="009A6212"/>
    <w:rsid w:val="009A632F"/>
    <w:rsid w:val="009A6AA8"/>
    <w:rsid w:val="009A6F81"/>
    <w:rsid w:val="009A6FAD"/>
    <w:rsid w:val="009A7325"/>
    <w:rsid w:val="009A7392"/>
    <w:rsid w:val="009A7394"/>
    <w:rsid w:val="009A75B5"/>
    <w:rsid w:val="009A7E19"/>
    <w:rsid w:val="009A7E75"/>
    <w:rsid w:val="009B0015"/>
    <w:rsid w:val="009B02ED"/>
    <w:rsid w:val="009B05E1"/>
    <w:rsid w:val="009B13A3"/>
    <w:rsid w:val="009B159B"/>
    <w:rsid w:val="009B179A"/>
    <w:rsid w:val="009B1944"/>
    <w:rsid w:val="009B1D7A"/>
    <w:rsid w:val="009B1E0A"/>
    <w:rsid w:val="009B1E56"/>
    <w:rsid w:val="009B1F33"/>
    <w:rsid w:val="009B200D"/>
    <w:rsid w:val="009B2053"/>
    <w:rsid w:val="009B20C8"/>
    <w:rsid w:val="009B2367"/>
    <w:rsid w:val="009B2372"/>
    <w:rsid w:val="009B2477"/>
    <w:rsid w:val="009B26D9"/>
    <w:rsid w:val="009B2A64"/>
    <w:rsid w:val="009B2C6F"/>
    <w:rsid w:val="009B2E25"/>
    <w:rsid w:val="009B2F34"/>
    <w:rsid w:val="009B31A1"/>
    <w:rsid w:val="009B31CF"/>
    <w:rsid w:val="009B3317"/>
    <w:rsid w:val="009B3462"/>
    <w:rsid w:val="009B353C"/>
    <w:rsid w:val="009B3680"/>
    <w:rsid w:val="009B3995"/>
    <w:rsid w:val="009B3EE4"/>
    <w:rsid w:val="009B40D7"/>
    <w:rsid w:val="009B444A"/>
    <w:rsid w:val="009B4623"/>
    <w:rsid w:val="009B467C"/>
    <w:rsid w:val="009B46B7"/>
    <w:rsid w:val="009B49D1"/>
    <w:rsid w:val="009B4CC2"/>
    <w:rsid w:val="009B4E2A"/>
    <w:rsid w:val="009B4FEB"/>
    <w:rsid w:val="009B506C"/>
    <w:rsid w:val="009B510A"/>
    <w:rsid w:val="009B531D"/>
    <w:rsid w:val="009B53B6"/>
    <w:rsid w:val="009B5BEF"/>
    <w:rsid w:val="009B5C51"/>
    <w:rsid w:val="009B62CA"/>
    <w:rsid w:val="009B63B3"/>
    <w:rsid w:val="009B65A0"/>
    <w:rsid w:val="009B66CE"/>
    <w:rsid w:val="009B6878"/>
    <w:rsid w:val="009B7059"/>
    <w:rsid w:val="009B710B"/>
    <w:rsid w:val="009B7523"/>
    <w:rsid w:val="009B7D05"/>
    <w:rsid w:val="009B7D35"/>
    <w:rsid w:val="009B7E2E"/>
    <w:rsid w:val="009B7F00"/>
    <w:rsid w:val="009C01AE"/>
    <w:rsid w:val="009C0680"/>
    <w:rsid w:val="009C090E"/>
    <w:rsid w:val="009C0CD2"/>
    <w:rsid w:val="009C0FDC"/>
    <w:rsid w:val="009C1061"/>
    <w:rsid w:val="009C11D0"/>
    <w:rsid w:val="009C13C1"/>
    <w:rsid w:val="009C17CA"/>
    <w:rsid w:val="009C1A05"/>
    <w:rsid w:val="009C1B1D"/>
    <w:rsid w:val="009C1B96"/>
    <w:rsid w:val="009C23C2"/>
    <w:rsid w:val="009C2809"/>
    <w:rsid w:val="009C2C83"/>
    <w:rsid w:val="009C2E2B"/>
    <w:rsid w:val="009C2E71"/>
    <w:rsid w:val="009C35B3"/>
    <w:rsid w:val="009C36F0"/>
    <w:rsid w:val="009C3983"/>
    <w:rsid w:val="009C3E9A"/>
    <w:rsid w:val="009C3EC8"/>
    <w:rsid w:val="009C40C5"/>
    <w:rsid w:val="009C428C"/>
    <w:rsid w:val="009C4534"/>
    <w:rsid w:val="009C4B03"/>
    <w:rsid w:val="009C4DE5"/>
    <w:rsid w:val="009C4ED4"/>
    <w:rsid w:val="009C4F67"/>
    <w:rsid w:val="009C4F7B"/>
    <w:rsid w:val="009C5095"/>
    <w:rsid w:val="009C55E8"/>
    <w:rsid w:val="009C5966"/>
    <w:rsid w:val="009C5EB9"/>
    <w:rsid w:val="009C5F98"/>
    <w:rsid w:val="009C617F"/>
    <w:rsid w:val="009C63FC"/>
    <w:rsid w:val="009C6499"/>
    <w:rsid w:val="009C6561"/>
    <w:rsid w:val="009C68C5"/>
    <w:rsid w:val="009C6D23"/>
    <w:rsid w:val="009C6E59"/>
    <w:rsid w:val="009C7275"/>
    <w:rsid w:val="009C7582"/>
    <w:rsid w:val="009C774F"/>
    <w:rsid w:val="009C7D58"/>
    <w:rsid w:val="009C7E4D"/>
    <w:rsid w:val="009D011E"/>
    <w:rsid w:val="009D0321"/>
    <w:rsid w:val="009D0370"/>
    <w:rsid w:val="009D0619"/>
    <w:rsid w:val="009D0D8E"/>
    <w:rsid w:val="009D0ED3"/>
    <w:rsid w:val="009D1375"/>
    <w:rsid w:val="009D1B84"/>
    <w:rsid w:val="009D1F8A"/>
    <w:rsid w:val="009D20B3"/>
    <w:rsid w:val="009D2293"/>
    <w:rsid w:val="009D2364"/>
    <w:rsid w:val="009D2545"/>
    <w:rsid w:val="009D268D"/>
    <w:rsid w:val="009D2722"/>
    <w:rsid w:val="009D32EA"/>
    <w:rsid w:val="009D33FD"/>
    <w:rsid w:val="009D35DA"/>
    <w:rsid w:val="009D38C2"/>
    <w:rsid w:val="009D3936"/>
    <w:rsid w:val="009D3B17"/>
    <w:rsid w:val="009D3CF6"/>
    <w:rsid w:val="009D4A5D"/>
    <w:rsid w:val="009D4A9E"/>
    <w:rsid w:val="009D4BA4"/>
    <w:rsid w:val="009D51F5"/>
    <w:rsid w:val="009D5235"/>
    <w:rsid w:val="009D54F4"/>
    <w:rsid w:val="009D56B8"/>
    <w:rsid w:val="009D5BBB"/>
    <w:rsid w:val="009D5DFF"/>
    <w:rsid w:val="009D60E1"/>
    <w:rsid w:val="009D6433"/>
    <w:rsid w:val="009D645A"/>
    <w:rsid w:val="009D64A3"/>
    <w:rsid w:val="009D64AD"/>
    <w:rsid w:val="009D66FF"/>
    <w:rsid w:val="009D679C"/>
    <w:rsid w:val="009D691F"/>
    <w:rsid w:val="009D6BA4"/>
    <w:rsid w:val="009D6C18"/>
    <w:rsid w:val="009D71C4"/>
    <w:rsid w:val="009D76EB"/>
    <w:rsid w:val="009D7716"/>
    <w:rsid w:val="009D7BB2"/>
    <w:rsid w:val="009D7E7A"/>
    <w:rsid w:val="009D7F30"/>
    <w:rsid w:val="009E0019"/>
    <w:rsid w:val="009E036D"/>
    <w:rsid w:val="009E0646"/>
    <w:rsid w:val="009E068F"/>
    <w:rsid w:val="009E07FA"/>
    <w:rsid w:val="009E0868"/>
    <w:rsid w:val="009E0CEB"/>
    <w:rsid w:val="009E0FB2"/>
    <w:rsid w:val="009E1015"/>
    <w:rsid w:val="009E1152"/>
    <w:rsid w:val="009E11F2"/>
    <w:rsid w:val="009E1520"/>
    <w:rsid w:val="009E15A3"/>
    <w:rsid w:val="009E1627"/>
    <w:rsid w:val="009E1A52"/>
    <w:rsid w:val="009E1D3A"/>
    <w:rsid w:val="009E1E87"/>
    <w:rsid w:val="009E1FB2"/>
    <w:rsid w:val="009E21A8"/>
    <w:rsid w:val="009E248D"/>
    <w:rsid w:val="009E2704"/>
    <w:rsid w:val="009E2B27"/>
    <w:rsid w:val="009E2B80"/>
    <w:rsid w:val="009E381F"/>
    <w:rsid w:val="009E3D06"/>
    <w:rsid w:val="009E3D7A"/>
    <w:rsid w:val="009E4004"/>
    <w:rsid w:val="009E4025"/>
    <w:rsid w:val="009E41B3"/>
    <w:rsid w:val="009E4470"/>
    <w:rsid w:val="009E471A"/>
    <w:rsid w:val="009E489B"/>
    <w:rsid w:val="009E48F9"/>
    <w:rsid w:val="009E4D66"/>
    <w:rsid w:val="009E544C"/>
    <w:rsid w:val="009E594B"/>
    <w:rsid w:val="009E6071"/>
    <w:rsid w:val="009E6BF5"/>
    <w:rsid w:val="009E6D59"/>
    <w:rsid w:val="009E6ED1"/>
    <w:rsid w:val="009E7110"/>
    <w:rsid w:val="009E71AF"/>
    <w:rsid w:val="009E727B"/>
    <w:rsid w:val="009E7600"/>
    <w:rsid w:val="009E78A4"/>
    <w:rsid w:val="009E79E3"/>
    <w:rsid w:val="009E7A98"/>
    <w:rsid w:val="009E7AFE"/>
    <w:rsid w:val="009E7BC2"/>
    <w:rsid w:val="009E7F42"/>
    <w:rsid w:val="009E7FB1"/>
    <w:rsid w:val="009F00EE"/>
    <w:rsid w:val="009F011B"/>
    <w:rsid w:val="009F0738"/>
    <w:rsid w:val="009F08BC"/>
    <w:rsid w:val="009F08C7"/>
    <w:rsid w:val="009F0997"/>
    <w:rsid w:val="009F09C9"/>
    <w:rsid w:val="009F0A0B"/>
    <w:rsid w:val="009F0AA1"/>
    <w:rsid w:val="009F0C36"/>
    <w:rsid w:val="009F1014"/>
    <w:rsid w:val="009F13D8"/>
    <w:rsid w:val="009F151C"/>
    <w:rsid w:val="009F15AA"/>
    <w:rsid w:val="009F1874"/>
    <w:rsid w:val="009F1889"/>
    <w:rsid w:val="009F1B48"/>
    <w:rsid w:val="009F21A9"/>
    <w:rsid w:val="009F2B18"/>
    <w:rsid w:val="009F2BA9"/>
    <w:rsid w:val="009F2F3D"/>
    <w:rsid w:val="009F3033"/>
    <w:rsid w:val="009F337C"/>
    <w:rsid w:val="009F340C"/>
    <w:rsid w:val="009F36B1"/>
    <w:rsid w:val="009F3788"/>
    <w:rsid w:val="009F3B8B"/>
    <w:rsid w:val="009F3D23"/>
    <w:rsid w:val="009F3F0E"/>
    <w:rsid w:val="009F40A2"/>
    <w:rsid w:val="009F4439"/>
    <w:rsid w:val="009F455E"/>
    <w:rsid w:val="009F4824"/>
    <w:rsid w:val="009F489F"/>
    <w:rsid w:val="009F4C8C"/>
    <w:rsid w:val="009F4F35"/>
    <w:rsid w:val="009F5201"/>
    <w:rsid w:val="009F55F7"/>
    <w:rsid w:val="009F59EA"/>
    <w:rsid w:val="009F6218"/>
    <w:rsid w:val="009F6376"/>
    <w:rsid w:val="009F6379"/>
    <w:rsid w:val="009F63C4"/>
    <w:rsid w:val="009F648E"/>
    <w:rsid w:val="009F6819"/>
    <w:rsid w:val="009F6ABE"/>
    <w:rsid w:val="009F6CE6"/>
    <w:rsid w:val="009F6D1B"/>
    <w:rsid w:val="009F7240"/>
    <w:rsid w:val="009F787D"/>
    <w:rsid w:val="009F79FA"/>
    <w:rsid w:val="009F7C0E"/>
    <w:rsid w:val="009F7CD3"/>
    <w:rsid w:val="009F7DD5"/>
    <w:rsid w:val="00A0009D"/>
    <w:rsid w:val="00A00128"/>
    <w:rsid w:val="00A00159"/>
    <w:rsid w:val="00A003A7"/>
    <w:rsid w:val="00A00876"/>
    <w:rsid w:val="00A00CF0"/>
    <w:rsid w:val="00A00E9A"/>
    <w:rsid w:val="00A0104A"/>
    <w:rsid w:val="00A01360"/>
    <w:rsid w:val="00A02643"/>
    <w:rsid w:val="00A02AB6"/>
    <w:rsid w:val="00A02B6B"/>
    <w:rsid w:val="00A02C44"/>
    <w:rsid w:val="00A02E25"/>
    <w:rsid w:val="00A04175"/>
    <w:rsid w:val="00A043B6"/>
    <w:rsid w:val="00A047A8"/>
    <w:rsid w:val="00A0490E"/>
    <w:rsid w:val="00A050BA"/>
    <w:rsid w:val="00A05239"/>
    <w:rsid w:val="00A057C3"/>
    <w:rsid w:val="00A059D0"/>
    <w:rsid w:val="00A0606A"/>
    <w:rsid w:val="00A060CE"/>
    <w:rsid w:val="00A060D6"/>
    <w:rsid w:val="00A0650B"/>
    <w:rsid w:val="00A0651F"/>
    <w:rsid w:val="00A065AA"/>
    <w:rsid w:val="00A06A6C"/>
    <w:rsid w:val="00A06B71"/>
    <w:rsid w:val="00A06BD3"/>
    <w:rsid w:val="00A06E12"/>
    <w:rsid w:val="00A07373"/>
    <w:rsid w:val="00A07551"/>
    <w:rsid w:val="00A0768B"/>
    <w:rsid w:val="00A07B45"/>
    <w:rsid w:val="00A07B47"/>
    <w:rsid w:val="00A07B97"/>
    <w:rsid w:val="00A103C9"/>
    <w:rsid w:val="00A10530"/>
    <w:rsid w:val="00A105C3"/>
    <w:rsid w:val="00A10619"/>
    <w:rsid w:val="00A10720"/>
    <w:rsid w:val="00A10901"/>
    <w:rsid w:val="00A10BA4"/>
    <w:rsid w:val="00A10C2A"/>
    <w:rsid w:val="00A10EE8"/>
    <w:rsid w:val="00A110DE"/>
    <w:rsid w:val="00A11127"/>
    <w:rsid w:val="00A11333"/>
    <w:rsid w:val="00A11634"/>
    <w:rsid w:val="00A118FD"/>
    <w:rsid w:val="00A1193D"/>
    <w:rsid w:val="00A11ABB"/>
    <w:rsid w:val="00A11CB7"/>
    <w:rsid w:val="00A121D5"/>
    <w:rsid w:val="00A124F2"/>
    <w:rsid w:val="00A12503"/>
    <w:rsid w:val="00A126D7"/>
    <w:rsid w:val="00A127AF"/>
    <w:rsid w:val="00A1288C"/>
    <w:rsid w:val="00A12B16"/>
    <w:rsid w:val="00A12C4B"/>
    <w:rsid w:val="00A12FC9"/>
    <w:rsid w:val="00A13060"/>
    <w:rsid w:val="00A130F8"/>
    <w:rsid w:val="00A135C8"/>
    <w:rsid w:val="00A137D2"/>
    <w:rsid w:val="00A13992"/>
    <w:rsid w:val="00A13A03"/>
    <w:rsid w:val="00A13DC7"/>
    <w:rsid w:val="00A14213"/>
    <w:rsid w:val="00A147F0"/>
    <w:rsid w:val="00A14894"/>
    <w:rsid w:val="00A14A63"/>
    <w:rsid w:val="00A14E3B"/>
    <w:rsid w:val="00A150BB"/>
    <w:rsid w:val="00A15212"/>
    <w:rsid w:val="00A153EE"/>
    <w:rsid w:val="00A1554F"/>
    <w:rsid w:val="00A15782"/>
    <w:rsid w:val="00A15851"/>
    <w:rsid w:val="00A15901"/>
    <w:rsid w:val="00A167D2"/>
    <w:rsid w:val="00A16D5C"/>
    <w:rsid w:val="00A16EFF"/>
    <w:rsid w:val="00A1735F"/>
    <w:rsid w:val="00A174D7"/>
    <w:rsid w:val="00A17AD6"/>
    <w:rsid w:val="00A17C00"/>
    <w:rsid w:val="00A17C48"/>
    <w:rsid w:val="00A2021A"/>
    <w:rsid w:val="00A20270"/>
    <w:rsid w:val="00A203F7"/>
    <w:rsid w:val="00A20581"/>
    <w:rsid w:val="00A207BA"/>
    <w:rsid w:val="00A207D9"/>
    <w:rsid w:val="00A208BB"/>
    <w:rsid w:val="00A20B84"/>
    <w:rsid w:val="00A20B9C"/>
    <w:rsid w:val="00A20D0E"/>
    <w:rsid w:val="00A20E09"/>
    <w:rsid w:val="00A20FEA"/>
    <w:rsid w:val="00A20FF9"/>
    <w:rsid w:val="00A215BE"/>
    <w:rsid w:val="00A219FD"/>
    <w:rsid w:val="00A21B14"/>
    <w:rsid w:val="00A21C9C"/>
    <w:rsid w:val="00A2214E"/>
    <w:rsid w:val="00A221FB"/>
    <w:rsid w:val="00A22388"/>
    <w:rsid w:val="00A22801"/>
    <w:rsid w:val="00A22855"/>
    <w:rsid w:val="00A2286D"/>
    <w:rsid w:val="00A228DE"/>
    <w:rsid w:val="00A22A2B"/>
    <w:rsid w:val="00A22C46"/>
    <w:rsid w:val="00A23082"/>
    <w:rsid w:val="00A2328F"/>
    <w:rsid w:val="00A23290"/>
    <w:rsid w:val="00A24090"/>
    <w:rsid w:val="00A24095"/>
    <w:rsid w:val="00A2534B"/>
    <w:rsid w:val="00A2599E"/>
    <w:rsid w:val="00A25A95"/>
    <w:rsid w:val="00A25D56"/>
    <w:rsid w:val="00A25FBE"/>
    <w:rsid w:val="00A261B9"/>
    <w:rsid w:val="00A262BB"/>
    <w:rsid w:val="00A26339"/>
    <w:rsid w:val="00A26547"/>
    <w:rsid w:val="00A2664B"/>
    <w:rsid w:val="00A266A3"/>
    <w:rsid w:val="00A26921"/>
    <w:rsid w:val="00A269D6"/>
    <w:rsid w:val="00A26B04"/>
    <w:rsid w:val="00A26BEC"/>
    <w:rsid w:val="00A26C45"/>
    <w:rsid w:val="00A26CDE"/>
    <w:rsid w:val="00A27160"/>
    <w:rsid w:val="00A27224"/>
    <w:rsid w:val="00A272CA"/>
    <w:rsid w:val="00A274F1"/>
    <w:rsid w:val="00A27557"/>
    <w:rsid w:val="00A2772C"/>
    <w:rsid w:val="00A2795A"/>
    <w:rsid w:val="00A27ABB"/>
    <w:rsid w:val="00A27C4A"/>
    <w:rsid w:val="00A3035D"/>
    <w:rsid w:val="00A30498"/>
    <w:rsid w:val="00A305EA"/>
    <w:rsid w:val="00A3074A"/>
    <w:rsid w:val="00A308F4"/>
    <w:rsid w:val="00A308FD"/>
    <w:rsid w:val="00A30D57"/>
    <w:rsid w:val="00A3127E"/>
    <w:rsid w:val="00A31303"/>
    <w:rsid w:val="00A3141B"/>
    <w:rsid w:val="00A315CE"/>
    <w:rsid w:val="00A316BD"/>
    <w:rsid w:val="00A319D1"/>
    <w:rsid w:val="00A31AFD"/>
    <w:rsid w:val="00A31BFC"/>
    <w:rsid w:val="00A31FE8"/>
    <w:rsid w:val="00A32288"/>
    <w:rsid w:val="00A323CA"/>
    <w:rsid w:val="00A3282B"/>
    <w:rsid w:val="00A328FB"/>
    <w:rsid w:val="00A329A2"/>
    <w:rsid w:val="00A3320E"/>
    <w:rsid w:val="00A33B15"/>
    <w:rsid w:val="00A33C20"/>
    <w:rsid w:val="00A340D9"/>
    <w:rsid w:val="00A340EC"/>
    <w:rsid w:val="00A342A8"/>
    <w:rsid w:val="00A347C4"/>
    <w:rsid w:val="00A34838"/>
    <w:rsid w:val="00A34B8B"/>
    <w:rsid w:val="00A350EB"/>
    <w:rsid w:val="00A352DD"/>
    <w:rsid w:val="00A353AE"/>
    <w:rsid w:val="00A353DA"/>
    <w:rsid w:val="00A353DD"/>
    <w:rsid w:val="00A357E5"/>
    <w:rsid w:val="00A35885"/>
    <w:rsid w:val="00A35A59"/>
    <w:rsid w:val="00A35EB6"/>
    <w:rsid w:val="00A361A9"/>
    <w:rsid w:val="00A3626D"/>
    <w:rsid w:val="00A364DB"/>
    <w:rsid w:val="00A36540"/>
    <w:rsid w:val="00A3668E"/>
    <w:rsid w:val="00A36884"/>
    <w:rsid w:val="00A36B34"/>
    <w:rsid w:val="00A37351"/>
    <w:rsid w:val="00A37390"/>
    <w:rsid w:val="00A3751C"/>
    <w:rsid w:val="00A37A57"/>
    <w:rsid w:val="00A37CD2"/>
    <w:rsid w:val="00A37E92"/>
    <w:rsid w:val="00A4002D"/>
    <w:rsid w:val="00A4042B"/>
    <w:rsid w:val="00A4057D"/>
    <w:rsid w:val="00A405F8"/>
    <w:rsid w:val="00A40826"/>
    <w:rsid w:val="00A409D7"/>
    <w:rsid w:val="00A40A58"/>
    <w:rsid w:val="00A40B27"/>
    <w:rsid w:val="00A40C80"/>
    <w:rsid w:val="00A40E9E"/>
    <w:rsid w:val="00A40F54"/>
    <w:rsid w:val="00A41213"/>
    <w:rsid w:val="00A413BE"/>
    <w:rsid w:val="00A41802"/>
    <w:rsid w:val="00A4197F"/>
    <w:rsid w:val="00A41A3C"/>
    <w:rsid w:val="00A41A69"/>
    <w:rsid w:val="00A41D2E"/>
    <w:rsid w:val="00A41D9A"/>
    <w:rsid w:val="00A41DB2"/>
    <w:rsid w:val="00A41E43"/>
    <w:rsid w:val="00A4203E"/>
    <w:rsid w:val="00A42124"/>
    <w:rsid w:val="00A428D7"/>
    <w:rsid w:val="00A42AB4"/>
    <w:rsid w:val="00A42BA4"/>
    <w:rsid w:val="00A42E20"/>
    <w:rsid w:val="00A43388"/>
    <w:rsid w:val="00A43774"/>
    <w:rsid w:val="00A43823"/>
    <w:rsid w:val="00A43EEF"/>
    <w:rsid w:val="00A440AF"/>
    <w:rsid w:val="00A44A40"/>
    <w:rsid w:val="00A44ABE"/>
    <w:rsid w:val="00A44D40"/>
    <w:rsid w:val="00A44DDD"/>
    <w:rsid w:val="00A44F82"/>
    <w:rsid w:val="00A450AC"/>
    <w:rsid w:val="00A45200"/>
    <w:rsid w:val="00A454CD"/>
    <w:rsid w:val="00A4556A"/>
    <w:rsid w:val="00A4578F"/>
    <w:rsid w:val="00A459C1"/>
    <w:rsid w:val="00A461DB"/>
    <w:rsid w:val="00A462D5"/>
    <w:rsid w:val="00A46982"/>
    <w:rsid w:val="00A469C3"/>
    <w:rsid w:val="00A46A39"/>
    <w:rsid w:val="00A472AF"/>
    <w:rsid w:val="00A4744F"/>
    <w:rsid w:val="00A4770E"/>
    <w:rsid w:val="00A47781"/>
    <w:rsid w:val="00A47918"/>
    <w:rsid w:val="00A479D8"/>
    <w:rsid w:val="00A47C27"/>
    <w:rsid w:val="00A502FD"/>
    <w:rsid w:val="00A5052D"/>
    <w:rsid w:val="00A509AB"/>
    <w:rsid w:val="00A509FB"/>
    <w:rsid w:val="00A50C1D"/>
    <w:rsid w:val="00A513B7"/>
    <w:rsid w:val="00A5190B"/>
    <w:rsid w:val="00A519D6"/>
    <w:rsid w:val="00A51CFE"/>
    <w:rsid w:val="00A52014"/>
    <w:rsid w:val="00A52140"/>
    <w:rsid w:val="00A52690"/>
    <w:rsid w:val="00A527B1"/>
    <w:rsid w:val="00A527E3"/>
    <w:rsid w:val="00A528C1"/>
    <w:rsid w:val="00A52A0C"/>
    <w:rsid w:val="00A531E6"/>
    <w:rsid w:val="00A534FB"/>
    <w:rsid w:val="00A535EA"/>
    <w:rsid w:val="00A53B2F"/>
    <w:rsid w:val="00A53DD0"/>
    <w:rsid w:val="00A53E15"/>
    <w:rsid w:val="00A53F91"/>
    <w:rsid w:val="00A53FA1"/>
    <w:rsid w:val="00A54367"/>
    <w:rsid w:val="00A543D3"/>
    <w:rsid w:val="00A5443C"/>
    <w:rsid w:val="00A556D5"/>
    <w:rsid w:val="00A55F73"/>
    <w:rsid w:val="00A56101"/>
    <w:rsid w:val="00A566EB"/>
    <w:rsid w:val="00A56749"/>
    <w:rsid w:val="00A56A70"/>
    <w:rsid w:val="00A56B7E"/>
    <w:rsid w:val="00A56C79"/>
    <w:rsid w:val="00A56CEF"/>
    <w:rsid w:val="00A56D1A"/>
    <w:rsid w:val="00A56E86"/>
    <w:rsid w:val="00A57109"/>
    <w:rsid w:val="00A572BA"/>
    <w:rsid w:val="00A573E1"/>
    <w:rsid w:val="00A57977"/>
    <w:rsid w:val="00A579A5"/>
    <w:rsid w:val="00A57A0D"/>
    <w:rsid w:val="00A60044"/>
    <w:rsid w:val="00A60146"/>
    <w:rsid w:val="00A60565"/>
    <w:rsid w:val="00A60E18"/>
    <w:rsid w:val="00A60E24"/>
    <w:rsid w:val="00A61289"/>
    <w:rsid w:val="00A6149B"/>
    <w:rsid w:val="00A6158B"/>
    <w:rsid w:val="00A61616"/>
    <w:rsid w:val="00A6180B"/>
    <w:rsid w:val="00A61AF2"/>
    <w:rsid w:val="00A61B48"/>
    <w:rsid w:val="00A61DE4"/>
    <w:rsid w:val="00A61DF8"/>
    <w:rsid w:val="00A62370"/>
    <w:rsid w:val="00A6290E"/>
    <w:rsid w:val="00A62BE6"/>
    <w:rsid w:val="00A62D3D"/>
    <w:rsid w:val="00A6337B"/>
    <w:rsid w:val="00A634A8"/>
    <w:rsid w:val="00A63529"/>
    <w:rsid w:val="00A635FA"/>
    <w:rsid w:val="00A6369E"/>
    <w:rsid w:val="00A63816"/>
    <w:rsid w:val="00A638C9"/>
    <w:rsid w:val="00A63908"/>
    <w:rsid w:val="00A6396F"/>
    <w:rsid w:val="00A639BD"/>
    <w:rsid w:val="00A63A24"/>
    <w:rsid w:val="00A63F91"/>
    <w:rsid w:val="00A64081"/>
    <w:rsid w:val="00A640F3"/>
    <w:rsid w:val="00A64106"/>
    <w:rsid w:val="00A642CD"/>
    <w:rsid w:val="00A64356"/>
    <w:rsid w:val="00A64604"/>
    <w:rsid w:val="00A64690"/>
    <w:rsid w:val="00A64939"/>
    <w:rsid w:val="00A64A5F"/>
    <w:rsid w:val="00A64B4A"/>
    <w:rsid w:val="00A64CE8"/>
    <w:rsid w:val="00A64E20"/>
    <w:rsid w:val="00A64FE8"/>
    <w:rsid w:val="00A6532F"/>
    <w:rsid w:val="00A6534B"/>
    <w:rsid w:val="00A653BE"/>
    <w:rsid w:val="00A659C5"/>
    <w:rsid w:val="00A65BF6"/>
    <w:rsid w:val="00A65C55"/>
    <w:rsid w:val="00A65E3B"/>
    <w:rsid w:val="00A65F69"/>
    <w:rsid w:val="00A6615E"/>
    <w:rsid w:val="00A664FF"/>
    <w:rsid w:val="00A665DA"/>
    <w:rsid w:val="00A66660"/>
    <w:rsid w:val="00A668A6"/>
    <w:rsid w:val="00A66DF1"/>
    <w:rsid w:val="00A671BF"/>
    <w:rsid w:val="00A67578"/>
    <w:rsid w:val="00A677C3"/>
    <w:rsid w:val="00A67E0E"/>
    <w:rsid w:val="00A70454"/>
    <w:rsid w:val="00A70531"/>
    <w:rsid w:val="00A70809"/>
    <w:rsid w:val="00A70AE8"/>
    <w:rsid w:val="00A70B53"/>
    <w:rsid w:val="00A70ED3"/>
    <w:rsid w:val="00A70F0A"/>
    <w:rsid w:val="00A7137B"/>
    <w:rsid w:val="00A7145A"/>
    <w:rsid w:val="00A7153E"/>
    <w:rsid w:val="00A716D8"/>
    <w:rsid w:val="00A71856"/>
    <w:rsid w:val="00A71B86"/>
    <w:rsid w:val="00A71EC8"/>
    <w:rsid w:val="00A71F86"/>
    <w:rsid w:val="00A71F89"/>
    <w:rsid w:val="00A72831"/>
    <w:rsid w:val="00A72A1F"/>
    <w:rsid w:val="00A72CE1"/>
    <w:rsid w:val="00A72DBB"/>
    <w:rsid w:val="00A72E8A"/>
    <w:rsid w:val="00A72FC8"/>
    <w:rsid w:val="00A73167"/>
    <w:rsid w:val="00A732E4"/>
    <w:rsid w:val="00A73BA1"/>
    <w:rsid w:val="00A73C93"/>
    <w:rsid w:val="00A73E4C"/>
    <w:rsid w:val="00A7423A"/>
    <w:rsid w:val="00A7426F"/>
    <w:rsid w:val="00A7440D"/>
    <w:rsid w:val="00A7456F"/>
    <w:rsid w:val="00A7485F"/>
    <w:rsid w:val="00A748DF"/>
    <w:rsid w:val="00A748FE"/>
    <w:rsid w:val="00A749A2"/>
    <w:rsid w:val="00A752CC"/>
    <w:rsid w:val="00A755E3"/>
    <w:rsid w:val="00A7568D"/>
    <w:rsid w:val="00A75987"/>
    <w:rsid w:val="00A75B1F"/>
    <w:rsid w:val="00A75DA3"/>
    <w:rsid w:val="00A76018"/>
    <w:rsid w:val="00A764DF"/>
    <w:rsid w:val="00A76556"/>
    <w:rsid w:val="00A76916"/>
    <w:rsid w:val="00A76AEC"/>
    <w:rsid w:val="00A76C95"/>
    <w:rsid w:val="00A770B9"/>
    <w:rsid w:val="00A7771A"/>
    <w:rsid w:val="00A77978"/>
    <w:rsid w:val="00A77C9B"/>
    <w:rsid w:val="00A77CDF"/>
    <w:rsid w:val="00A77D9C"/>
    <w:rsid w:val="00A77F47"/>
    <w:rsid w:val="00A77F9E"/>
    <w:rsid w:val="00A8006D"/>
    <w:rsid w:val="00A805FF"/>
    <w:rsid w:val="00A809C7"/>
    <w:rsid w:val="00A80A20"/>
    <w:rsid w:val="00A80EA8"/>
    <w:rsid w:val="00A80F91"/>
    <w:rsid w:val="00A81105"/>
    <w:rsid w:val="00A813E9"/>
    <w:rsid w:val="00A815CC"/>
    <w:rsid w:val="00A81794"/>
    <w:rsid w:val="00A817A8"/>
    <w:rsid w:val="00A81805"/>
    <w:rsid w:val="00A81F57"/>
    <w:rsid w:val="00A81F6C"/>
    <w:rsid w:val="00A820B9"/>
    <w:rsid w:val="00A823C7"/>
    <w:rsid w:val="00A82518"/>
    <w:rsid w:val="00A825B8"/>
    <w:rsid w:val="00A82635"/>
    <w:rsid w:val="00A82BA5"/>
    <w:rsid w:val="00A83022"/>
    <w:rsid w:val="00A833F0"/>
    <w:rsid w:val="00A83670"/>
    <w:rsid w:val="00A83761"/>
    <w:rsid w:val="00A838B8"/>
    <w:rsid w:val="00A83B77"/>
    <w:rsid w:val="00A84064"/>
    <w:rsid w:val="00A841D9"/>
    <w:rsid w:val="00A84741"/>
    <w:rsid w:val="00A8493F"/>
    <w:rsid w:val="00A84B76"/>
    <w:rsid w:val="00A84C70"/>
    <w:rsid w:val="00A854AA"/>
    <w:rsid w:val="00A85678"/>
    <w:rsid w:val="00A85C4B"/>
    <w:rsid w:val="00A85CAA"/>
    <w:rsid w:val="00A85D44"/>
    <w:rsid w:val="00A86165"/>
    <w:rsid w:val="00A86194"/>
    <w:rsid w:val="00A86445"/>
    <w:rsid w:val="00A864A5"/>
    <w:rsid w:val="00A864D7"/>
    <w:rsid w:val="00A86566"/>
    <w:rsid w:val="00A86788"/>
    <w:rsid w:val="00A8695C"/>
    <w:rsid w:val="00A86BCE"/>
    <w:rsid w:val="00A870B9"/>
    <w:rsid w:val="00A87117"/>
    <w:rsid w:val="00A8716C"/>
    <w:rsid w:val="00A872AD"/>
    <w:rsid w:val="00A872F6"/>
    <w:rsid w:val="00A87479"/>
    <w:rsid w:val="00A87B6C"/>
    <w:rsid w:val="00A87B90"/>
    <w:rsid w:val="00A87D2F"/>
    <w:rsid w:val="00A87F1E"/>
    <w:rsid w:val="00A87F34"/>
    <w:rsid w:val="00A87F67"/>
    <w:rsid w:val="00A900E5"/>
    <w:rsid w:val="00A90175"/>
    <w:rsid w:val="00A9030D"/>
    <w:rsid w:val="00A903F6"/>
    <w:rsid w:val="00A9094B"/>
    <w:rsid w:val="00A909F4"/>
    <w:rsid w:val="00A90B1C"/>
    <w:rsid w:val="00A911F2"/>
    <w:rsid w:val="00A9130C"/>
    <w:rsid w:val="00A91536"/>
    <w:rsid w:val="00A91ACC"/>
    <w:rsid w:val="00A91AE0"/>
    <w:rsid w:val="00A91FF3"/>
    <w:rsid w:val="00A92092"/>
    <w:rsid w:val="00A927D1"/>
    <w:rsid w:val="00A92BFA"/>
    <w:rsid w:val="00A92C61"/>
    <w:rsid w:val="00A92C8A"/>
    <w:rsid w:val="00A932D9"/>
    <w:rsid w:val="00A93475"/>
    <w:rsid w:val="00A93600"/>
    <w:rsid w:val="00A93664"/>
    <w:rsid w:val="00A93676"/>
    <w:rsid w:val="00A93920"/>
    <w:rsid w:val="00A93B26"/>
    <w:rsid w:val="00A93BEF"/>
    <w:rsid w:val="00A93EFC"/>
    <w:rsid w:val="00A942DD"/>
    <w:rsid w:val="00A9437F"/>
    <w:rsid w:val="00A944A9"/>
    <w:rsid w:val="00A94622"/>
    <w:rsid w:val="00A94654"/>
    <w:rsid w:val="00A949B8"/>
    <w:rsid w:val="00A94DF0"/>
    <w:rsid w:val="00A95113"/>
    <w:rsid w:val="00A95129"/>
    <w:rsid w:val="00A9581C"/>
    <w:rsid w:val="00A959C9"/>
    <w:rsid w:val="00A95B36"/>
    <w:rsid w:val="00A961DC"/>
    <w:rsid w:val="00A9630E"/>
    <w:rsid w:val="00A963DD"/>
    <w:rsid w:val="00A96453"/>
    <w:rsid w:val="00A9654B"/>
    <w:rsid w:val="00A965C0"/>
    <w:rsid w:val="00A96683"/>
    <w:rsid w:val="00A96A89"/>
    <w:rsid w:val="00A96C4C"/>
    <w:rsid w:val="00A970EC"/>
    <w:rsid w:val="00A973A0"/>
    <w:rsid w:val="00A9759A"/>
    <w:rsid w:val="00A97B18"/>
    <w:rsid w:val="00A97DEC"/>
    <w:rsid w:val="00A97F31"/>
    <w:rsid w:val="00AA0066"/>
    <w:rsid w:val="00AA00AC"/>
    <w:rsid w:val="00AA0465"/>
    <w:rsid w:val="00AA04B7"/>
    <w:rsid w:val="00AA06AE"/>
    <w:rsid w:val="00AA09CF"/>
    <w:rsid w:val="00AA0A19"/>
    <w:rsid w:val="00AA0C8E"/>
    <w:rsid w:val="00AA0E6D"/>
    <w:rsid w:val="00AA1326"/>
    <w:rsid w:val="00AA147B"/>
    <w:rsid w:val="00AA19AE"/>
    <w:rsid w:val="00AA1A10"/>
    <w:rsid w:val="00AA1CB3"/>
    <w:rsid w:val="00AA1E54"/>
    <w:rsid w:val="00AA1F11"/>
    <w:rsid w:val="00AA22D4"/>
    <w:rsid w:val="00AA2347"/>
    <w:rsid w:val="00AA2431"/>
    <w:rsid w:val="00AA24BE"/>
    <w:rsid w:val="00AA2862"/>
    <w:rsid w:val="00AA2A03"/>
    <w:rsid w:val="00AA2B14"/>
    <w:rsid w:val="00AA2C87"/>
    <w:rsid w:val="00AA3489"/>
    <w:rsid w:val="00AA362A"/>
    <w:rsid w:val="00AA37BF"/>
    <w:rsid w:val="00AA3D7B"/>
    <w:rsid w:val="00AA3F44"/>
    <w:rsid w:val="00AA3FB8"/>
    <w:rsid w:val="00AA3FC7"/>
    <w:rsid w:val="00AA4359"/>
    <w:rsid w:val="00AA4449"/>
    <w:rsid w:val="00AA47F6"/>
    <w:rsid w:val="00AA4977"/>
    <w:rsid w:val="00AA4D7E"/>
    <w:rsid w:val="00AA4DB8"/>
    <w:rsid w:val="00AA4F2C"/>
    <w:rsid w:val="00AA4F80"/>
    <w:rsid w:val="00AA50B8"/>
    <w:rsid w:val="00AA5A2A"/>
    <w:rsid w:val="00AA5BFC"/>
    <w:rsid w:val="00AA5EDA"/>
    <w:rsid w:val="00AA5F39"/>
    <w:rsid w:val="00AA6520"/>
    <w:rsid w:val="00AA682E"/>
    <w:rsid w:val="00AA6D4A"/>
    <w:rsid w:val="00AA6DC1"/>
    <w:rsid w:val="00AA72FE"/>
    <w:rsid w:val="00AA73DA"/>
    <w:rsid w:val="00AA73E6"/>
    <w:rsid w:val="00AA7967"/>
    <w:rsid w:val="00AA799E"/>
    <w:rsid w:val="00AA7A1B"/>
    <w:rsid w:val="00AA7D77"/>
    <w:rsid w:val="00AA7E22"/>
    <w:rsid w:val="00AA7FA1"/>
    <w:rsid w:val="00AB0B61"/>
    <w:rsid w:val="00AB0CA7"/>
    <w:rsid w:val="00AB112A"/>
    <w:rsid w:val="00AB132E"/>
    <w:rsid w:val="00AB1833"/>
    <w:rsid w:val="00AB18E0"/>
    <w:rsid w:val="00AB1BAC"/>
    <w:rsid w:val="00AB1C54"/>
    <w:rsid w:val="00AB1E93"/>
    <w:rsid w:val="00AB1FDD"/>
    <w:rsid w:val="00AB20A2"/>
    <w:rsid w:val="00AB25BC"/>
    <w:rsid w:val="00AB261E"/>
    <w:rsid w:val="00AB32FD"/>
    <w:rsid w:val="00AB337D"/>
    <w:rsid w:val="00AB36F3"/>
    <w:rsid w:val="00AB382D"/>
    <w:rsid w:val="00AB3C04"/>
    <w:rsid w:val="00AB3C0D"/>
    <w:rsid w:val="00AB43E9"/>
    <w:rsid w:val="00AB4474"/>
    <w:rsid w:val="00AB48F1"/>
    <w:rsid w:val="00AB4A61"/>
    <w:rsid w:val="00AB576B"/>
    <w:rsid w:val="00AB5A76"/>
    <w:rsid w:val="00AB5A8A"/>
    <w:rsid w:val="00AB5BBE"/>
    <w:rsid w:val="00AB5BDB"/>
    <w:rsid w:val="00AB5C1A"/>
    <w:rsid w:val="00AB5C71"/>
    <w:rsid w:val="00AB6951"/>
    <w:rsid w:val="00AB69B3"/>
    <w:rsid w:val="00AB6CE5"/>
    <w:rsid w:val="00AB6E29"/>
    <w:rsid w:val="00AB6E99"/>
    <w:rsid w:val="00AB71F1"/>
    <w:rsid w:val="00AB72AC"/>
    <w:rsid w:val="00AB7704"/>
    <w:rsid w:val="00AC01E2"/>
    <w:rsid w:val="00AC06BE"/>
    <w:rsid w:val="00AC0A63"/>
    <w:rsid w:val="00AC0A7E"/>
    <w:rsid w:val="00AC1218"/>
    <w:rsid w:val="00AC122C"/>
    <w:rsid w:val="00AC1450"/>
    <w:rsid w:val="00AC14E8"/>
    <w:rsid w:val="00AC19CA"/>
    <w:rsid w:val="00AC1ADE"/>
    <w:rsid w:val="00AC1C6D"/>
    <w:rsid w:val="00AC1E3C"/>
    <w:rsid w:val="00AC1F69"/>
    <w:rsid w:val="00AC27E5"/>
    <w:rsid w:val="00AC286D"/>
    <w:rsid w:val="00AC29E8"/>
    <w:rsid w:val="00AC2AA5"/>
    <w:rsid w:val="00AC2C46"/>
    <w:rsid w:val="00AC2EAB"/>
    <w:rsid w:val="00AC2F90"/>
    <w:rsid w:val="00AC313F"/>
    <w:rsid w:val="00AC3189"/>
    <w:rsid w:val="00AC341A"/>
    <w:rsid w:val="00AC3547"/>
    <w:rsid w:val="00AC3595"/>
    <w:rsid w:val="00AC3699"/>
    <w:rsid w:val="00AC3713"/>
    <w:rsid w:val="00AC3B52"/>
    <w:rsid w:val="00AC3BDA"/>
    <w:rsid w:val="00AC3CE1"/>
    <w:rsid w:val="00AC3E68"/>
    <w:rsid w:val="00AC429A"/>
    <w:rsid w:val="00AC42BE"/>
    <w:rsid w:val="00AC449B"/>
    <w:rsid w:val="00AC4ACA"/>
    <w:rsid w:val="00AC5492"/>
    <w:rsid w:val="00AC56AC"/>
    <w:rsid w:val="00AC5766"/>
    <w:rsid w:val="00AC58AB"/>
    <w:rsid w:val="00AC5962"/>
    <w:rsid w:val="00AC59E6"/>
    <w:rsid w:val="00AC5ADF"/>
    <w:rsid w:val="00AC5D37"/>
    <w:rsid w:val="00AC5EFF"/>
    <w:rsid w:val="00AC6083"/>
    <w:rsid w:val="00AC63C1"/>
    <w:rsid w:val="00AC64D4"/>
    <w:rsid w:val="00AC64DE"/>
    <w:rsid w:val="00AC69A5"/>
    <w:rsid w:val="00AC6AD9"/>
    <w:rsid w:val="00AC6D71"/>
    <w:rsid w:val="00AC6E02"/>
    <w:rsid w:val="00AC71FC"/>
    <w:rsid w:val="00AC73A8"/>
    <w:rsid w:val="00AC73F4"/>
    <w:rsid w:val="00AC7D43"/>
    <w:rsid w:val="00AD031F"/>
    <w:rsid w:val="00AD05E7"/>
    <w:rsid w:val="00AD0851"/>
    <w:rsid w:val="00AD0A86"/>
    <w:rsid w:val="00AD0E5B"/>
    <w:rsid w:val="00AD0F66"/>
    <w:rsid w:val="00AD1273"/>
    <w:rsid w:val="00AD12A8"/>
    <w:rsid w:val="00AD1308"/>
    <w:rsid w:val="00AD144C"/>
    <w:rsid w:val="00AD15E1"/>
    <w:rsid w:val="00AD15E3"/>
    <w:rsid w:val="00AD17CA"/>
    <w:rsid w:val="00AD1840"/>
    <w:rsid w:val="00AD1947"/>
    <w:rsid w:val="00AD19AB"/>
    <w:rsid w:val="00AD19C3"/>
    <w:rsid w:val="00AD1AAB"/>
    <w:rsid w:val="00AD1C10"/>
    <w:rsid w:val="00AD1D0F"/>
    <w:rsid w:val="00AD1E6E"/>
    <w:rsid w:val="00AD206E"/>
    <w:rsid w:val="00AD20A5"/>
    <w:rsid w:val="00AD20D6"/>
    <w:rsid w:val="00AD218F"/>
    <w:rsid w:val="00AD24D9"/>
    <w:rsid w:val="00AD2533"/>
    <w:rsid w:val="00AD2689"/>
    <w:rsid w:val="00AD2C7A"/>
    <w:rsid w:val="00AD2FFC"/>
    <w:rsid w:val="00AD325D"/>
    <w:rsid w:val="00AD3858"/>
    <w:rsid w:val="00AD394D"/>
    <w:rsid w:val="00AD3E49"/>
    <w:rsid w:val="00AD47F3"/>
    <w:rsid w:val="00AD4D4C"/>
    <w:rsid w:val="00AD4E28"/>
    <w:rsid w:val="00AD56F9"/>
    <w:rsid w:val="00AD5E0C"/>
    <w:rsid w:val="00AD620B"/>
    <w:rsid w:val="00AD637E"/>
    <w:rsid w:val="00AD657F"/>
    <w:rsid w:val="00AD65C7"/>
    <w:rsid w:val="00AD6E78"/>
    <w:rsid w:val="00AD6EDF"/>
    <w:rsid w:val="00AD6FE3"/>
    <w:rsid w:val="00AD7080"/>
    <w:rsid w:val="00AD713B"/>
    <w:rsid w:val="00AD71A9"/>
    <w:rsid w:val="00AD7952"/>
    <w:rsid w:val="00AD7CB4"/>
    <w:rsid w:val="00AD7DF6"/>
    <w:rsid w:val="00AE0B09"/>
    <w:rsid w:val="00AE0FF7"/>
    <w:rsid w:val="00AE19F0"/>
    <w:rsid w:val="00AE1D14"/>
    <w:rsid w:val="00AE1EBE"/>
    <w:rsid w:val="00AE1FB6"/>
    <w:rsid w:val="00AE219D"/>
    <w:rsid w:val="00AE22B0"/>
    <w:rsid w:val="00AE23A1"/>
    <w:rsid w:val="00AE23C2"/>
    <w:rsid w:val="00AE27F3"/>
    <w:rsid w:val="00AE287A"/>
    <w:rsid w:val="00AE2881"/>
    <w:rsid w:val="00AE2A73"/>
    <w:rsid w:val="00AE2C76"/>
    <w:rsid w:val="00AE2E27"/>
    <w:rsid w:val="00AE2F68"/>
    <w:rsid w:val="00AE311D"/>
    <w:rsid w:val="00AE3132"/>
    <w:rsid w:val="00AE31E6"/>
    <w:rsid w:val="00AE329A"/>
    <w:rsid w:val="00AE3313"/>
    <w:rsid w:val="00AE3613"/>
    <w:rsid w:val="00AE3635"/>
    <w:rsid w:val="00AE3A86"/>
    <w:rsid w:val="00AE3C64"/>
    <w:rsid w:val="00AE3F95"/>
    <w:rsid w:val="00AE4067"/>
    <w:rsid w:val="00AE476B"/>
    <w:rsid w:val="00AE4B1A"/>
    <w:rsid w:val="00AE4C9B"/>
    <w:rsid w:val="00AE5498"/>
    <w:rsid w:val="00AE54FC"/>
    <w:rsid w:val="00AE5693"/>
    <w:rsid w:val="00AE57F4"/>
    <w:rsid w:val="00AE5C0F"/>
    <w:rsid w:val="00AE5E56"/>
    <w:rsid w:val="00AE5EF7"/>
    <w:rsid w:val="00AE6036"/>
    <w:rsid w:val="00AE6090"/>
    <w:rsid w:val="00AE622D"/>
    <w:rsid w:val="00AE6236"/>
    <w:rsid w:val="00AE62DD"/>
    <w:rsid w:val="00AE6419"/>
    <w:rsid w:val="00AE647D"/>
    <w:rsid w:val="00AE64E4"/>
    <w:rsid w:val="00AE66EE"/>
    <w:rsid w:val="00AE6720"/>
    <w:rsid w:val="00AE68ED"/>
    <w:rsid w:val="00AE6B65"/>
    <w:rsid w:val="00AE6EF3"/>
    <w:rsid w:val="00AE71B3"/>
    <w:rsid w:val="00AE73BD"/>
    <w:rsid w:val="00AE7439"/>
    <w:rsid w:val="00AE77AD"/>
    <w:rsid w:val="00AE7942"/>
    <w:rsid w:val="00AE7A54"/>
    <w:rsid w:val="00AE7CB2"/>
    <w:rsid w:val="00AE7FF8"/>
    <w:rsid w:val="00AF0290"/>
    <w:rsid w:val="00AF04BC"/>
    <w:rsid w:val="00AF0636"/>
    <w:rsid w:val="00AF0785"/>
    <w:rsid w:val="00AF0AD2"/>
    <w:rsid w:val="00AF0B43"/>
    <w:rsid w:val="00AF0CD3"/>
    <w:rsid w:val="00AF11D0"/>
    <w:rsid w:val="00AF13AA"/>
    <w:rsid w:val="00AF1649"/>
    <w:rsid w:val="00AF187A"/>
    <w:rsid w:val="00AF1A63"/>
    <w:rsid w:val="00AF1BAD"/>
    <w:rsid w:val="00AF1C9A"/>
    <w:rsid w:val="00AF1CEA"/>
    <w:rsid w:val="00AF1EFF"/>
    <w:rsid w:val="00AF2020"/>
    <w:rsid w:val="00AF23BC"/>
    <w:rsid w:val="00AF24F9"/>
    <w:rsid w:val="00AF2590"/>
    <w:rsid w:val="00AF278F"/>
    <w:rsid w:val="00AF2A83"/>
    <w:rsid w:val="00AF2F1C"/>
    <w:rsid w:val="00AF31D0"/>
    <w:rsid w:val="00AF3328"/>
    <w:rsid w:val="00AF33C1"/>
    <w:rsid w:val="00AF344B"/>
    <w:rsid w:val="00AF3565"/>
    <w:rsid w:val="00AF3978"/>
    <w:rsid w:val="00AF3A65"/>
    <w:rsid w:val="00AF3C05"/>
    <w:rsid w:val="00AF3C43"/>
    <w:rsid w:val="00AF3D68"/>
    <w:rsid w:val="00AF4041"/>
    <w:rsid w:val="00AF4067"/>
    <w:rsid w:val="00AF474F"/>
    <w:rsid w:val="00AF48EE"/>
    <w:rsid w:val="00AF490B"/>
    <w:rsid w:val="00AF4AF7"/>
    <w:rsid w:val="00AF4B2B"/>
    <w:rsid w:val="00AF4C6E"/>
    <w:rsid w:val="00AF51AB"/>
    <w:rsid w:val="00AF51B0"/>
    <w:rsid w:val="00AF55CD"/>
    <w:rsid w:val="00AF56EF"/>
    <w:rsid w:val="00AF59AC"/>
    <w:rsid w:val="00AF5DB1"/>
    <w:rsid w:val="00AF5E38"/>
    <w:rsid w:val="00AF6321"/>
    <w:rsid w:val="00AF642E"/>
    <w:rsid w:val="00AF6459"/>
    <w:rsid w:val="00AF6668"/>
    <w:rsid w:val="00AF66FA"/>
    <w:rsid w:val="00AF67E0"/>
    <w:rsid w:val="00AF68F7"/>
    <w:rsid w:val="00AF69DF"/>
    <w:rsid w:val="00AF6D76"/>
    <w:rsid w:val="00AF6E35"/>
    <w:rsid w:val="00AF7000"/>
    <w:rsid w:val="00AF7128"/>
    <w:rsid w:val="00AF720E"/>
    <w:rsid w:val="00AF756E"/>
    <w:rsid w:val="00AF759D"/>
    <w:rsid w:val="00AF7C99"/>
    <w:rsid w:val="00AF7F6E"/>
    <w:rsid w:val="00B00548"/>
    <w:rsid w:val="00B006F0"/>
    <w:rsid w:val="00B00735"/>
    <w:rsid w:val="00B00B18"/>
    <w:rsid w:val="00B00B35"/>
    <w:rsid w:val="00B01027"/>
    <w:rsid w:val="00B01095"/>
    <w:rsid w:val="00B01194"/>
    <w:rsid w:val="00B014EA"/>
    <w:rsid w:val="00B0160A"/>
    <w:rsid w:val="00B016C5"/>
    <w:rsid w:val="00B01ADE"/>
    <w:rsid w:val="00B01C1C"/>
    <w:rsid w:val="00B01C2A"/>
    <w:rsid w:val="00B01EFE"/>
    <w:rsid w:val="00B0212F"/>
    <w:rsid w:val="00B0226E"/>
    <w:rsid w:val="00B022D1"/>
    <w:rsid w:val="00B022D8"/>
    <w:rsid w:val="00B025B1"/>
    <w:rsid w:val="00B02660"/>
    <w:rsid w:val="00B02803"/>
    <w:rsid w:val="00B02A2B"/>
    <w:rsid w:val="00B03070"/>
    <w:rsid w:val="00B03220"/>
    <w:rsid w:val="00B03475"/>
    <w:rsid w:val="00B03997"/>
    <w:rsid w:val="00B03BF4"/>
    <w:rsid w:val="00B03CF7"/>
    <w:rsid w:val="00B03D4C"/>
    <w:rsid w:val="00B03E90"/>
    <w:rsid w:val="00B03EB7"/>
    <w:rsid w:val="00B04185"/>
    <w:rsid w:val="00B0418C"/>
    <w:rsid w:val="00B04246"/>
    <w:rsid w:val="00B04606"/>
    <w:rsid w:val="00B04644"/>
    <w:rsid w:val="00B04826"/>
    <w:rsid w:val="00B04AAE"/>
    <w:rsid w:val="00B04F1F"/>
    <w:rsid w:val="00B0531E"/>
    <w:rsid w:val="00B05323"/>
    <w:rsid w:val="00B054AE"/>
    <w:rsid w:val="00B056BC"/>
    <w:rsid w:val="00B058DA"/>
    <w:rsid w:val="00B058E9"/>
    <w:rsid w:val="00B05DE7"/>
    <w:rsid w:val="00B05EF6"/>
    <w:rsid w:val="00B0613B"/>
    <w:rsid w:val="00B0652D"/>
    <w:rsid w:val="00B0681D"/>
    <w:rsid w:val="00B06AC6"/>
    <w:rsid w:val="00B071F9"/>
    <w:rsid w:val="00B07233"/>
    <w:rsid w:val="00B072A0"/>
    <w:rsid w:val="00B07936"/>
    <w:rsid w:val="00B07B80"/>
    <w:rsid w:val="00B07B96"/>
    <w:rsid w:val="00B07F33"/>
    <w:rsid w:val="00B1001E"/>
    <w:rsid w:val="00B1098A"/>
    <w:rsid w:val="00B109CC"/>
    <w:rsid w:val="00B10A17"/>
    <w:rsid w:val="00B10D29"/>
    <w:rsid w:val="00B1115D"/>
    <w:rsid w:val="00B113D9"/>
    <w:rsid w:val="00B11770"/>
    <w:rsid w:val="00B11E3C"/>
    <w:rsid w:val="00B11F74"/>
    <w:rsid w:val="00B12113"/>
    <w:rsid w:val="00B12481"/>
    <w:rsid w:val="00B124EC"/>
    <w:rsid w:val="00B12A09"/>
    <w:rsid w:val="00B12D04"/>
    <w:rsid w:val="00B12FA1"/>
    <w:rsid w:val="00B1304D"/>
    <w:rsid w:val="00B1326D"/>
    <w:rsid w:val="00B132A9"/>
    <w:rsid w:val="00B132D4"/>
    <w:rsid w:val="00B13412"/>
    <w:rsid w:val="00B1350E"/>
    <w:rsid w:val="00B1362B"/>
    <w:rsid w:val="00B138AC"/>
    <w:rsid w:val="00B13996"/>
    <w:rsid w:val="00B13B69"/>
    <w:rsid w:val="00B13F66"/>
    <w:rsid w:val="00B140CC"/>
    <w:rsid w:val="00B14216"/>
    <w:rsid w:val="00B1439F"/>
    <w:rsid w:val="00B1455A"/>
    <w:rsid w:val="00B14A21"/>
    <w:rsid w:val="00B14E8F"/>
    <w:rsid w:val="00B150A2"/>
    <w:rsid w:val="00B15D89"/>
    <w:rsid w:val="00B16001"/>
    <w:rsid w:val="00B16536"/>
    <w:rsid w:val="00B165BD"/>
    <w:rsid w:val="00B16904"/>
    <w:rsid w:val="00B16BAD"/>
    <w:rsid w:val="00B16E0A"/>
    <w:rsid w:val="00B16F45"/>
    <w:rsid w:val="00B1757B"/>
    <w:rsid w:val="00B176D1"/>
    <w:rsid w:val="00B17706"/>
    <w:rsid w:val="00B1783E"/>
    <w:rsid w:val="00B179B3"/>
    <w:rsid w:val="00B17A4D"/>
    <w:rsid w:val="00B17A9A"/>
    <w:rsid w:val="00B17AF9"/>
    <w:rsid w:val="00B17E5F"/>
    <w:rsid w:val="00B17FEC"/>
    <w:rsid w:val="00B2007D"/>
    <w:rsid w:val="00B20160"/>
    <w:rsid w:val="00B2033B"/>
    <w:rsid w:val="00B203CF"/>
    <w:rsid w:val="00B20657"/>
    <w:rsid w:val="00B207C6"/>
    <w:rsid w:val="00B20EAF"/>
    <w:rsid w:val="00B2112C"/>
    <w:rsid w:val="00B211F4"/>
    <w:rsid w:val="00B21526"/>
    <w:rsid w:val="00B21573"/>
    <w:rsid w:val="00B217A7"/>
    <w:rsid w:val="00B21E7F"/>
    <w:rsid w:val="00B225CB"/>
    <w:rsid w:val="00B22800"/>
    <w:rsid w:val="00B2280F"/>
    <w:rsid w:val="00B22839"/>
    <w:rsid w:val="00B229D5"/>
    <w:rsid w:val="00B229E7"/>
    <w:rsid w:val="00B22C94"/>
    <w:rsid w:val="00B2306C"/>
    <w:rsid w:val="00B23129"/>
    <w:rsid w:val="00B235FD"/>
    <w:rsid w:val="00B23C84"/>
    <w:rsid w:val="00B23D38"/>
    <w:rsid w:val="00B23D66"/>
    <w:rsid w:val="00B23EDE"/>
    <w:rsid w:val="00B23F66"/>
    <w:rsid w:val="00B243C2"/>
    <w:rsid w:val="00B24637"/>
    <w:rsid w:val="00B247A8"/>
    <w:rsid w:val="00B25097"/>
    <w:rsid w:val="00B2543B"/>
    <w:rsid w:val="00B25566"/>
    <w:rsid w:val="00B25834"/>
    <w:rsid w:val="00B25A17"/>
    <w:rsid w:val="00B25CBD"/>
    <w:rsid w:val="00B25D34"/>
    <w:rsid w:val="00B25D66"/>
    <w:rsid w:val="00B263EA"/>
    <w:rsid w:val="00B26C1B"/>
    <w:rsid w:val="00B27440"/>
    <w:rsid w:val="00B27697"/>
    <w:rsid w:val="00B27A43"/>
    <w:rsid w:val="00B27AC3"/>
    <w:rsid w:val="00B27DA2"/>
    <w:rsid w:val="00B3016F"/>
    <w:rsid w:val="00B308B5"/>
    <w:rsid w:val="00B30B10"/>
    <w:rsid w:val="00B30D14"/>
    <w:rsid w:val="00B31A79"/>
    <w:rsid w:val="00B3219F"/>
    <w:rsid w:val="00B3256A"/>
    <w:rsid w:val="00B325EC"/>
    <w:rsid w:val="00B3277C"/>
    <w:rsid w:val="00B32A0F"/>
    <w:rsid w:val="00B32B7F"/>
    <w:rsid w:val="00B32F30"/>
    <w:rsid w:val="00B332E6"/>
    <w:rsid w:val="00B3332D"/>
    <w:rsid w:val="00B33573"/>
    <w:rsid w:val="00B33AE0"/>
    <w:rsid w:val="00B33C24"/>
    <w:rsid w:val="00B33C98"/>
    <w:rsid w:val="00B33DEC"/>
    <w:rsid w:val="00B343F8"/>
    <w:rsid w:val="00B34607"/>
    <w:rsid w:val="00B347DD"/>
    <w:rsid w:val="00B34865"/>
    <w:rsid w:val="00B34A8C"/>
    <w:rsid w:val="00B34B18"/>
    <w:rsid w:val="00B3502F"/>
    <w:rsid w:val="00B3538E"/>
    <w:rsid w:val="00B35525"/>
    <w:rsid w:val="00B3556B"/>
    <w:rsid w:val="00B3581D"/>
    <w:rsid w:val="00B35E4F"/>
    <w:rsid w:val="00B35FDB"/>
    <w:rsid w:val="00B3618A"/>
    <w:rsid w:val="00B36778"/>
    <w:rsid w:val="00B3678F"/>
    <w:rsid w:val="00B37297"/>
    <w:rsid w:val="00B37497"/>
    <w:rsid w:val="00B37728"/>
    <w:rsid w:val="00B3781B"/>
    <w:rsid w:val="00B37BF9"/>
    <w:rsid w:val="00B37C47"/>
    <w:rsid w:val="00B37CCB"/>
    <w:rsid w:val="00B37D17"/>
    <w:rsid w:val="00B37ECC"/>
    <w:rsid w:val="00B37F08"/>
    <w:rsid w:val="00B4000C"/>
    <w:rsid w:val="00B4007C"/>
    <w:rsid w:val="00B40184"/>
    <w:rsid w:val="00B40E55"/>
    <w:rsid w:val="00B411BF"/>
    <w:rsid w:val="00B411C2"/>
    <w:rsid w:val="00B41222"/>
    <w:rsid w:val="00B4166F"/>
    <w:rsid w:val="00B416DD"/>
    <w:rsid w:val="00B417F4"/>
    <w:rsid w:val="00B41CD6"/>
    <w:rsid w:val="00B41D0F"/>
    <w:rsid w:val="00B41D4A"/>
    <w:rsid w:val="00B41E22"/>
    <w:rsid w:val="00B41ED3"/>
    <w:rsid w:val="00B41FF8"/>
    <w:rsid w:val="00B42350"/>
    <w:rsid w:val="00B424BD"/>
    <w:rsid w:val="00B42559"/>
    <w:rsid w:val="00B4258D"/>
    <w:rsid w:val="00B42966"/>
    <w:rsid w:val="00B4297C"/>
    <w:rsid w:val="00B429EA"/>
    <w:rsid w:val="00B42C64"/>
    <w:rsid w:val="00B42DD4"/>
    <w:rsid w:val="00B43372"/>
    <w:rsid w:val="00B437DC"/>
    <w:rsid w:val="00B4392D"/>
    <w:rsid w:val="00B43B98"/>
    <w:rsid w:val="00B43EB6"/>
    <w:rsid w:val="00B44038"/>
    <w:rsid w:val="00B441D7"/>
    <w:rsid w:val="00B4438A"/>
    <w:rsid w:val="00B44A25"/>
    <w:rsid w:val="00B45207"/>
    <w:rsid w:val="00B452F9"/>
    <w:rsid w:val="00B456AF"/>
    <w:rsid w:val="00B456E6"/>
    <w:rsid w:val="00B45944"/>
    <w:rsid w:val="00B45B76"/>
    <w:rsid w:val="00B45DC0"/>
    <w:rsid w:val="00B45F06"/>
    <w:rsid w:val="00B4620E"/>
    <w:rsid w:val="00B47B5A"/>
    <w:rsid w:val="00B47F34"/>
    <w:rsid w:val="00B50064"/>
    <w:rsid w:val="00B50210"/>
    <w:rsid w:val="00B50349"/>
    <w:rsid w:val="00B506B2"/>
    <w:rsid w:val="00B509E0"/>
    <w:rsid w:val="00B51002"/>
    <w:rsid w:val="00B51444"/>
    <w:rsid w:val="00B5173B"/>
    <w:rsid w:val="00B5173D"/>
    <w:rsid w:val="00B51C3B"/>
    <w:rsid w:val="00B51EF0"/>
    <w:rsid w:val="00B522D2"/>
    <w:rsid w:val="00B5230B"/>
    <w:rsid w:val="00B5236F"/>
    <w:rsid w:val="00B524F1"/>
    <w:rsid w:val="00B53B2A"/>
    <w:rsid w:val="00B53F16"/>
    <w:rsid w:val="00B53FB0"/>
    <w:rsid w:val="00B53FE7"/>
    <w:rsid w:val="00B543B6"/>
    <w:rsid w:val="00B54425"/>
    <w:rsid w:val="00B547EE"/>
    <w:rsid w:val="00B54928"/>
    <w:rsid w:val="00B5492F"/>
    <w:rsid w:val="00B54D0B"/>
    <w:rsid w:val="00B54D64"/>
    <w:rsid w:val="00B5584E"/>
    <w:rsid w:val="00B55BDA"/>
    <w:rsid w:val="00B55C60"/>
    <w:rsid w:val="00B55F02"/>
    <w:rsid w:val="00B568B6"/>
    <w:rsid w:val="00B570F9"/>
    <w:rsid w:val="00B573DF"/>
    <w:rsid w:val="00B57A55"/>
    <w:rsid w:val="00B57D74"/>
    <w:rsid w:val="00B57E31"/>
    <w:rsid w:val="00B57FB4"/>
    <w:rsid w:val="00B60142"/>
    <w:rsid w:val="00B603D4"/>
    <w:rsid w:val="00B60934"/>
    <w:rsid w:val="00B60ADE"/>
    <w:rsid w:val="00B610F9"/>
    <w:rsid w:val="00B6110A"/>
    <w:rsid w:val="00B6206A"/>
    <w:rsid w:val="00B621CC"/>
    <w:rsid w:val="00B62257"/>
    <w:rsid w:val="00B62534"/>
    <w:rsid w:val="00B626BA"/>
    <w:rsid w:val="00B627AC"/>
    <w:rsid w:val="00B6290E"/>
    <w:rsid w:val="00B62CC9"/>
    <w:rsid w:val="00B62E29"/>
    <w:rsid w:val="00B6313D"/>
    <w:rsid w:val="00B636B9"/>
    <w:rsid w:val="00B63903"/>
    <w:rsid w:val="00B63AD6"/>
    <w:rsid w:val="00B63BA6"/>
    <w:rsid w:val="00B63DEF"/>
    <w:rsid w:val="00B63E11"/>
    <w:rsid w:val="00B63F31"/>
    <w:rsid w:val="00B6400E"/>
    <w:rsid w:val="00B6428C"/>
    <w:rsid w:val="00B645E1"/>
    <w:rsid w:val="00B64BAD"/>
    <w:rsid w:val="00B64BB8"/>
    <w:rsid w:val="00B64BB9"/>
    <w:rsid w:val="00B64E14"/>
    <w:rsid w:val="00B64E47"/>
    <w:rsid w:val="00B6508A"/>
    <w:rsid w:val="00B65202"/>
    <w:rsid w:val="00B6569E"/>
    <w:rsid w:val="00B656E6"/>
    <w:rsid w:val="00B657BB"/>
    <w:rsid w:val="00B65BD9"/>
    <w:rsid w:val="00B65D49"/>
    <w:rsid w:val="00B65E81"/>
    <w:rsid w:val="00B664E7"/>
    <w:rsid w:val="00B66A3A"/>
    <w:rsid w:val="00B66F02"/>
    <w:rsid w:val="00B67360"/>
    <w:rsid w:val="00B67486"/>
    <w:rsid w:val="00B674B4"/>
    <w:rsid w:val="00B67802"/>
    <w:rsid w:val="00B67D56"/>
    <w:rsid w:val="00B7006E"/>
    <w:rsid w:val="00B700D1"/>
    <w:rsid w:val="00B7015C"/>
    <w:rsid w:val="00B706D8"/>
    <w:rsid w:val="00B709AD"/>
    <w:rsid w:val="00B709F6"/>
    <w:rsid w:val="00B70EFC"/>
    <w:rsid w:val="00B70F72"/>
    <w:rsid w:val="00B711E4"/>
    <w:rsid w:val="00B712D4"/>
    <w:rsid w:val="00B71341"/>
    <w:rsid w:val="00B7147A"/>
    <w:rsid w:val="00B71E44"/>
    <w:rsid w:val="00B72009"/>
    <w:rsid w:val="00B72216"/>
    <w:rsid w:val="00B72552"/>
    <w:rsid w:val="00B725CC"/>
    <w:rsid w:val="00B729DA"/>
    <w:rsid w:val="00B72AC0"/>
    <w:rsid w:val="00B72B5E"/>
    <w:rsid w:val="00B72CFB"/>
    <w:rsid w:val="00B72D94"/>
    <w:rsid w:val="00B72F02"/>
    <w:rsid w:val="00B730B9"/>
    <w:rsid w:val="00B73D4C"/>
    <w:rsid w:val="00B73DD4"/>
    <w:rsid w:val="00B73E2F"/>
    <w:rsid w:val="00B74272"/>
    <w:rsid w:val="00B745AA"/>
    <w:rsid w:val="00B74609"/>
    <w:rsid w:val="00B74857"/>
    <w:rsid w:val="00B74A64"/>
    <w:rsid w:val="00B74B9B"/>
    <w:rsid w:val="00B74DF3"/>
    <w:rsid w:val="00B7500F"/>
    <w:rsid w:val="00B75028"/>
    <w:rsid w:val="00B75139"/>
    <w:rsid w:val="00B7514C"/>
    <w:rsid w:val="00B75330"/>
    <w:rsid w:val="00B756ED"/>
    <w:rsid w:val="00B75B5D"/>
    <w:rsid w:val="00B75CAE"/>
    <w:rsid w:val="00B75F8D"/>
    <w:rsid w:val="00B75FD7"/>
    <w:rsid w:val="00B76314"/>
    <w:rsid w:val="00B765F0"/>
    <w:rsid w:val="00B76A66"/>
    <w:rsid w:val="00B76F65"/>
    <w:rsid w:val="00B7717B"/>
    <w:rsid w:val="00B77449"/>
    <w:rsid w:val="00B7744C"/>
    <w:rsid w:val="00B7748A"/>
    <w:rsid w:val="00B7756C"/>
    <w:rsid w:val="00B775BA"/>
    <w:rsid w:val="00B7770A"/>
    <w:rsid w:val="00B77750"/>
    <w:rsid w:val="00B77C28"/>
    <w:rsid w:val="00B77CBD"/>
    <w:rsid w:val="00B801E9"/>
    <w:rsid w:val="00B80A02"/>
    <w:rsid w:val="00B80B18"/>
    <w:rsid w:val="00B80D41"/>
    <w:rsid w:val="00B80FC2"/>
    <w:rsid w:val="00B811D3"/>
    <w:rsid w:val="00B8150B"/>
    <w:rsid w:val="00B816BF"/>
    <w:rsid w:val="00B8195A"/>
    <w:rsid w:val="00B81A7B"/>
    <w:rsid w:val="00B81B0D"/>
    <w:rsid w:val="00B81BAF"/>
    <w:rsid w:val="00B81BBF"/>
    <w:rsid w:val="00B81C72"/>
    <w:rsid w:val="00B81DED"/>
    <w:rsid w:val="00B81EAB"/>
    <w:rsid w:val="00B822EA"/>
    <w:rsid w:val="00B82902"/>
    <w:rsid w:val="00B82AAD"/>
    <w:rsid w:val="00B82C48"/>
    <w:rsid w:val="00B82DE9"/>
    <w:rsid w:val="00B83510"/>
    <w:rsid w:val="00B835BE"/>
    <w:rsid w:val="00B837DC"/>
    <w:rsid w:val="00B83802"/>
    <w:rsid w:val="00B83D92"/>
    <w:rsid w:val="00B83F00"/>
    <w:rsid w:val="00B83F5F"/>
    <w:rsid w:val="00B8414A"/>
    <w:rsid w:val="00B8443C"/>
    <w:rsid w:val="00B847D8"/>
    <w:rsid w:val="00B84E45"/>
    <w:rsid w:val="00B85A50"/>
    <w:rsid w:val="00B85DFB"/>
    <w:rsid w:val="00B85EA4"/>
    <w:rsid w:val="00B86172"/>
    <w:rsid w:val="00B86285"/>
    <w:rsid w:val="00B86577"/>
    <w:rsid w:val="00B86B08"/>
    <w:rsid w:val="00B86D60"/>
    <w:rsid w:val="00B86F27"/>
    <w:rsid w:val="00B874C2"/>
    <w:rsid w:val="00B87667"/>
    <w:rsid w:val="00B876C0"/>
    <w:rsid w:val="00B87AEB"/>
    <w:rsid w:val="00B87EBC"/>
    <w:rsid w:val="00B90237"/>
    <w:rsid w:val="00B90733"/>
    <w:rsid w:val="00B9092E"/>
    <w:rsid w:val="00B9095C"/>
    <w:rsid w:val="00B9099E"/>
    <w:rsid w:val="00B909B3"/>
    <w:rsid w:val="00B90FC4"/>
    <w:rsid w:val="00B91406"/>
    <w:rsid w:val="00B91517"/>
    <w:rsid w:val="00B917ED"/>
    <w:rsid w:val="00B91969"/>
    <w:rsid w:val="00B91B2C"/>
    <w:rsid w:val="00B91F47"/>
    <w:rsid w:val="00B92255"/>
    <w:rsid w:val="00B92330"/>
    <w:rsid w:val="00B928D1"/>
    <w:rsid w:val="00B92EFC"/>
    <w:rsid w:val="00B931EB"/>
    <w:rsid w:val="00B93345"/>
    <w:rsid w:val="00B933CD"/>
    <w:rsid w:val="00B93774"/>
    <w:rsid w:val="00B93947"/>
    <w:rsid w:val="00B93B6C"/>
    <w:rsid w:val="00B93D53"/>
    <w:rsid w:val="00B943AF"/>
    <w:rsid w:val="00B94481"/>
    <w:rsid w:val="00B94A6F"/>
    <w:rsid w:val="00B94BD2"/>
    <w:rsid w:val="00B95058"/>
    <w:rsid w:val="00B951DE"/>
    <w:rsid w:val="00B95322"/>
    <w:rsid w:val="00B95417"/>
    <w:rsid w:val="00B95509"/>
    <w:rsid w:val="00B95C78"/>
    <w:rsid w:val="00B96109"/>
    <w:rsid w:val="00B962CB"/>
    <w:rsid w:val="00B96B76"/>
    <w:rsid w:val="00B97174"/>
    <w:rsid w:val="00B97834"/>
    <w:rsid w:val="00B97A10"/>
    <w:rsid w:val="00B97BD3"/>
    <w:rsid w:val="00B97C2D"/>
    <w:rsid w:val="00B97D48"/>
    <w:rsid w:val="00BA027D"/>
    <w:rsid w:val="00BA03DB"/>
    <w:rsid w:val="00BA04BA"/>
    <w:rsid w:val="00BA0788"/>
    <w:rsid w:val="00BA110C"/>
    <w:rsid w:val="00BA1348"/>
    <w:rsid w:val="00BA1399"/>
    <w:rsid w:val="00BA16F5"/>
    <w:rsid w:val="00BA17EC"/>
    <w:rsid w:val="00BA188C"/>
    <w:rsid w:val="00BA1A6D"/>
    <w:rsid w:val="00BA1BB5"/>
    <w:rsid w:val="00BA1DC7"/>
    <w:rsid w:val="00BA1E32"/>
    <w:rsid w:val="00BA22F4"/>
    <w:rsid w:val="00BA241D"/>
    <w:rsid w:val="00BA2A62"/>
    <w:rsid w:val="00BA2EE6"/>
    <w:rsid w:val="00BA2FA2"/>
    <w:rsid w:val="00BA303B"/>
    <w:rsid w:val="00BA3475"/>
    <w:rsid w:val="00BA38DC"/>
    <w:rsid w:val="00BA3B09"/>
    <w:rsid w:val="00BA3D8C"/>
    <w:rsid w:val="00BA3FA2"/>
    <w:rsid w:val="00BA3FD4"/>
    <w:rsid w:val="00BA4978"/>
    <w:rsid w:val="00BA4AFF"/>
    <w:rsid w:val="00BA4F35"/>
    <w:rsid w:val="00BA52CD"/>
    <w:rsid w:val="00BA5327"/>
    <w:rsid w:val="00BA539B"/>
    <w:rsid w:val="00BA540F"/>
    <w:rsid w:val="00BA56AC"/>
    <w:rsid w:val="00BA5741"/>
    <w:rsid w:val="00BA5773"/>
    <w:rsid w:val="00BA57AE"/>
    <w:rsid w:val="00BA582A"/>
    <w:rsid w:val="00BA5909"/>
    <w:rsid w:val="00BA5C87"/>
    <w:rsid w:val="00BA5E52"/>
    <w:rsid w:val="00BA5EA4"/>
    <w:rsid w:val="00BA6004"/>
    <w:rsid w:val="00BA605F"/>
    <w:rsid w:val="00BA62D8"/>
    <w:rsid w:val="00BA63AB"/>
    <w:rsid w:val="00BA6565"/>
    <w:rsid w:val="00BA671A"/>
    <w:rsid w:val="00BA6930"/>
    <w:rsid w:val="00BA6A48"/>
    <w:rsid w:val="00BA6C71"/>
    <w:rsid w:val="00BA7391"/>
    <w:rsid w:val="00BA73E3"/>
    <w:rsid w:val="00BA7479"/>
    <w:rsid w:val="00BA7753"/>
    <w:rsid w:val="00BA77E8"/>
    <w:rsid w:val="00BA7814"/>
    <w:rsid w:val="00BA7A15"/>
    <w:rsid w:val="00BA7B92"/>
    <w:rsid w:val="00BA7C95"/>
    <w:rsid w:val="00BA7C9D"/>
    <w:rsid w:val="00BA7E3A"/>
    <w:rsid w:val="00BA7F32"/>
    <w:rsid w:val="00BB01AF"/>
    <w:rsid w:val="00BB08AD"/>
    <w:rsid w:val="00BB08E5"/>
    <w:rsid w:val="00BB0903"/>
    <w:rsid w:val="00BB0B2A"/>
    <w:rsid w:val="00BB0B79"/>
    <w:rsid w:val="00BB0BEA"/>
    <w:rsid w:val="00BB0C0A"/>
    <w:rsid w:val="00BB0C61"/>
    <w:rsid w:val="00BB0F99"/>
    <w:rsid w:val="00BB13FB"/>
    <w:rsid w:val="00BB178A"/>
    <w:rsid w:val="00BB1C1D"/>
    <w:rsid w:val="00BB1DDC"/>
    <w:rsid w:val="00BB2899"/>
    <w:rsid w:val="00BB296C"/>
    <w:rsid w:val="00BB2AE1"/>
    <w:rsid w:val="00BB2B2F"/>
    <w:rsid w:val="00BB2C6B"/>
    <w:rsid w:val="00BB2DC3"/>
    <w:rsid w:val="00BB2E9E"/>
    <w:rsid w:val="00BB3558"/>
    <w:rsid w:val="00BB38AA"/>
    <w:rsid w:val="00BB3E9A"/>
    <w:rsid w:val="00BB3F73"/>
    <w:rsid w:val="00BB4569"/>
    <w:rsid w:val="00BB4675"/>
    <w:rsid w:val="00BB4BFE"/>
    <w:rsid w:val="00BB4C34"/>
    <w:rsid w:val="00BB5262"/>
    <w:rsid w:val="00BB5378"/>
    <w:rsid w:val="00BB5657"/>
    <w:rsid w:val="00BB57E8"/>
    <w:rsid w:val="00BB5CF5"/>
    <w:rsid w:val="00BB6037"/>
    <w:rsid w:val="00BB61E4"/>
    <w:rsid w:val="00BB61E5"/>
    <w:rsid w:val="00BB654D"/>
    <w:rsid w:val="00BB65A9"/>
    <w:rsid w:val="00BB6776"/>
    <w:rsid w:val="00BB6942"/>
    <w:rsid w:val="00BB6DB8"/>
    <w:rsid w:val="00BB6EEE"/>
    <w:rsid w:val="00BB6F11"/>
    <w:rsid w:val="00BB721D"/>
    <w:rsid w:val="00BB76C1"/>
    <w:rsid w:val="00BB7896"/>
    <w:rsid w:val="00BB7923"/>
    <w:rsid w:val="00BB7DCC"/>
    <w:rsid w:val="00BB7E1D"/>
    <w:rsid w:val="00BB7FA5"/>
    <w:rsid w:val="00BC06CA"/>
    <w:rsid w:val="00BC0832"/>
    <w:rsid w:val="00BC0D6F"/>
    <w:rsid w:val="00BC0DC9"/>
    <w:rsid w:val="00BC163B"/>
    <w:rsid w:val="00BC1956"/>
    <w:rsid w:val="00BC1B0D"/>
    <w:rsid w:val="00BC1B6F"/>
    <w:rsid w:val="00BC1B7E"/>
    <w:rsid w:val="00BC1E3D"/>
    <w:rsid w:val="00BC2162"/>
    <w:rsid w:val="00BC21E8"/>
    <w:rsid w:val="00BC26CC"/>
    <w:rsid w:val="00BC2821"/>
    <w:rsid w:val="00BC29A4"/>
    <w:rsid w:val="00BC2B4B"/>
    <w:rsid w:val="00BC2B58"/>
    <w:rsid w:val="00BC3700"/>
    <w:rsid w:val="00BC3B34"/>
    <w:rsid w:val="00BC3B50"/>
    <w:rsid w:val="00BC3DF9"/>
    <w:rsid w:val="00BC3E13"/>
    <w:rsid w:val="00BC3E1F"/>
    <w:rsid w:val="00BC3EB2"/>
    <w:rsid w:val="00BC41B9"/>
    <w:rsid w:val="00BC4287"/>
    <w:rsid w:val="00BC4360"/>
    <w:rsid w:val="00BC4610"/>
    <w:rsid w:val="00BC4620"/>
    <w:rsid w:val="00BC4A11"/>
    <w:rsid w:val="00BC4B01"/>
    <w:rsid w:val="00BC4DB2"/>
    <w:rsid w:val="00BC4EC6"/>
    <w:rsid w:val="00BC4FAF"/>
    <w:rsid w:val="00BC5383"/>
    <w:rsid w:val="00BC5619"/>
    <w:rsid w:val="00BC56DE"/>
    <w:rsid w:val="00BC577C"/>
    <w:rsid w:val="00BC58E1"/>
    <w:rsid w:val="00BC5B82"/>
    <w:rsid w:val="00BC5E17"/>
    <w:rsid w:val="00BC5EF5"/>
    <w:rsid w:val="00BC6240"/>
    <w:rsid w:val="00BC65CE"/>
    <w:rsid w:val="00BC6BCC"/>
    <w:rsid w:val="00BC6DBF"/>
    <w:rsid w:val="00BC700D"/>
    <w:rsid w:val="00BC7123"/>
    <w:rsid w:val="00BC71E7"/>
    <w:rsid w:val="00BC7BC3"/>
    <w:rsid w:val="00BC7E79"/>
    <w:rsid w:val="00BC7ED1"/>
    <w:rsid w:val="00BD0239"/>
    <w:rsid w:val="00BD0469"/>
    <w:rsid w:val="00BD0509"/>
    <w:rsid w:val="00BD06A6"/>
    <w:rsid w:val="00BD07D9"/>
    <w:rsid w:val="00BD0865"/>
    <w:rsid w:val="00BD0A7E"/>
    <w:rsid w:val="00BD1012"/>
    <w:rsid w:val="00BD134D"/>
    <w:rsid w:val="00BD144D"/>
    <w:rsid w:val="00BD167A"/>
    <w:rsid w:val="00BD1941"/>
    <w:rsid w:val="00BD1CF0"/>
    <w:rsid w:val="00BD1CFF"/>
    <w:rsid w:val="00BD1F51"/>
    <w:rsid w:val="00BD20AE"/>
    <w:rsid w:val="00BD2494"/>
    <w:rsid w:val="00BD259C"/>
    <w:rsid w:val="00BD265C"/>
    <w:rsid w:val="00BD268D"/>
    <w:rsid w:val="00BD26C5"/>
    <w:rsid w:val="00BD297E"/>
    <w:rsid w:val="00BD2E16"/>
    <w:rsid w:val="00BD2F0D"/>
    <w:rsid w:val="00BD3046"/>
    <w:rsid w:val="00BD3078"/>
    <w:rsid w:val="00BD3182"/>
    <w:rsid w:val="00BD322F"/>
    <w:rsid w:val="00BD3581"/>
    <w:rsid w:val="00BD3BF5"/>
    <w:rsid w:val="00BD3C49"/>
    <w:rsid w:val="00BD3D2B"/>
    <w:rsid w:val="00BD410B"/>
    <w:rsid w:val="00BD4357"/>
    <w:rsid w:val="00BD4A1C"/>
    <w:rsid w:val="00BD4C41"/>
    <w:rsid w:val="00BD4D42"/>
    <w:rsid w:val="00BD519B"/>
    <w:rsid w:val="00BD53BD"/>
    <w:rsid w:val="00BD53DC"/>
    <w:rsid w:val="00BD5AFE"/>
    <w:rsid w:val="00BD5B1F"/>
    <w:rsid w:val="00BD5C4C"/>
    <w:rsid w:val="00BD5C53"/>
    <w:rsid w:val="00BD5CEC"/>
    <w:rsid w:val="00BD5FD6"/>
    <w:rsid w:val="00BD5FF0"/>
    <w:rsid w:val="00BD647E"/>
    <w:rsid w:val="00BD648C"/>
    <w:rsid w:val="00BD669B"/>
    <w:rsid w:val="00BD69DD"/>
    <w:rsid w:val="00BD750C"/>
    <w:rsid w:val="00BD7543"/>
    <w:rsid w:val="00BD7558"/>
    <w:rsid w:val="00BD7DB8"/>
    <w:rsid w:val="00BE0014"/>
    <w:rsid w:val="00BE039B"/>
    <w:rsid w:val="00BE03ED"/>
    <w:rsid w:val="00BE0476"/>
    <w:rsid w:val="00BE0905"/>
    <w:rsid w:val="00BE0B37"/>
    <w:rsid w:val="00BE0FE0"/>
    <w:rsid w:val="00BE18E9"/>
    <w:rsid w:val="00BE1969"/>
    <w:rsid w:val="00BE1BEE"/>
    <w:rsid w:val="00BE1D14"/>
    <w:rsid w:val="00BE1E7D"/>
    <w:rsid w:val="00BE2286"/>
    <w:rsid w:val="00BE2471"/>
    <w:rsid w:val="00BE253D"/>
    <w:rsid w:val="00BE2A8A"/>
    <w:rsid w:val="00BE3102"/>
    <w:rsid w:val="00BE31E4"/>
    <w:rsid w:val="00BE3230"/>
    <w:rsid w:val="00BE32F2"/>
    <w:rsid w:val="00BE3396"/>
    <w:rsid w:val="00BE387D"/>
    <w:rsid w:val="00BE3C81"/>
    <w:rsid w:val="00BE3D0B"/>
    <w:rsid w:val="00BE3DD8"/>
    <w:rsid w:val="00BE41DC"/>
    <w:rsid w:val="00BE4967"/>
    <w:rsid w:val="00BE4A53"/>
    <w:rsid w:val="00BE4A9D"/>
    <w:rsid w:val="00BE4B8D"/>
    <w:rsid w:val="00BE4FA1"/>
    <w:rsid w:val="00BE4FDA"/>
    <w:rsid w:val="00BE5012"/>
    <w:rsid w:val="00BE5020"/>
    <w:rsid w:val="00BE515A"/>
    <w:rsid w:val="00BE53CB"/>
    <w:rsid w:val="00BE5667"/>
    <w:rsid w:val="00BE58C9"/>
    <w:rsid w:val="00BE5A28"/>
    <w:rsid w:val="00BE5E90"/>
    <w:rsid w:val="00BE6373"/>
    <w:rsid w:val="00BE67F1"/>
    <w:rsid w:val="00BE6BDC"/>
    <w:rsid w:val="00BE6C54"/>
    <w:rsid w:val="00BE6D55"/>
    <w:rsid w:val="00BE7102"/>
    <w:rsid w:val="00BE75B8"/>
    <w:rsid w:val="00BE78CB"/>
    <w:rsid w:val="00BE799D"/>
    <w:rsid w:val="00BE79F5"/>
    <w:rsid w:val="00BE7DEA"/>
    <w:rsid w:val="00BF0420"/>
    <w:rsid w:val="00BF076B"/>
    <w:rsid w:val="00BF07AC"/>
    <w:rsid w:val="00BF09C0"/>
    <w:rsid w:val="00BF0A1E"/>
    <w:rsid w:val="00BF0A49"/>
    <w:rsid w:val="00BF0AF0"/>
    <w:rsid w:val="00BF0DB7"/>
    <w:rsid w:val="00BF0E83"/>
    <w:rsid w:val="00BF1191"/>
    <w:rsid w:val="00BF13C4"/>
    <w:rsid w:val="00BF181F"/>
    <w:rsid w:val="00BF19B3"/>
    <w:rsid w:val="00BF1A21"/>
    <w:rsid w:val="00BF1B67"/>
    <w:rsid w:val="00BF1B82"/>
    <w:rsid w:val="00BF1E6F"/>
    <w:rsid w:val="00BF1F0A"/>
    <w:rsid w:val="00BF21F8"/>
    <w:rsid w:val="00BF266B"/>
    <w:rsid w:val="00BF27C0"/>
    <w:rsid w:val="00BF2BA4"/>
    <w:rsid w:val="00BF2E6A"/>
    <w:rsid w:val="00BF306F"/>
    <w:rsid w:val="00BF3327"/>
    <w:rsid w:val="00BF34BB"/>
    <w:rsid w:val="00BF34F8"/>
    <w:rsid w:val="00BF3A25"/>
    <w:rsid w:val="00BF3CA3"/>
    <w:rsid w:val="00BF45B5"/>
    <w:rsid w:val="00BF4643"/>
    <w:rsid w:val="00BF4FC2"/>
    <w:rsid w:val="00BF5206"/>
    <w:rsid w:val="00BF520E"/>
    <w:rsid w:val="00BF528C"/>
    <w:rsid w:val="00BF5397"/>
    <w:rsid w:val="00BF54F4"/>
    <w:rsid w:val="00BF54FA"/>
    <w:rsid w:val="00BF59BB"/>
    <w:rsid w:val="00BF5A80"/>
    <w:rsid w:val="00BF5B26"/>
    <w:rsid w:val="00BF5B2C"/>
    <w:rsid w:val="00BF5BC5"/>
    <w:rsid w:val="00BF60E7"/>
    <w:rsid w:val="00BF623A"/>
    <w:rsid w:val="00BF6360"/>
    <w:rsid w:val="00BF6553"/>
    <w:rsid w:val="00BF65B0"/>
    <w:rsid w:val="00BF6CD6"/>
    <w:rsid w:val="00BF70E5"/>
    <w:rsid w:val="00BF739B"/>
    <w:rsid w:val="00BF759F"/>
    <w:rsid w:val="00BF76E0"/>
    <w:rsid w:val="00BF773D"/>
    <w:rsid w:val="00BF7921"/>
    <w:rsid w:val="00BF7D6B"/>
    <w:rsid w:val="00BF7EE2"/>
    <w:rsid w:val="00BF7F10"/>
    <w:rsid w:val="00C00099"/>
    <w:rsid w:val="00C01225"/>
    <w:rsid w:val="00C012DE"/>
    <w:rsid w:val="00C01440"/>
    <w:rsid w:val="00C014CA"/>
    <w:rsid w:val="00C014F7"/>
    <w:rsid w:val="00C01C26"/>
    <w:rsid w:val="00C01C7D"/>
    <w:rsid w:val="00C01D84"/>
    <w:rsid w:val="00C01DE3"/>
    <w:rsid w:val="00C01E94"/>
    <w:rsid w:val="00C02414"/>
    <w:rsid w:val="00C025AD"/>
    <w:rsid w:val="00C026BB"/>
    <w:rsid w:val="00C02DDE"/>
    <w:rsid w:val="00C032F4"/>
    <w:rsid w:val="00C034D9"/>
    <w:rsid w:val="00C03827"/>
    <w:rsid w:val="00C03A8C"/>
    <w:rsid w:val="00C03B53"/>
    <w:rsid w:val="00C03DBF"/>
    <w:rsid w:val="00C03FE3"/>
    <w:rsid w:val="00C0400C"/>
    <w:rsid w:val="00C04458"/>
    <w:rsid w:val="00C0446C"/>
    <w:rsid w:val="00C04478"/>
    <w:rsid w:val="00C0456A"/>
    <w:rsid w:val="00C0475B"/>
    <w:rsid w:val="00C04850"/>
    <w:rsid w:val="00C04B3D"/>
    <w:rsid w:val="00C04DB7"/>
    <w:rsid w:val="00C04DB8"/>
    <w:rsid w:val="00C052CC"/>
    <w:rsid w:val="00C054D0"/>
    <w:rsid w:val="00C0562A"/>
    <w:rsid w:val="00C056A2"/>
    <w:rsid w:val="00C05B11"/>
    <w:rsid w:val="00C05C22"/>
    <w:rsid w:val="00C05C2E"/>
    <w:rsid w:val="00C05C4F"/>
    <w:rsid w:val="00C05CB4"/>
    <w:rsid w:val="00C05E74"/>
    <w:rsid w:val="00C0600C"/>
    <w:rsid w:val="00C06018"/>
    <w:rsid w:val="00C06152"/>
    <w:rsid w:val="00C0645B"/>
    <w:rsid w:val="00C06721"/>
    <w:rsid w:val="00C06853"/>
    <w:rsid w:val="00C06C9C"/>
    <w:rsid w:val="00C06EE5"/>
    <w:rsid w:val="00C06FB3"/>
    <w:rsid w:val="00C0707F"/>
    <w:rsid w:val="00C07CE0"/>
    <w:rsid w:val="00C1029F"/>
    <w:rsid w:val="00C10595"/>
    <w:rsid w:val="00C1066E"/>
    <w:rsid w:val="00C10944"/>
    <w:rsid w:val="00C109E2"/>
    <w:rsid w:val="00C10E93"/>
    <w:rsid w:val="00C10FC7"/>
    <w:rsid w:val="00C1105C"/>
    <w:rsid w:val="00C110D9"/>
    <w:rsid w:val="00C114B4"/>
    <w:rsid w:val="00C1153C"/>
    <w:rsid w:val="00C1159C"/>
    <w:rsid w:val="00C115BA"/>
    <w:rsid w:val="00C11916"/>
    <w:rsid w:val="00C119C4"/>
    <w:rsid w:val="00C11BB1"/>
    <w:rsid w:val="00C11CC7"/>
    <w:rsid w:val="00C11F33"/>
    <w:rsid w:val="00C11FE0"/>
    <w:rsid w:val="00C120B7"/>
    <w:rsid w:val="00C120F5"/>
    <w:rsid w:val="00C1219C"/>
    <w:rsid w:val="00C122A7"/>
    <w:rsid w:val="00C12753"/>
    <w:rsid w:val="00C12798"/>
    <w:rsid w:val="00C12D0F"/>
    <w:rsid w:val="00C12DEE"/>
    <w:rsid w:val="00C130D8"/>
    <w:rsid w:val="00C13D73"/>
    <w:rsid w:val="00C14261"/>
    <w:rsid w:val="00C14299"/>
    <w:rsid w:val="00C145C7"/>
    <w:rsid w:val="00C148E5"/>
    <w:rsid w:val="00C14A4A"/>
    <w:rsid w:val="00C14C2E"/>
    <w:rsid w:val="00C14E46"/>
    <w:rsid w:val="00C14EED"/>
    <w:rsid w:val="00C153FA"/>
    <w:rsid w:val="00C1581B"/>
    <w:rsid w:val="00C15D3E"/>
    <w:rsid w:val="00C15E89"/>
    <w:rsid w:val="00C15F73"/>
    <w:rsid w:val="00C1613B"/>
    <w:rsid w:val="00C163C5"/>
    <w:rsid w:val="00C16781"/>
    <w:rsid w:val="00C1716D"/>
    <w:rsid w:val="00C179AC"/>
    <w:rsid w:val="00C17A8C"/>
    <w:rsid w:val="00C17AA0"/>
    <w:rsid w:val="00C17CFE"/>
    <w:rsid w:val="00C17D78"/>
    <w:rsid w:val="00C200BB"/>
    <w:rsid w:val="00C2016D"/>
    <w:rsid w:val="00C20346"/>
    <w:rsid w:val="00C2058E"/>
    <w:rsid w:val="00C20D13"/>
    <w:rsid w:val="00C20EB6"/>
    <w:rsid w:val="00C21041"/>
    <w:rsid w:val="00C21E67"/>
    <w:rsid w:val="00C22164"/>
    <w:rsid w:val="00C22638"/>
    <w:rsid w:val="00C22AB9"/>
    <w:rsid w:val="00C22C5C"/>
    <w:rsid w:val="00C23101"/>
    <w:rsid w:val="00C2351F"/>
    <w:rsid w:val="00C235A3"/>
    <w:rsid w:val="00C23D62"/>
    <w:rsid w:val="00C24732"/>
    <w:rsid w:val="00C2479D"/>
    <w:rsid w:val="00C2482C"/>
    <w:rsid w:val="00C2489F"/>
    <w:rsid w:val="00C24BBE"/>
    <w:rsid w:val="00C24BCA"/>
    <w:rsid w:val="00C24DA7"/>
    <w:rsid w:val="00C25252"/>
    <w:rsid w:val="00C25397"/>
    <w:rsid w:val="00C253D9"/>
    <w:rsid w:val="00C25CC7"/>
    <w:rsid w:val="00C2673D"/>
    <w:rsid w:val="00C2674C"/>
    <w:rsid w:val="00C26819"/>
    <w:rsid w:val="00C26AA3"/>
    <w:rsid w:val="00C26ADA"/>
    <w:rsid w:val="00C26D21"/>
    <w:rsid w:val="00C26FCC"/>
    <w:rsid w:val="00C27013"/>
    <w:rsid w:val="00C27195"/>
    <w:rsid w:val="00C274E7"/>
    <w:rsid w:val="00C27506"/>
    <w:rsid w:val="00C279F7"/>
    <w:rsid w:val="00C27A47"/>
    <w:rsid w:val="00C27BCC"/>
    <w:rsid w:val="00C27E6D"/>
    <w:rsid w:val="00C27F71"/>
    <w:rsid w:val="00C30190"/>
    <w:rsid w:val="00C30985"/>
    <w:rsid w:val="00C30BFE"/>
    <w:rsid w:val="00C30CE6"/>
    <w:rsid w:val="00C311D0"/>
    <w:rsid w:val="00C31254"/>
    <w:rsid w:val="00C3145B"/>
    <w:rsid w:val="00C315B8"/>
    <w:rsid w:val="00C31603"/>
    <w:rsid w:val="00C318A2"/>
    <w:rsid w:val="00C31CC0"/>
    <w:rsid w:val="00C31CE9"/>
    <w:rsid w:val="00C3201D"/>
    <w:rsid w:val="00C322D7"/>
    <w:rsid w:val="00C32360"/>
    <w:rsid w:val="00C32586"/>
    <w:rsid w:val="00C327D0"/>
    <w:rsid w:val="00C327D2"/>
    <w:rsid w:val="00C328A8"/>
    <w:rsid w:val="00C3298C"/>
    <w:rsid w:val="00C3299E"/>
    <w:rsid w:val="00C32C26"/>
    <w:rsid w:val="00C32EBD"/>
    <w:rsid w:val="00C330BF"/>
    <w:rsid w:val="00C33207"/>
    <w:rsid w:val="00C33388"/>
    <w:rsid w:val="00C3346B"/>
    <w:rsid w:val="00C334F4"/>
    <w:rsid w:val="00C33584"/>
    <w:rsid w:val="00C336A9"/>
    <w:rsid w:val="00C337F1"/>
    <w:rsid w:val="00C33D21"/>
    <w:rsid w:val="00C341B7"/>
    <w:rsid w:val="00C3474D"/>
    <w:rsid w:val="00C34919"/>
    <w:rsid w:val="00C34B1D"/>
    <w:rsid w:val="00C34BF0"/>
    <w:rsid w:val="00C34E21"/>
    <w:rsid w:val="00C35037"/>
    <w:rsid w:val="00C351EF"/>
    <w:rsid w:val="00C35685"/>
    <w:rsid w:val="00C35D8D"/>
    <w:rsid w:val="00C35E7E"/>
    <w:rsid w:val="00C36358"/>
    <w:rsid w:val="00C36E6C"/>
    <w:rsid w:val="00C36F2D"/>
    <w:rsid w:val="00C371FB"/>
    <w:rsid w:val="00C3738D"/>
    <w:rsid w:val="00C37A28"/>
    <w:rsid w:val="00C37B49"/>
    <w:rsid w:val="00C401D0"/>
    <w:rsid w:val="00C4031A"/>
    <w:rsid w:val="00C4062B"/>
    <w:rsid w:val="00C4079E"/>
    <w:rsid w:val="00C40964"/>
    <w:rsid w:val="00C411BB"/>
    <w:rsid w:val="00C414DE"/>
    <w:rsid w:val="00C41658"/>
    <w:rsid w:val="00C41ACF"/>
    <w:rsid w:val="00C41B26"/>
    <w:rsid w:val="00C41E1F"/>
    <w:rsid w:val="00C42089"/>
    <w:rsid w:val="00C42095"/>
    <w:rsid w:val="00C42264"/>
    <w:rsid w:val="00C42420"/>
    <w:rsid w:val="00C4277B"/>
    <w:rsid w:val="00C42AF9"/>
    <w:rsid w:val="00C42C42"/>
    <w:rsid w:val="00C43206"/>
    <w:rsid w:val="00C43344"/>
    <w:rsid w:val="00C4342B"/>
    <w:rsid w:val="00C43797"/>
    <w:rsid w:val="00C4381B"/>
    <w:rsid w:val="00C43B7B"/>
    <w:rsid w:val="00C44601"/>
    <w:rsid w:val="00C44A20"/>
    <w:rsid w:val="00C44E22"/>
    <w:rsid w:val="00C44F6F"/>
    <w:rsid w:val="00C45020"/>
    <w:rsid w:val="00C45324"/>
    <w:rsid w:val="00C455A1"/>
    <w:rsid w:val="00C45779"/>
    <w:rsid w:val="00C45B77"/>
    <w:rsid w:val="00C46266"/>
    <w:rsid w:val="00C462E1"/>
    <w:rsid w:val="00C46331"/>
    <w:rsid w:val="00C46520"/>
    <w:rsid w:val="00C46738"/>
    <w:rsid w:val="00C46826"/>
    <w:rsid w:val="00C46DA3"/>
    <w:rsid w:val="00C46DBB"/>
    <w:rsid w:val="00C47015"/>
    <w:rsid w:val="00C47102"/>
    <w:rsid w:val="00C474EA"/>
    <w:rsid w:val="00C47582"/>
    <w:rsid w:val="00C475E8"/>
    <w:rsid w:val="00C47677"/>
    <w:rsid w:val="00C478C0"/>
    <w:rsid w:val="00C47A30"/>
    <w:rsid w:val="00C50084"/>
    <w:rsid w:val="00C50659"/>
    <w:rsid w:val="00C50AAD"/>
    <w:rsid w:val="00C50B20"/>
    <w:rsid w:val="00C50D57"/>
    <w:rsid w:val="00C50DC9"/>
    <w:rsid w:val="00C50E65"/>
    <w:rsid w:val="00C511B8"/>
    <w:rsid w:val="00C51706"/>
    <w:rsid w:val="00C5171C"/>
    <w:rsid w:val="00C51721"/>
    <w:rsid w:val="00C51B74"/>
    <w:rsid w:val="00C51C89"/>
    <w:rsid w:val="00C51E3C"/>
    <w:rsid w:val="00C5205E"/>
    <w:rsid w:val="00C52210"/>
    <w:rsid w:val="00C52277"/>
    <w:rsid w:val="00C52514"/>
    <w:rsid w:val="00C525FD"/>
    <w:rsid w:val="00C52849"/>
    <w:rsid w:val="00C52CFB"/>
    <w:rsid w:val="00C533E5"/>
    <w:rsid w:val="00C5354C"/>
    <w:rsid w:val="00C538D6"/>
    <w:rsid w:val="00C53B98"/>
    <w:rsid w:val="00C53DCD"/>
    <w:rsid w:val="00C53E71"/>
    <w:rsid w:val="00C53EA9"/>
    <w:rsid w:val="00C547E2"/>
    <w:rsid w:val="00C549A1"/>
    <w:rsid w:val="00C54A0B"/>
    <w:rsid w:val="00C54CBC"/>
    <w:rsid w:val="00C54F3D"/>
    <w:rsid w:val="00C54F90"/>
    <w:rsid w:val="00C54FB5"/>
    <w:rsid w:val="00C555D8"/>
    <w:rsid w:val="00C55C3B"/>
    <w:rsid w:val="00C55DF6"/>
    <w:rsid w:val="00C56424"/>
    <w:rsid w:val="00C56694"/>
    <w:rsid w:val="00C56990"/>
    <w:rsid w:val="00C56C80"/>
    <w:rsid w:val="00C572D1"/>
    <w:rsid w:val="00C57563"/>
    <w:rsid w:val="00C57A40"/>
    <w:rsid w:val="00C57AF8"/>
    <w:rsid w:val="00C57C4C"/>
    <w:rsid w:val="00C60660"/>
    <w:rsid w:val="00C606D8"/>
    <w:rsid w:val="00C606F0"/>
    <w:rsid w:val="00C6097C"/>
    <w:rsid w:val="00C60A75"/>
    <w:rsid w:val="00C60C86"/>
    <w:rsid w:val="00C60CA6"/>
    <w:rsid w:val="00C60FA1"/>
    <w:rsid w:val="00C6104D"/>
    <w:rsid w:val="00C61711"/>
    <w:rsid w:val="00C61731"/>
    <w:rsid w:val="00C61764"/>
    <w:rsid w:val="00C619E9"/>
    <w:rsid w:val="00C619EB"/>
    <w:rsid w:val="00C61B9E"/>
    <w:rsid w:val="00C61CAF"/>
    <w:rsid w:val="00C61E92"/>
    <w:rsid w:val="00C621C5"/>
    <w:rsid w:val="00C623DC"/>
    <w:rsid w:val="00C624FE"/>
    <w:rsid w:val="00C626ED"/>
    <w:rsid w:val="00C6282D"/>
    <w:rsid w:val="00C62C52"/>
    <w:rsid w:val="00C62C53"/>
    <w:rsid w:val="00C62CB0"/>
    <w:rsid w:val="00C62CDA"/>
    <w:rsid w:val="00C62FDE"/>
    <w:rsid w:val="00C62FFA"/>
    <w:rsid w:val="00C63086"/>
    <w:rsid w:val="00C6309A"/>
    <w:rsid w:val="00C63111"/>
    <w:rsid w:val="00C6313C"/>
    <w:rsid w:val="00C6354D"/>
    <w:rsid w:val="00C6382A"/>
    <w:rsid w:val="00C6382F"/>
    <w:rsid w:val="00C63F02"/>
    <w:rsid w:val="00C64053"/>
    <w:rsid w:val="00C643C1"/>
    <w:rsid w:val="00C64633"/>
    <w:rsid w:val="00C6485C"/>
    <w:rsid w:val="00C6488C"/>
    <w:rsid w:val="00C64A6A"/>
    <w:rsid w:val="00C65056"/>
    <w:rsid w:val="00C650C0"/>
    <w:rsid w:val="00C650E7"/>
    <w:rsid w:val="00C6546C"/>
    <w:rsid w:val="00C6550E"/>
    <w:rsid w:val="00C65511"/>
    <w:rsid w:val="00C655ED"/>
    <w:rsid w:val="00C65DB6"/>
    <w:rsid w:val="00C65EF6"/>
    <w:rsid w:val="00C65F94"/>
    <w:rsid w:val="00C6613A"/>
    <w:rsid w:val="00C66151"/>
    <w:rsid w:val="00C6622C"/>
    <w:rsid w:val="00C66538"/>
    <w:rsid w:val="00C6690C"/>
    <w:rsid w:val="00C66B43"/>
    <w:rsid w:val="00C66C8A"/>
    <w:rsid w:val="00C66CEE"/>
    <w:rsid w:val="00C66F79"/>
    <w:rsid w:val="00C67026"/>
    <w:rsid w:val="00C6725A"/>
    <w:rsid w:val="00C67CD7"/>
    <w:rsid w:val="00C67CEB"/>
    <w:rsid w:val="00C67DB2"/>
    <w:rsid w:val="00C7020D"/>
    <w:rsid w:val="00C70577"/>
    <w:rsid w:val="00C70692"/>
    <w:rsid w:val="00C7078D"/>
    <w:rsid w:val="00C708BA"/>
    <w:rsid w:val="00C70B5C"/>
    <w:rsid w:val="00C70D9E"/>
    <w:rsid w:val="00C70ED8"/>
    <w:rsid w:val="00C70FF5"/>
    <w:rsid w:val="00C710DE"/>
    <w:rsid w:val="00C71101"/>
    <w:rsid w:val="00C71233"/>
    <w:rsid w:val="00C71317"/>
    <w:rsid w:val="00C7165F"/>
    <w:rsid w:val="00C7181C"/>
    <w:rsid w:val="00C718DB"/>
    <w:rsid w:val="00C71B24"/>
    <w:rsid w:val="00C71BA1"/>
    <w:rsid w:val="00C71BE5"/>
    <w:rsid w:val="00C71F2B"/>
    <w:rsid w:val="00C72132"/>
    <w:rsid w:val="00C7218F"/>
    <w:rsid w:val="00C724EF"/>
    <w:rsid w:val="00C7278A"/>
    <w:rsid w:val="00C72C0C"/>
    <w:rsid w:val="00C72C4F"/>
    <w:rsid w:val="00C72ED9"/>
    <w:rsid w:val="00C732DB"/>
    <w:rsid w:val="00C73604"/>
    <w:rsid w:val="00C73933"/>
    <w:rsid w:val="00C73C5B"/>
    <w:rsid w:val="00C73C5C"/>
    <w:rsid w:val="00C73DB6"/>
    <w:rsid w:val="00C74066"/>
    <w:rsid w:val="00C74426"/>
    <w:rsid w:val="00C74434"/>
    <w:rsid w:val="00C74498"/>
    <w:rsid w:val="00C74556"/>
    <w:rsid w:val="00C745E5"/>
    <w:rsid w:val="00C746B7"/>
    <w:rsid w:val="00C74868"/>
    <w:rsid w:val="00C74AA8"/>
    <w:rsid w:val="00C74B1E"/>
    <w:rsid w:val="00C74B6C"/>
    <w:rsid w:val="00C74C02"/>
    <w:rsid w:val="00C751B8"/>
    <w:rsid w:val="00C755D1"/>
    <w:rsid w:val="00C75B1A"/>
    <w:rsid w:val="00C76077"/>
    <w:rsid w:val="00C761C7"/>
    <w:rsid w:val="00C7657C"/>
    <w:rsid w:val="00C767A1"/>
    <w:rsid w:val="00C76B7F"/>
    <w:rsid w:val="00C7743E"/>
    <w:rsid w:val="00C77984"/>
    <w:rsid w:val="00C77B5E"/>
    <w:rsid w:val="00C8018A"/>
    <w:rsid w:val="00C802A6"/>
    <w:rsid w:val="00C802F5"/>
    <w:rsid w:val="00C80325"/>
    <w:rsid w:val="00C80728"/>
    <w:rsid w:val="00C80738"/>
    <w:rsid w:val="00C808D2"/>
    <w:rsid w:val="00C80A31"/>
    <w:rsid w:val="00C80AE4"/>
    <w:rsid w:val="00C80D07"/>
    <w:rsid w:val="00C80EEA"/>
    <w:rsid w:val="00C813C7"/>
    <w:rsid w:val="00C818B0"/>
    <w:rsid w:val="00C818F6"/>
    <w:rsid w:val="00C8194D"/>
    <w:rsid w:val="00C81B43"/>
    <w:rsid w:val="00C81C13"/>
    <w:rsid w:val="00C81E92"/>
    <w:rsid w:val="00C82053"/>
    <w:rsid w:val="00C8205F"/>
    <w:rsid w:val="00C823FA"/>
    <w:rsid w:val="00C82528"/>
    <w:rsid w:val="00C82A62"/>
    <w:rsid w:val="00C82C70"/>
    <w:rsid w:val="00C82DCA"/>
    <w:rsid w:val="00C82DED"/>
    <w:rsid w:val="00C82E1F"/>
    <w:rsid w:val="00C82F0D"/>
    <w:rsid w:val="00C831E1"/>
    <w:rsid w:val="00C83508"/>
    <w:rsid w:val="00C83A86"/>
    <w:rsid w:val="00C84301"/>
    <w:rsid w:val="00C846AA"/>
    <w:rsid w:val="00C847AA"/>
    <w:rsid w:val="00C848D6"/>
    <w:rsid w:val="00C849D4"/>
    <w:rsid w:val="00C84CC4"/>
    <w:rsid w:val="00C84FF6"/>
    <w:rsid w:val="00C851A3"/>
    <w:rsid w:val="00C85469"/>
    <w:rsid w:val="00C85DBF"/>
    <w:rsid w:val="00C85E19"/>
    <w:rsid w:val="00C85F06"/>
    <w:rsid w:val="00C86329"/>
    <w:rsid w:val="00C865F5"/>
    <w:rsid w:val="00C866D7"/>
    <w:rsid w:val="00C867FA"/>
    <w:rsid w:val="00C8682B"/>
    <w:rsid w:val="00C86B8A"/>
    <w:rsid w:val="00C86BD7"/>
    <w:rsid w:val="00C86C21"/>
    <w:rsid w:val="00C86D4C"/>
    <w:rsid w:val="00C871E1"/>
    <w:rsid w:val="00C87585"/>
    <w:rsid w:val="00C876F0"/>
    <w:rsid w:val="00C87CA5"/>
    <w:rsid w:val="00C87D65"/>
    <w:rsid w:val="00C87E61"/>
    <w:rsid w:val="00C90007"/>
    <w:rsid w:val="00C9002A"/>
    <w:rsid w:val="00C90172"/>
    <w:rsid w:val="00C90220"/>
    <w:rsid w:val="00C90262"/>
    <w:rsid w:val="00C90819"/>
    <w:rsid w:val="00C90C9E"/>
    <w:rsid w:val="00C90DF8"/>
    <w:rsid w:val="00C90E51"/>
    <w:rsid w:val="00C90F29"/>
    <w:rsid w:val="00C91105"/>
    <w:rsid w:val="00C91150"/>
    <w:rsid w:val="00C91292"/>
    <w:rsid w:val="00C912A7"/>
    <w:rsid w:val="00C91AA7"/>
    <w:rsid w:val="00C91AB3"/>
    <w:rsid w:val="00C91B17"/>
    <w:rsid w:val="00C91E1C"/>
    <w:rsid w:val="00C91EF4"/>
    <w:rsid w:val="00C9213E"/>
    <w:rsid w:val="00C9227D"/>
    <w:rsid w:val="00C9239A"/>
    <w:rsid w:val="00C92425"/>
    <w:rsid w:val="00C9289D"/>
    <w:rsid w:val="00C92A7A"/>
    <w:rsid w:val="00C92AAA"/>
    <w:rsid w:val="00C92AFA"/>
    <w:rsid w:val="00C92BAA"/>
    <w:rsid w:val="00C92D56"/>
    <w:rsid w:val="00C92F02"/>
    <w:rsid w:val="00C930DC"/>
    <w:rsid w:val="00C9364E"/>
    <w:rsid w:val="00C9366B"/>
    <w:rsid w:val="00C9377A"/>
    <w:rsid w:val="00C93842"/>
    <w:rsid w:val="00C93A0D"/>
    <w:rsid w:val="00C93AB3"/>
    <w:rsid w:val="00C93D61"/>
    <w:rsid w:val="00C941F5"/>
    <w:rsid w:val="00C94A1A"/>
    <w:rsid w:val="00C94DFD"/>
    <w:rsid w:val="00C94E90"/>
    <w:rsid w:val="00C94F38"/>
    <w:rsid w:val="00C94F40"/>
    <w:rsid w:val="00C952B1"/>
    <w:rsid w:val="00C955D1"/>
    <w:rsid w:val="00C95760"/>
    <w:rsid w:val="00C958A4"/>
    <w:rsid w:val="00C95B23"/>
    <w:rsid w:val="00C95E8C"/>
    <w:rsid w:val="00C960D3"/>
    <w:rsid w:val="00C961F1"/>
    <w:rsid w:val="00C968F0"/>
    <w:rsid w:val="00C969F9"/>
    <w:rsid w:val="00C96AE6"/>
    <w:rsid w:val="00C96C1A"/>
    <w:rsid w:val="00C96C7A"/>
    <w:rsid w:val="00C96CCB"/>
    <w:rsid w:val="00C96D3B"/>
    <w:rsid w:val="00C96FCB"/>
    <w:rsid w:val="00C970E7"/>
    <w:rsid w:val="00C9785B"/>
    <w:rsid w:val="00C978D9"/>
    <w:rsid w:val="00C97A1D"/>
    <w:rsid w:val="00C97EA6"/>
    <w:rsid w:val="00C97F50"/>
    <w:rsid w:val="00CA012F"/>
    <w:rsid w:val="00CA04D3"/>
    <w:rsid w:val="00CA096A"/>
    <w:rsid w:val="00CA0DF7"/>
    <w:rsid w:val="00CA0FB1"/>
    <w:rsid w:val="00CA1141"/>
    <w:rsid w:val="00CA115B"/>
    <w:rsid w:val="00CA1351"/>
    <w:rsid w:val="00CA15DC"/>
    <w:rsid w:val="00CA16DE"/>
    <w:rsid w:val="00CA1E02"/>
    <w:rsid w:val="00CA1EBF"/>
    <w:rsid w:val="00CA1FC8"/>
    <w:rsid w:val="00CA1FFD"/>
    <w:rsid w:val="00CA222D"/>
    <w:rsid w:val="00CA24EE"/>
    <w:rsid w:val="00CA2575"/>
    <w:rsid w:val="00CA2B15"/>
    <w:rsid w:val="00CA2E64"/>
    <w:rsid w:val="00CA3375"/>
    <w:rsid w:val="00CA374D"/>
    <w:rsid w:val="00CA3774"/>
    <w:rsid w:val="00CA3BA2"/>
    <w:rsid w:val="00CA3D72"/>
    <w:rsid w:val="00CA3DD6"/>
    <w:rsid w:val="00CA3DE2"/>
    <w:rsid w:val="00CA4120"/>
    <w:rsid w:val="00CA45AB"/>
    <w:rsid w:val="00CA46D6"/>
    <w:rsid w:val="00CA47CC"/>
    <w:rsid w:val="00CA47CF"/>
    <w:rsid w:val="00CA47F5"/>
    <w:rsid w:val="00CA4878"/>
    <w:rsid w:val="00CA4C40"/>
    <w:rsid w:val="00CA5231"/>
    <w:rsid w:val="00CA5831"/>
    <w:rsid w:val="00CA5920"/>
    <w:rsid w:val="00CA5A67"/>
    <w:rsid w:val="00CA5EC3"/>
    <w:rsid w:val="00CA5F1A"/>
    <w:rsid w:val="00CA608E"/>
    <w:rsid w:val="00CA60F0"/>
    <w:rsid w:val="00CA66B2"/>
    <w:rsid w:val="00CA6734"/>
    <w:rsid w:val="00CA6C7B"/>
    <w:rsid w:val="00CA6D7E"/>
    <w:rsid w:val="00CA7097"/>
    <w:rsid w:val="00CA719E"/>
    <w:rsid w:val="00CA720E"/>
    <w:rsid w:val="00CA73A3"/>
    <w:rsid w:val="00CA744F"/>
    <w:rsid w:val="00CA786B"/>
    <w:rsid w:val="00CA7C83"/>
    <w:rsid w:val="00CA7E3B"/>
    <w:rsid w:val="00CA7E9D"/>
    <w:rsid w:val="00CB01B1"/>
    <w:rsid w:val="00CB09AF"/>
    <w:rsid w:val="00CB0DAE"/>
    <w:rsid w:val="00CB0E7C"/>
    <w:rsid w:val="00CB111E"/>
    <w:rsid w:val="00CB1166"/>
    <w:rsid w:val="00CB1938"/>
    <w:rsid w:val="00CB1EC0"/>
    <w:rsid w:val="00CB210D"/>
    <w:rsid w:val="00CB2355"/>
    <w:rsid w:val="00CB2A13"/>
    <w:rsid w:val="00CB2D46"/>
    <w:rsid w:val="00CB359B"/>
    <w:rsid w:val="00CB38F3"/>
    <w:rsid w:val="00CB3934"/>
    <w:rsid w:val="00CB3BE7"/>
    <w:rsid w:val="00CB3C0E"/>
    <w:rsid w:val="00CB41B8"/>
    <w:rsid w:val="00CB4490"/>
    <w:rsid w:val="00CB44D4"/>
    <w:rsid w:val="00CB4947"/>
    <w:rsid w:val="00CB50B2"/>
    <w:rsid w:val="00CB535C"/>
    <w:rsid w:val="00CB53E5"/>
    <w:rsid w:val="00CB586E"/>
    <w:rsid w:val="00CB5B9A"/>
    <w:rsid w:val="00CB5C3B"/>
    <w:rsid w:val="00CB5CE5"/>
    <w:rsid w:val="00CB5E48"/>
    <w:rsid w:val="00CB5FC3"/>
    <w:rsid w:val="00CB6598"/>
    <w:rsid w:val="00CB69F7"/>
    <w:rsid w:val="00CB7504"/>
    <w:rsid w:val="00CB780B"/>
    <w:rsid w:val="00CB7881"/>
    <w:rsid w:val="00CB7D58"/>
    <w:rsid w:val="00CC01C0"/>
    <w:rsid w:val="00CC028E"/>
    <w:rsid w:val="00CC0604"/>
    <w:rsid w:val="00CC0F9E"/>
    <w:rsid w:val="00CC1376"/>
    <w:rsid w:val="00CC1455"/>
    <w:rsid w:val="00CC1476"/>
    <w:rsid w:val="00CC183A"/>
    <w:rsid w:val="00CC1B6E"/>
    <w:rsid w:val="00CC1E22"/>
    <w:rsid w:val="00CC211E"/>
    <w:rsid w:val="00CC2148"/>
    <w:rsid w:val="00CC22A7"/>
    <w:rsid w:val="00CC22D1"/>
    <w:rsid w:val="00CC2697"/>
    <w:rsid w:val="00CC26E8"/>
    <w:rsid w:val="00CC2A29"/>
    <w:rsid w:val="00CC2A8A"/>
    <w:rsid w:val="00CC2B45"/>
    <w:rsid w:val="00CC2BDB"/>
    <w:rsid w:val="00CC2C07"/>
    <w:rsid w:val="00CC2E42"/>
    <w:rsid w:val="00CC3212"/>
    <w:rsid w:val="00CC364C"/>
    <w:rsid w:val="00CC377A"/>
    <w:rsid w:val="00CC3FB2"/>
    <w:rsid w:val="00CC40B8"/>
    <w:rsid w:val="00CC42C4"/>
    <w:rsid w:val="00CC44DB"/>
    <w:rsid w:val="00CC4536"/>
    <w:rsid w:val="00CC45DF"/>
    <w:rsid w:val="00CC4D23"/>
    <w:rsid w:val="00CC4E17"/>
    <w:rsid w:val="00CC552A"/>
    <w:rsid w:val="00CC5849"/>
    <w:rsid w:val="00CC58E4"/>
    <w:rsid w:val="00CC5A25"/>
    <w:rsid w:val="00CC5EBD"/>
    <w:rsid w:val="00CC5EEC"/>
    <w:rsid w:val="00CC64C2"/>
    <w:rsid w:val="00CC69A5"/>
    <w:rsid w:val="00CC6CD1"/>
    <w:rsid w:val="00CC70CB"/>
    <w:rsid w:val="00CC7473"/>
    <w:rsid w:val="00CC751F"/>
    <w:rsid w:val="00CC79F3"/>
    <w:rsid w:val="00CC7BB3"/>
    <w:rsid w:val="00CC7D8B"/>
    <w:rsid w:val="00CC7F27"/>
    <w:rsid w:val="00CD0103"/>
    <w:rsid w:val="00CD016D"/>
    <w:rsid w:val="00CD0926"/>
    <w:rsid w:val="00CD0C77"/>
    <w:rsid w:val="00CD0EF6"/>
    <w:rsid w:val="00CD183E"/>
    <w:rsid w:val="00CD1B09"/>
    <w:rsid w:val="00CD1C4A"/>
    <w:rsid w:val="00CD26E0"/>
    <w:rsid w:val="00CD2774"/>
    <w:rsid w:val="00CD2AD2"/>
    <w:rsid w:val="00CD2BC4"/>
    <w:rsid w:val="00CD2F94"/>
    <w:rsid w:val="00CD2FA7"/>
    <w:rsid w:val="00CD2FE7"/>
    <w:rsid w:val="00CD303A"/>
    <w:rsid w:val="00CD325A"/>
    <w:rsid w:val="00CD3586"/>
    <w:rsid w:val="00CD3713"/>
    <w:rsid w:val="00CD3921"/>
    <w:rsid w:val="00CD3B07"/>
    <w:rsid w:val="00CD3C71"/>
    <w:rsid w:val="00CD3E06"/>
    <w:rsid w:val="00CD3E5C"/>
    <w:rsid w:val="00CD4066"/>
    <w:rsid w:val="00CD4171"/>
    <w:rsid w:val="00CD43B9"/>
    <w:rsid w:val="00CD4466"/>
    <w:rsid w:val="00CD47FD"/>
    <w:rsid w:val="00CD4C72"/>
    <w:rsid w:val="00CD4C97"/>
    <w:rsid w:val="00CD4D9D"/>
    <w:rsid w:val="00CD531C"/>
    <w:rsid w:val="00CD5729"/>
    <w:rsid w:val="00CD5A94"/>
    <w:rsid w:val="00CD6533"/>
    <w:rsid w:val="00CD667C"/>
    <w:rsid w:val="00CD66BF"/>
    <w:rsid w:val="00CD671C"/>
    <w:rsid w:val="00CD681B"/>
    <w:rsid w:val="00CD6EAE"/>
    <w:rsid w:val="00CD71F5"/>
    <w:rsid w:val="00CD72C8"/>
    <w:rsid w:val="00CD7506"/>
    <w:rsid w:val="00CD7641"/>
    <w:rsid w:val="00CD7847"/>
    <w:rsid w:val="00CD788D"/>
    <w:rsid w:val="00CD7EC8"/>
    <w:rsid w:val="00CD7FB6"/>
    <w:rsid w:val="00CE0448"/>
    <w:rsid w:val="00CE0816"/>
    <w:rsid w:val="00CE08A7"/>
    <w:rsid w:val="00CE0E16"/>
    <w:rsid w:val="00CE1135"/>
    <w:rsid w:val="00CE1312"/>
    <w:rsid w:val="00CE15A5"/>
    <w:rsid w:val="00CE166C"/>
    <w:rsid w:val="00CE16E7"/>
    <w:rsid w:val="00CE172A"/>
    <w:rsid w:val="00CE196F"/>
    <w:rsid w:val="00CE1A9A"/>
    <w:rsid w:val="00CE1E16"/>
    <w:rsid w:val="00CE240A"/>
    <w:rsid w:val="00CE2750"/>
    <w:rsid w:val="00CE2B50"/>
    <w:rsid w:val="00CE3019"/>
    <w:rsid w:val="00CE32FD"/>
    <w:rsid w:val="00CE3677"/>
    <w:rsid w:val="00CE38AC"/>
    <w:rsid w:val="00CE39BD"/>
    <w:rsid w:val="00CE3B89"/>
    <w:rsid w:val="00CE3C50"/>
    <w:rsid w:val="00CE3D2F"/>
    <w:rsid w:val="00CE3ED1"/>
    <w:rsid w:val="00CE3F21"/>
    <w:rsid w:val="00CE4105"/>
    <w:rsid w:val="00CE4411"/>
    <w:rsid w:val="00CE4901"/>
    <w:rsid w:val="00CE4A53"/>
    <w:rsid w:val="00CE4A71"/>
    <w:rsid w:val="00CE4BA3"/>
    <w:rsid w:val="00CE5088"/>
    <w:rsid w:val="00CE512B"/>
    <w:rsid w:val="00CE5155"/>
    <w:rsid w:val="00CE565F"/>
    <w:rsid w:val="00CE56B7"/>
    <w:rsid w:val="00CE5AD1"/>
    <w:rsid w:val="00CE5B1F"/>
    <w:rsid w:val="00CE6293"/>
    <w:rsid w:val="00CE64E3"/>
    <w:rsid w:val="00CE65EA"/>
    <w:rsid w:val="00CE65F8"/>
    <w:rsid w:val="00CE67A4"/>
    <w:rsid w:val="00CE6835"/>
    <w:rsid w:val="00CE6B21"/>
    <w:rsid w:val="00CE6B86"/>
    <w:rsid w:val="00CE71BA"/>
    <w:rsid w:val="00CE7978"/>
    <w:rsid w:val="00CE7D2C"/>
    <w:rsid w:val="00CE7D70"/>
    <w:rsid w:val="00CE7DC5"/>
    <w:rsid w:val="00CE7EB2"/>
    <w:rsid w:val="00CF0047"/>
    <w:rsid w:val="00CF0181"/>
    <w:rsid w:val="00CF0452"/>
    <w:rsid w:val="00CF0498"/>
    <w:rsid w:val="00CF0822"/>
    <w:rsid w:val="00CF08B8"/>
    <w:rsid w:val="00CF0A20"/>
    <w:rsid w:val="00CF0A38"/>
    <w:rsid w:val="00CF0F02"/>
    <w:rsid w:val="00CF119B"/>
    <w:rsid w:val="00CF11A6"/>
    <w:rsid w:val="00CF11F5"/>
    <w:rsid w:val="00CF128A"/>
    <w:rsid w:val="00CF1317"/>
    <w:rsid w:val="00CF13D7"/>
    <w:rsid w:val="00CF174C"/>
    <w:rsid w:val="00CF17D0"/>
    <w:rsid w:val="00CF1A78"/>
    <w:rsid w:val="00CF218A"/>
    <w:rsid w:val="00CF27A7"/>
    <w:rsid w:val="00CF27D1"/>
    <w:rsid w:val="00CF2D82"/>
    <w:rsid w:val="00CF2E71"/>
    <w:rsid w:val="00CF2FFA"/>
    <w:rsid w:val="00CF3133"/>
    <w:rsid w:val="00CF34BC"/>
    <w:rsid w:val="00CF3A48"/>
    <w:rsid w:val="00CF3B62"/>
    <w:rsid w:val="00CF3CB9"/>
    <w:rsid w:val="00CF4028"/>
    <w:rsid w:val="00CF40EF"/>
    <w:rsid w:val="00CF45F3"/>
    <w:rsid w:val="00CF47F4"/>
    <w:rsid w:val="00CF4ADE"/>
    <w:rsid w:val="00CF4B38"/>
    <w:rsid w:val="00CF4BC8"/>
    <w:rsid w:val="00CF4D14"/>
    <w:rsid w:val="00CF4D3A"/>
    <w:rsid w:val="00CF4D9D"/>
    <w:rsid w:val="00CF4E33"/>
    <w:rsid w:val="00CF509F"/>
    <w:rsid w:val="00CF50B9"/>
    <w:rsid w:val="00CF5163"/>
    <w:rsid w:val="00CF51B2"/>
    <w:rsid w:val="00CF525B"/>
    <w:rsid w:val="00CF53C7"/>
    <w:rsid w:val="00CF54AE"/>
    <w:rsid w:val="00CF5996"/>
    <w:rsid w:val="00CF5B69"/>
    <w:rsid w:val="00CF6385"/>
    <w:rsid w:val="00CF64E6"/>
    <w:rsid w:val="00CF64E9"/>
    <w:rsid w:val="00CF6670"/>
    <w:rsid w:val="00CF67D0"/>
    <w:rsid w:val="00CF68D0"/>
    <w:rsid w:val="00CF6AD9"/>
    <w:rsid w:val="00CF6DEB"/>
    <w:rsid w:val="00CF6E65"/>
    <w:rsid w:val="00CF6FBD"/>
    <w:rsid w:val="00CF703D"/>
    <w:rsid w:val="00CF735E"/>
    <w:rsid w:val="00CF737E"/>
    <w:rsid w:val="00CF7531"/>
    <w:rsid w:val="00CF79A6"/>
    <w:rsid w:val="00CF7C24"/>
    <w:rsid w:val="00CF7ECD"/>
    <w:rsid w:val="00CF7FB4"/>
    <w:rsid w:val="00D00508"/>
    <w:rsid w:val="00D0076A"/>
    <w:rsid w:val="00D00857"/>
    <w:rsid w:val="00D0099C"/>
    <w:rsid w:val="00D010A4"/>
    <w:rsid w:val="00D010A9"/>
    <w:rsid w:val="00D011BD"/>
    <w:rsid w:val="00D01953"/>
    <w:rsid w:val="00D01E58"/>
    <w:rsid w:val="00D02982"/>
    <w:rsid w:val="00D02993"/>
    <w:rsid w:val="00D032ED"/>
    <w:rsid w:val="00D03785"/>
    <w:rsid w:val="00D03835"/>
    <w:rsid w:val="00D0394D"/>
    <w:rsid w:val="00D0395B"/>
    <w:rsid w:val="00D03D28"/>
    <w:rsid w:val="00D03E17"/>
    <w:rsid w:val="00D03EFE"/>
    <w:rsid w:val="00D03F2D"/>
    <w:rsid w:val="00D0417D"/>
    <w:rsid w:val="00D042F9"/>
    <w:rsid w:val="00D046F5"/>
    <w:rsid w:val="00D04B89"/>
    <w:rsid w:val="00D04BA5"/>
    <w:rsid w:val="00D0547F"/>
    <w:rsid w:val="00D057D1"/>
    <w:rsid w:val="00D05CB4"/>
    <w:rsid w:val="00D05E7D"/>
    <w:rsid w:val="00D05F91"/>
    <w:rsid w:val="00D060C2"/>
    <w:rsid w:val="00D063DA"/>
    <w:rsid w:val="00D06555"/>
    <w:rsid w:val="00D0661A"/>
    <w:rsid w:val="00D0685C"/>
    <w:rsid w:val="00D06C13"/>
    <w:rsid w:val="00D0722D"/>
    <w:rsid w:val="00D0739A"/>
    <w:rsid w:val="00D0778F"/>
    <w:rsid w:val="00D077DB"/>
    <w:rsid w:val="00D07A14"/>
    <w:rsid w:val="00D101B9"/>
    <w:rsid w:val="00D101FC"/>
    <w:rsid w:val="00D10315"/>
    <w:rsid w:val="00D106E7"/>
    <w:rsid w:val="00D10E32"/>
    <w:rsid w:val="00D11458"/>
    <w:rsid w:val="00D11C3F"/>
    <w:rsid w:val="00D11C98"/>
    <w:rsid w:val="00D129CA"/>
    <w:rsid w:val="00D12CA8"/>
    <w:rsid w:val="00D133A8"/>
    <w:rsid w:val="00D133FA"/>
    <w:rsid w:val="00D134AE"/>
    <w:rsid w:val="00D139E2"/>
    <w:rsid w:val="00D13D43"/>
    <w:rsid w:val="00D13EE1"/>
    <w:rsid w:val="00D14160"/>
    <w:rsid w:val="00D147D7"/>
    <w:rsid w:val="00D1481D"/>
    <w:rsid w:val="00D148DE"/>
    <w:rsid w:val="00D14961"/>
    <w:rsid w:val="00D14D7A"/>
    <w:rsid w:val="00D1543E"/>
    <w:rsid w:val="00D15658"/>
    <w:rsid w:val="00D156CD"/>
    <w:rsid w:val="00D156E3"/>
    <w:rsid w:val="00D157B4"/>
    <w:rsid w:val="00D159BB"/>
    <w:rsid w:val="00D164BC"/>
    <w:rsid w:val="00D1695C"/>
    <w:rsid w:val="00D16A30"/>
    <w:rsid w:val="00D16B32"/>
    <w:rsid w:val="00D16BDE"/>
    <w:rsid w:val="00D170DF"/>
    <w:rsid w:val="00D170E9"/>
    <w:rsid w:val="00D1727A"/>
    <w:rsid w:val="00D17374"/>
    <w:rsid w:val="00D17541"/>
    <w:rsid w:val="00D1775E"/>
    <w:rsid w:val="00D17D4F"/>
    <w:rsid w:val="00D17D5A"/>
    <w:rsid w:val="00D20436"/>
    <w:rsid w:val="00D204B7"/>
    <w:rsid w:val="00D204BF"/>
    <w:rsid w:val="00D204C7"/>
    <w:rsid w:val="00D204E8"/>
    <w:rsid w:val="00D20678"/>
    <w:rsid w:val="00D206A6"/>
    <w:rsid w:val="00D20844"/>
    <w:rsid w:val="00D20E08"/>
    <w:rsid w:val="00D20FC8"/>
    <w:rsid w:val="00D210D9"/>
    <w:rsid w:val="00D2112D"/>
    <w:rsid w:val="00D212C5"/>
    <w:rsid w:val="00D2171A"/>
    <w:rsid w:val="00D21C8A"/>
    <w:rsid w:val="00D21E22"/>
    <w:rsid w:val="00D22119"/>
    <w:rsid w:val="00D22337"/>
    <w:rsid w:val="00D2241D"/>
    <w:rsid w:val="00D224B9"/>
    <w:rsid w:val="00D22553"/>
    <w:rsid w:val="00D2257B"/>
    <w:rsid w:val="00D226B0"/>
    <w:rsid w:val="00D227EC"/>
    <w:rsid w:val="00D22836"/>
    <w:rsid w:val="00D22D44"/>
    <w:rsid w:val="00D230D5"/>
    <w:rsid w:val="00D23177"/>
    <w:rsid w:val="00D232A6"/>
    <w:rsid w:val="00D23428"/>
    <w:rsid w:val="00D239E9"/>
    <w:rsid w:val="00D23A0E"/>
    <w:rsid w:val="00D23A2B"/>
    <w:rsid w:val="00D23DA4"/>
    <w:rsid w:val="00D23E30"/>
    <w:rsid w:val="00D24404"/>
    <w:rsid w:val="00D244AC"/>
    <w:rsid w:val="00D2461B"/>
    <w:rsid w:val="00D24A55"/>
    <w:rsid w:val="00D24F8E"/>
    <w:rsid w:val="00D251BD"/>
    <w:rsid w:val="00D253FE"/>
    <w:rsid w:val="00D2556C"/>
    <w:rsid w:val="00D25B21"/>
    <w:rsid w:val="00D25BD4"/>
    <w:rsid w:val="00D25E84"/>
    <w:rsid w:val="00D26035"/>
    <w:rsid w:val="00D261DE"/>
    <w:rsid w:val="00D261F9"/>
    <w:rsid w:val="00D26454"/>
    <w:rsid w:val="00D264F2"/>
    <w:rsid w:val="00D265EC"/>
    <w:rsid w:val="00D2667D"/>
    <w:rsid w:val="00D26904"/>
    <w:rsid w:val="00D26F80"/>
    <w:rsid w:val="00D26FBE"/>
    <w:rsid w:val="00D272C0"/>
    <w:rsid w:val="00D27414"/>
    <w:rsid w:val="00D27DDE"/>
    <w:rsid w:val="00D304B9"/>
    <w:rsid w:val="00D307D7"/>
    <w:rsid w:val="00D30A1D"/>
    <w:rsid w:val="00D30BE5"/>
    <w:rsid w:val="00D30CAF"/>
    <w:rsid w:val="00D30E2D"/>
    <w:rsid w:val="00D31113"/>
    <w:rsid w:val="00D312EC"/>
    <w:rsid w:val="00D312F5"/>
    <w:rsid w:val="00D31336"/>
    <w:rsid w:val="00D31391"/>
    <w:rsid w:val="00D31777"/>
    <w:rsid w:val="00D318F9"/>
    <w:rsid w:val="00D31E98"/>
    <w:rsid w:val="00D31EF8"/>
    <w:rsid w:val="00D32352"/>
    <w:rsid w:val="00D32483"/>
    <w:rsid w:val="00D3265D"/>
    <w:rsid w:val="00D32AF9"/>
    <w:rsid w:val="00D32BC7"/>
    <w:rsid w:val="00D32C5B"/>
    <w:rsid w:val="00D33008"/>
    <w:rsid w:val="00D334A1"/>
    <w:rsid w:val="00D338D7"/>
    <w:rsid w:val="00D3390F"/>
    <w:rsid w:val="00D33BB8"/>
    <w:rsid w:val="00D33C7F"/>
    <w:rsid w:val="00D33E75"/>
    <w:rsid w:val="00D344D0"/>
    <w:rsid w:val="00D345AC"/>
    <w:rsid w:val="00D34840"/>
    <w:rsid w:val="00D348CB"/>
    <w:rsid w:val="00D3494A"/>
    <w:rsid w:val="00D34B0C"/>
    <w:rsid w:val="00D34BDD"/>
    <w:rsid w:val="00D34C14"/>
    <w:rsid w:val="00D34CBC"/>
    <w:rsid w:val="00D351E6"/>
    <w:rsid w:val="00D3525C"/>
    <w:rsid w:val="00D352AF"/>
    <w:rsid w:val="00D3570C"/>
    <w:rsid w:val="00D358FE"/>
    <w:rsid w:val="00D359FB"/>
    <w:rsid w:val="00D35CC3"/>
    <w:rsid w:val="00D35CDF"/>
    <w:rsid w:val="00D367D9"/>
    <w:rsid w:val="00D36AC2"/>
    <w:rsid w:val="00D36E3E"/>
    <w:rsid w:val="00D36E46"/>
    <w:rsid w:val="00D37157"/>
    <w:rsid w:val="00D37246"/>
    <w:rsid w:val="00D37377"/>
    <w:rsid w:val="00D377C4"/>
    <w:rsid w:val="00D37B10"/>
    <w:rsid w:val="00D37F1A"/>
    <w:rsid w:val="00D40233"/>
    <w:rsid w:val="00D40484"/>
    <w:rsid w:val="00D405B9"/>
    <w:rsid w:val="00D40ABF"/>
    <w:rsid w:val="00D40AC0"/>
    <w:rsid w:val="00D413A3"/>
    <w:rsid w:val="00D41B85"/>
    <w:rsid w:val="00D41C9B"/>
    <w:rsid w:val="00D41CE2"/>
    <w:rsid w:val="00D4226A"/>
    <w:rsid w:val="00D42288"/>
    <w:rsid w:val="00D42443"/>
    <w:rsid w:val="00D42B86"/>
    <w:rsid w:val="00D42BAA"/>
    <w:rsid w:val="00D42C6C"/>
    <w:rsid w:val="00D42D13"/>
    <w:rsid w:val="00D42E29"/>
    <w:rsid w:val="00D43565"/>
    <w:rsid w:val="00D4373C"/>
    <w:rsid w:val="00D438C0"/>
    <w:rsid w:val="00D43AE8"/>
    <w:rsid w:val="00D43B1A"/>
    <w:rsid w:val="00D43C4F"/>
    <w:rsid w:val="00D43C59"/>
    <w:rsid w:val="00D43F25"/>
    <w:rsid w:val="00D44245"/>
    <w:rsid w:val="00D4447D"/>
    <w:rsid w:val="00D44511"/>
    <w:rsid w:val="00D447A6"/>
    <w:rsid w:val="00D44B82"/>
    <w:rsid w:val="00D44BB1"/>
    <w:rsid w:val="00D44F1F"/>
    <w:rsid w:val="00D45006"/>
    <w:rsid w:val="00D450C0"/>
    <w:rsid w:val="00D45277"/>
    <w:rsid w:val="00D463DE"/>
    <w:rsid w:val="00D46417"/>
    <w:rsid w:val="00D4647F"/>
    <w:rsid w:val="00D465F1"/>
    <w:rsid w:val="00D46853"/>
    <w:rsid w:val="00D46AAE"/>
    <w:rsid w:val="00D46ADA"/>
    <w:rsid w:val="00D46EA9"/>
    <w:rsid w:val="00D47164"/>
    <w:rsid w:val="00D471EE"/>
    <w:rsid w:val="00D47225"/>
    <w:rsid w:val="00D47247"/>
    <w:rsid w:val="00D473BA"/>
    <w:rsid w:val="00D473DC"/>
    <w:rsid w:val="00D47429"/>
    <w:rsid w:val="00D476EF"/>
    <w:rsid w:val="00D47DF4"/>
    <w:rsid w:val="00D47E3B"/>
    <w:rsid w:val="00D47F55"/>
    <w:rsid w:val="00D47FB2"/>
    <w:rsid w:val="00D47FD2"/>
    <w:rsid w:val="00D502B6"/>
    <w:rsid w:val="00D507F0"/>
    <w:rsid w:val="00D50ECF"/>
    <w:rsid w:val="00D5118E"/>
    <w:rsid w:val="00D511FB"/>
    <w:rsid w:val="00D51510"/>
    <w:rsid w:val="00D51671"/>
    <w:rsid w:val="00D517AE"/>
    <w:rsid w:val="00D51C20"/>
    <w:rsid w:val="00D51CC4"/>
    <w:rsid w:val="00D51E13"/>
    <w:rsid w:val="00D5208B"/>
    <w:rsid w:val="00D52285"/>
    <w:rsid w:val="00D5280F"/>
    <w:rsid w:val="00D528B6"/>
    <w:rsid w:val="00D528CA"/>
    <w:rsid w:val="00D52EA8"/>
    <w:rsid w:val="00D533ED"/>
    <w:rsid w:val="00D53646"/>
    <w:rsid w:val="00D537EC"/>
    <w:rsid w:val="00D53DCF"/>
    <w:rsid w:val="00D53E7B"/>
    <w:rsid w:val="00D540F2"/>
    <w:rsid w:val="00D54504"/>
    <w:rsid w:val="00D54598"/>
    <w:rsid w:val="00D5474F"/>
    <w:rsid w:val="00D54931"/>
    <w:rsid w:val="00D54A04"/>
    <w:rsid w:val="00D54BC1"/>
    <w:rsid w:val="00D54ED9"/>
    <w:rsid w:val="00D55044"/>
    <w:rsid w:val="00D556F7"/>
    <w:rsid w:val="00D55AAF"/>
    <w:rsid w:val="00D55B61"/>
    <w:rsid w:val="00D55BEA"/>
    <w:rsid w:val="00D560B6"/>
    <w:rsid w:val="00D56751"/>
    <w:rsid w:val="00D5738F"/>
    <w:rsid w:val="00D57414"/>
    <w:rsid w:val="00D57420"/>
    <w:rsid w:val="00D574D2"/>
    <w:rsid w:val="00D57538"/>
    <w:rsid w:val="00D578E4"/>
    <w:rsid w:val="00D57B34"/>
    <w:rsid w:val="00D57EF0"/>
    <w:rsid w:val="00D6005C"/>
    <w:rsid w:val="00D604F9"/>
    <w:rsid w:val="00D60639"/>
    <w:rsid w:val="00D60AEC"/>
    <w:rsid w:val="00D60D40"/>
    <w:rsid w:val="00D60DA5"/>
    <w:rsid w:val="00D60F51"/>
    <w:rsid w:val="00D61026"/>
    <w:rsid w:val="00D61758"/>
    <w:rsid w:val="00D61878"/>
    <w:rsid w:val="00D61894"/>
    <w:rsid w:val="00D618F5"/>
    <w:rsid w:val="00D61BC1"/>
    <w:rsid w:val="00D61CE8"/>
    <w:rsid w:val="00D61E68"/>
    <w:rsid w:val="00D62349"/>
    <w:rsid w:val="00D62A53"/>
    <w:rsid w:val="00D62D5C"/>
    <w:rsid w:val="00D62DE0"/>
    <w:rsid w:val="00D631E2"/>
    <w:rsid w:val="00D63323"/>
    <w:rsid w:val="00D633FA"/>
    <w:rsid w:val="00D63562"/>
    <w:rsid w:val="00D63825"/>
    <w:rsid w:val="00D63D55"/>
    <w:rsid w:val="00D63DA6"/>
    <w:rsid w:val="00D63FD2"/>
    <w:rsid w:val="00D6449C"/>
    <w:rsid w:val="00D645D8"/>
    <w:rsid w:val="00D6469B"/>
    <w:rsid w:val="00D647F3"/>
    <w:rsid w:val="00D64C00"/>
    <w:rsid w:val="00D64D56"/>
    <w:rsid w:val="00D64DCE"/>
    <w:rsid w:val="00D64E7E"/>
    <w:rsid w:val="00D64F83"/>
    <w:rsid w:val="00D65571"/>
    <w:rsid w:val="00D65BEC"/>
    <w:rsid w:val="00D65C33"/>
    <w:rsid w:val="00D65ECD"/>
    <w:rsid w:val="00D65F88"/>
    <w:rsid w:val="00D6607A"/>
    <w:rsid w:val="00D661F0"/>
    <w:rsid w:val="00D66499"/>
    <w:rsid w:val="00D66B8E"/>
    <w:rsid w:val="00D66DAA"/>
    <w:rsid w:val="00D66E23"/>
    <w:rsid w:val="00D6703B"/>
    <w:rsid w:val="00D67210"/>
    <w:rsid w:val="00D67A1C"/>
    <w:rsid w:val="00D67CC0"/>
    <w:rsid w:val="00D70470"/>
    <w:rsid w:val="00D705EC"/>
    <w:rsid w:val="00D7094A"/>
    <w:rsid w:val="00D70A07"/>
    <w:rsid w:val="00D70F68"/>
    <w:rsid w:val="00D70F78"/>
    <w:rsid w:val="00D70FAA"/>
    <w:rsid w:val="00D710B9"/>
    <w:rsid w:val="00D7154B"/>
    <w:rsid w:val="00D719D7"/>
    <w:rsid w:val="00D724FE"/>
    <w:rsid w:val="00D72826"/>
    <w:rsid w:val="00D72C2E"/>
    <w:rsid w:val="00D72FB7"/>
    <w:rsid w:val="00D7311A"/>
    <w:rsid w:val="00D734BC"/>
    <w:rsid w:val="00D738B7"/>
    <w:rsid w:val="00D73A07"/>
    <w:rsid w:val="00D73F7A"/>
    <w:rsid w:val="00D7410B"/>
    <w:rsid w:val="00D74371"/>
    <w:rsid w:val="00D75080"/>
    <w:rsid w:val="00D7551B"/>
    <w:rsid w:val="00D75590"/>
    <w:rsid w:val="00D75A10"/>
    <w:rsid w:val="00D75B4B"/>
    <w:rsid w:val="00D75F6E"/>
    <w:rsid w:val="00D75F7C"/>
    <w:rsid w:val="00D75F81"/>
    <w:rsid w:val="00D761D6"/>
    <w:rsid w:val="00D76273"/>
    <w:rsid w:val="00D76519"/>
    <w:rsid w:val="00D767C2"/>
    <w:rsid w:val="00D76846"/>
    <w:rsid w:val="00D76A84"/>
    <w:rsid w:val="00D76BDB"/>
    <w:rsid w:val="00D76E5C"/>
    <w:rsid w:val="00D77203"/>
    <w:rsid w:val="00D7762C"/>
    <w:rsid w:val="00D776FF"/>
    <w:rsid w:val="00D77B82"/>
    <w:rsid w:val="00D77BE2"/>
    <w:rsid w:val="00D77FB9"/>
    <w:rsid w:val="00D77FF1"/>
    <w:rsid w:val="00D80119"/>
    <w:rsid w:val="00D8028D"/>
    <w:rsid w:val="00D807C1"/>
    <w:rsid w:val="00D80948"/>
    <w:rsid w:val="00D80966"/>
    <w:rsid w:val="00D80C4F"/>
    <w:rsid w:val="00D80C88"/>
    <w:rsid w:val="00D81369"/>
    <w:rsid w:val="00D819AB"/>
    <w:rsid w:val="00D81A46"/>
    <w:rsid w:val="00D81B44"/>
    <w:rsid w:val="00D81E90"/>
    <w:rsid w:val="00D81FEB"/>
    <w:rsid w:val="00D8205A"/>
    <w:rsid w:val="00D821A7"/>
    <w:rsid w:val="00D821A9"/>
    <w:rsid w:val="00D82692"/>
    <w:rsid w:val="00D828D6"/>
    <w:rsid w:val="00D82936"/>
    <w:rsid w:val="00D8294A"/>
    <w:rsid w:val="00D82BEA"/>
    <w:rsid w:val="00D82D1D"/>
    <w:rsid w:val="00D83140"/>
    <w:rsid w:val="00D83366"/>
    <w:rsid w:val="00D83722"/>
    <w:rsid w:val="00D83AEA"/>
    <w:rsid w:val="00D83B03"/>
    <w:rsid w:val="00D83BCD"/>
    <w:rsid w:val="00D83FB4"/>
    <w:rsid w:val="00D8430B"/>
    <w:rsid w:val="00D8442C"/>
    <w:rsid w:val="00D84ADC"/>
    <w:rsid w:val="00D84B27"/>
    <w:rsid w:val="00D84CB5"/>
    <w:rsid w:val="00D85AC9"/>
    <w:rsid w:val="00D85CBA"/>
    <w:rsid w:val="00D85EDF"/>
    <w:rsid w:val="00D85F98"/>
    <w:rsid w:val="00D8601B"/>
    <w:rsid w:val="00D862AE"/>
    <w:rsid w:val="00D864D6"/>
    <w:rsid w:val="00D8650E"/>
    <w:rsid w:val="00D869E9"/>
    <w:rsid w:val="00D86AE1"/>
    <w:rsid w:val="00D86B88"/>
    <w:rsid w:val="00D86CF1"/>
    <w:rsid w:val="00D870C3"/>
    <w:rsid w:val="00D8756F"/>
    <w:rsid w:val="00D87C6F"/>
    <w:rsid w:val="00D87D2D"/>
    <w:rsid w:val="00D87FA3"/>
    <w:rsid w:val="00D9010B"/>
    <w:rsid w:val="00D901AB"/>
    <w:rsid w:val="00D902A3"/>
    <w:rsid w:val="00D90439"/>
    <w:rsid w:val="00D904DE"/>
    <w:rsid w:val="00D906C5"/>
    <w:rsid w:val="00D90812"/>
    <w:rsid w:val="00D90938"/>
    <w:rsid w:val="00D90AD3"/>
    <w:rsid w:val="00D90ADB"/>
    <w:rsid w:val="00D91187"/>
    <w:rsid w:val="00D9153D"/>
    <w:rsid w:val="00D915AF"/>
    <w:rsid w:val="00D918EC"/>
    <w:rsid w:val="00D9207B"/>
    <w:rsid w:val="00D922CC"/>
    <w:rsid w:val="00D927B9"/>
    <w:rsid w:val="00D92D04"/>
    <w:rsid w:val="00D92E74"/>
    <w:rsid w:val="00D92F23"/>
    <w:rsid w:val="00D92FD8"/>
    <w:rsid w:val="00D931C5"/>
    <w:rsid w:val="00D932A2"/>
    <w:rsid w:val="00D93342"/>
    <w:rsid w:val="00D9348C"/>
    <w:rsid w:val="00D934AC"/>
    <w:rsid w:val="00D9355B"/>
    <w:rsid w:val="00D935CE"/>
    <w:rsid w:val="00D937EF"/>
    <w:rsid w:val="00D9399A"/>
    <w:rsid w:val="00D94081"/>
    <w:rsid w:val="00D940B1"/>
    <w:rsid w:val="00D947F2"/>
    <w:rsid w:val="00D94A47"/>
    <w:rsid w:val="00D94A67"/>
    <w:rsid w:val="00D94AA8"/>
    <w:rsid w:val="00D94E1D"/>
    <w:rsid w:val="00D94E6E"/>
    <w:rsid w:val="00D954AE"/>
    <w:rsid w:val="00D95601"/>
    <w:rsid w:val="00D95603"/>
    <w:rsid w:val="00D959EF"/>
    <w:rsid w:val="00D95C88"/>
    <w:rsid w:val="00D95F3F"/>
    <w:rsid w:val="00D962C6"/>
    <w:rsid w:val="00D964E1"/>
    <w:rsid w:val="00D9665D"/>
    <w:rsid w:val="00D96D38"/>
    <w:rsid w:val="00D96EB9"/>
    <w:rsid w:val="00D96F6A"/>
    <w:rsid w:val="00D975D7"/>
    <w:rsid w:val="00D97E3F"/>
    <w:rsid w:val="00DA0271"/>
    <w:rsid w:val="00DA04E8"/>
    <w:rsid w:val="00DA0534"/>
    <w:rsid w:val="00DA06CD"/>
    <w:rsid w:val="00DA08C2"/>
    <w:rsid w:val="00DA09A6"/>
    <w:rsid w:val="00DA0A24"/>
    <w:rsid w:val="00DA0AF9"/>
    <w:rsid w:val="00DA0B13"/>
    <w:rsid w:val="00DA0BDB"/>
    <w:rsid w:val="00DA0C83"/>
    <w:rsid w:val="00DA0D7E"/>
    <w:rsid w:val="00DA1689"/>
    <w:rsid w:val="00DA172A"/>
    <w:rsid w:val="00DA1C82"/>
    <w:rsid w:val="00DA1E53"/>
    <w:rsid w:val="00DA2067"/>
    <w:rsid w:val="00DA22C7"/>
    <w:rsid w:val="00DA23FE"/>
    <w:rsid w:val="00DA2960"/>
    <w:rsid w:val="00DA2C17"/>
    <w:rsid w:val="00DA2CC2"/>
    <w:rsid w:val="00DA3430"/>
    <w:rsid w:val="00DA347F"/>
    <w:rsid w:val="00DA3552"/>
    <w:rsid w:val="00DA36F4"/>
    <w:rsid w:val="00DA3728"/>
    <w:rsid w:val="00DA38FF"/>
    <w:rsid w:val="00DA3979"/>
    <w:rsid w:val="00DA3B6B"/>
    <w:rsid w:val="00DA3D56"/>
    <w:rsid w:val="00DA405A"/>
    <w:rsid w:val="00DA4255"/>
    <w:rsid w:val="00DA4407"/>
    <w:rsid w:val="00DA4A77"/>
    <w:rsid w:val="00DA4AC8"/>
    <w:rsid w:val="00DA4B44"/>
    <w:rsid w:val="00DA4F7A"/>
    <w:rsid w:val="00DA5160"/>
    <w:rsid w:val="00DA557B"/>
    <w:rsid w:val="00DA572D"/>
    <w:rsid w:val="00DA5748"/>
    <w:rsid w:val="00DA5E25"/>
    <w:rsid w:val="00DA5F2D"/>
    <w:rsid w:val="00DA606B"/>
    <w:rsid w:val="00DA62E9"/>
    <w:rsid w:val="00DA64A7"/>
    <w:rsid w:val="00DA64CD"/>
    <w:rsid w:val="00DA6716"/>
    <w:rsid w:val="00DA680C"/>
    <w:rsid w:val="00DA6AE8"/>
    <w:rsid w:val="00DA6BD6"/>
    <w:rsid w:val="00DA71A8"/>
    <w:rsid w:val="00DA780E"/>
    <w:rsid w:val="00DA7A33"/>
    <w:rsid w:val="00DA7D77"/>
    <w:rsid w:val="00DA7EB4"/>
    <w:rsid w:val="00DB0020"/>
    <w:rsid w:val="00DB0263"/>
    <w:rsid w:val="00DB02C6"/>
    <w:rsid w:val="00DB04A3"/>
    <w:rsid w:val="00DB06D3"/>
    <w:rsid w:val="00DB0A68"/>
    <w:rsid w:val="00DB101B"/>
    <w:rsid w:val="00DB112D"/>
    <w:rsid w:val="00DB152A"/>
    <w:rsid w:val="00DB157F"/>
    <w:rsid w:val="00DB1669"/>
    <w:rsid w:val="00DB16AB"/>
    <w:rsid w:val="00DB1F55"/>
    <w:rsid w:val="00DB207E"/>
    <w:rsid w:val="00DB2137"/>
    <w:rsid w:val="00DB2408"/>
    <w:rsid w:val="00DB26FF"/>
    <w:rsid w:val="00DB28FB"/>
    <w:rsid w:val="00DB299D"/>
    <w:rsid w:val="00DB34A9"/>
    <w:rsid w:val="00DB3907"/>
    <w:rsid w:val="00DB3BC4"/>
    <w:rsid w:val="00DB3D26"/>
    <w:rsid w:val="00DB3FE1"/>
    <w:rsid w:val="00DB40D9"/>
    <w:rsid w:val="00DB4209"/>
    <w:rsid w:val="00DB45FD"/>
    <w:rsid w:val="00DB4771"/>
    <w:rsid w:val="00DB48AB"/>
    <w:rsid w:val="00DB48C1"/>
    <w:rsid w:val="00DB4BA7"/>
    <w:rsid w:val="00DB4BBF"/>
    <w:rsid w:val="00DB4BF2"/>
    <w:rsid w:val="00DB4C2B"/>
    <w:rsid w:val="00DB4C76"/>
    <w:rsid w:val="00DB4DBB"/>
    <w:rsid w:val="00DB50C5"/>
    <w:rsid w:val="00DB51D8"/>
    <w:rsid w:val="00DB56EE"/>
    <w:rsid w:val="00DB57CC"/>
    <w:rsid w:val="00DB5C1C"/>
    <w:rsid w:val="00DB5D7A"/>
    <w:rsid w:val="00DB5FD2"/>
    <w:rsid w:val="00DB6219"/>
    <w:rsid w:val="00DB667C"/>
    <w:rsid w:val="00DB66E3"/>
    <w:rsid w:val="00DB70C4"/>
    <w:rsid w:val="00DB71E6"/>
    <w:rsid w:val="00DB774A"/>
    <w:rsid w:val="00DB7764"/>
    <w:rsid w:val="00DB782A"/>
    <w:rsid w:val="00DB7DD6"/>
    <w:rsid w:val="00DB7E5C"/>
    <w:rsid w:val="00DC0145"/>
    <w:rsid w:val="00DC033E"/>
    <w:rsid w:val="00DC05EB"/>
    <w:rsid w:val="00DC0647"/>
    <w:rsid w:val="00DC073A"/>
    <w:rsid w:val="00DC0D57"/>
    <w:rsid w:val="00DC0D68"/>
    <w:rsid w:val="00DC0E27"/>
    <w:rsid w:val="00DC0E6C"/>
    <w:rsid w:val="00DC13D7"/>
    <w:rsid w:val="00DC155E"/>
    <w:rsid w:val="00DC1856"/>
    <w:rsid w:val="00DC1888"/>
    <w:rsid w:val="00DC19B9"/>
    <w:rsid w:val="00DC1C29"/>
    <w:rsid w:val="00DC2042"/>
    <w:rsid w:val="00DC205E"/>
    <w:rsid w:val="00DC2071"/>
    <w:rsid w:val="00DC2621"/>
    <w:rsid w:val="00DC298E"/>
    <w:rsid w:val="00DC2B1E"/>
    <w:rsid w:val="00DC2C25"/>
    <w:rsid w:val="00DC2D91"/>
    <w:rsid w:val="00DC3186"/>
    <w:rsid w:val="00DC3384"/>
    <w:rsid w:val="00DC34FA"/>
    <w:rsid w:val="00DC3589"/>
    <w:rsid w:val="00DC3813"/>
    <w:rsid w:val="00DC3A37"/>
    <w:rsid w:val="00DC3BA5"/>
    <w:rsid w:val="00DC3D3D"/>
    <w:rsid w:val="00DC3D80"/>
    <w:rsid w:val="00DC45CA"/>
    <w:rsid w:val="00DC4635"/>
    <w:rsid w:val="00DC4702"/>
    <w:rsid w:val="00DC47BB"/>
    <w:rsid w:val="00DC482E"/>
    <w:rsid w:val="00DC56A8"/>
    <w:rsid w:val="00DC5929"/>
    <w:rsid w:val="00DC5B38"/>
    <w:rsid w:val="00DC5EAE"/>
    <w:rsid w:val="00DC6056"/>
    <w:rsid w:val="00DC62A5"/>
    <w:rsid w:val="00DC68D1"/>
    <w:rsid w:val="00DC6A36"/>
    <w:rsid w:val="00DC6D8B"/>
    <w:rsid w:val="00DC6E40"/>
    <w:rsid w:val="00DC7165"/>
    <w:rsid w:val="00DC7269"/>
    <w:rsid w:val="00DC79E7"/>
    <w:rsid w:val="00DC7DBD"/>
    <w:rsid w:val="00DD0286"/>
    <w:rsid w:val="00DD02CF"/>
    <w:rsid w:val="00DD0446"/>
    <w:rsid w:val="00DD054C"/>
    <w:rsid w:val="00DD05AC"/>
    <w:rsid w:val="00DD0651"/>
    <w:rsid w:val="00DD08C9"/>
    <w:rsid w:val="00DD096F"/>
    <w:rsid w:val="00DD0A1F"/>
    <w:rsid w:val="00DD0D02"/>
    <w:rsid w:val="00DD0D0B"/>
    <w:rsid w:val="00DD11DB"/>
    <w:rsid w:val="00DD12CD"/>
    <w:rsid w:val="00DD1680"/>
    <w:rsid w:val="00DD17AD"/>
    <w:rsid w:val="00DD1E0D"/>
    <w:rsid w:val="00DD1EBF"/>
    <w:rsid w:val="00DD24CE"/>
    <w:rsid w:val="00DD256F"/>
    <w:rsid w:val="00DD2710"/>
    <w:rsid w:val="00DD297F"/>
    <w:rsid w:val="00DD2B9C"/>
    <w:rsid w:val="00DD2F75"/>
    <w:rsid w:val="00DD3296"/>
    <w:rsid w:val="00DD32A8"/>
    <w:rsid w:val="00DD33F9"/>
    <w:rsid w:val="00DD33FD"/>
    <w:rsid w:val="00DD34CA"/>
    <w:rsid w:val="00DD3643"/>
    <w:rsid w:val="00DD4334"/>
    <w:rsid w:val="00DD4583"/>
    <w:rsid w:val="00DD4739"/>
    <w:rsid w:val="00DD4D88"/>
    <w:rsid w:val="00DD4E4A"/>
    <w:rsid w:val="00DD52AB"/>
    <w:rsid w:val="00DD54A8"/>
    <w:rsid w:val="00DD56F4"/>
    <w:rsid w:val="00DD5CE5"/>
    <w:rsid w:val="00DD5EBF"/>
    <w:rsid w:val="00DD604A"/>
    <w:rsid w:val="00DD60FD"/>
    <w:rsid w:val="00DD61F6"/>
    <w:rsid w:val="00DD632C"/>
    <w:rsid w:val="00DD6535"/>
    <w:rsid w:val="00DD6AFA"/>
    <w:rsid w:val="00DD6E70"/>
    <w:rsid w:val="00DD7013"/>
    <w:rsid w:val="00DD7208"/>
    <w:rsid w:val="00DD73CB"/>
    <w:rsid w:val="00DD7570"/>
    <w:rsid w:val="00DD767F"/>
    <w:rsid w:val="00DD7793"/>
    <w:rsid w:val="00DD7A7C"/>
    <w:rsid w:val="00DD7FC2"/>
    <w:rsid w:val="00DE0104"/>
    <w:rsid w:val="00DE033A"/>
    <w:rsid w:val="00DE037A"/>
    <w:rsid w:val="00DE0477"/>
    <w:rsid w:val="00DE0501"/>
    <w:rsid w:val="00DE0778"/>
    <w:rsid w:val="00DE0C09"/>
    <w:rsid w:val="00DE0CB2"/>
    <w:rsid w:val="00DE0E24"/>
    <w:rsid w:val="00DE0FE2"/>
    <w:rsid w:val="00DE1025"/>
    <w:rsid w:val="00DE11C7"/>
    <w:rsid w:val="00DE144A"/>
    <w:rsid w:val="00DE188B"/>
    <w:rsid w:val="00DE19C2"/>
    <w:rsid w:val="00DE19C6"/>
    <w:rsid w:val="00DE1CA9"/>
    <w:rsid w:val="00DE2090"/>
    <w:rsid w:val="00DE20B1"/>
    <w:rsid w:val="00DE27F5"/>
    <w:rsid w:val="00DE2BCD"/>
    <w:rsid w:val="00DE2F6F"/>
    <w:rsid w:val="00DE3306"/>
    <w:rsid w:val="00DE3322"/>
    <w:rsid w:val="00DE3329"/>
    <w:rsid w:val="00DE3794"/>
    <w:rsid w:val="00DE385D"/>
    <w:rsid w:val="00DE3B6C"/>
    <w:rsid w:val="00DE403D"/>
    <w:rsid w:val="00DE4496"/>
    <w:rsid w:val="00DE4660"/>
    <w:rsid w:val="00DE4748"/>
    <w:rsid w:val="00DE4D9C"/>
    <w:rsid w:val="00DE4F09"/>
    <w:rsid w:val="00DE4FC9"/>
    <w:rsid w:val="00DE500B"/>
    <w:rsid w:val="00DE5109"/>
    <w:rsid w:val="00DE5146"/>
    <w:rsid w:val="00DE53D9"/>
    <w:rsid w:val="00DE5829"/>
    <w:rsid w:val="00DE586A"/>
    <w:rsid w:val="00DE5B45"/>
    <w:rsid w:val="00DE5B95"/>
    <w:rsid w:val="00DE5BD0"/>
    <w:rsid w:val="00DE6208"/>
    <w:rsid w:val="00DE6218"/>
    <w:rsid w:val="00DE6404"/>
    <w:rsid w:val="00DE653D"/>
    <w:rsid w:val="00DE6CF3"/>
    <w:rsid w:val="00DE6FE0"/>
    <w:rsid w:val="00DE720D"/>
    <w:rsid w:val="00DE735C"/>
    <w:rsid w:val="00DE7662"/>
    <w:rsid w:val="00DE76A7"/>
    <w:rsid w:val="00DE7772"/>
    <w:rsid w:val="00DE786E"/>
    <w:rsid w:val="00DE7C8A"/>
    <w:rsid w:val="00DF0741"/>
    <w:rsid w:val="00DF082B"/>
    <w:rsid w:val="00DF0F80"/>
    <w:rsid w:val="00DF0FD0"/>
    <w:rsid w:val="00DF138C"/>
    <w:rsid w:val="00DF1919"/>
    <w:rsid w:val="00DF1C24"/>
    <w:rsid w:val="00DF1E40"/>
    <w:rsid w:val="00DF1E4F"/>
    <w:rsid w:val="00DF1F84"/>
    <w:rsid w:val="00DF2164"/>
    <w:rsid w:val="00DF24BC"/>
    <w:rsid w:val="00DF2509"/>
    <w:rsid w:val="00DF2669"/>
    <w:rsid w:val="00DF2838"/>
    <w:rsid w:val="00DF2F0C"/>
    <w:rsid w:val="00DF30B0"/>
    <w:rsid w:val="00DF317A"/>
    <w:rsid w:val="00DF31B7"/>
    <w:rsid w:val="00DF3627"/>
    <w:rsid w:val="00DF3681"/>
    <w:rsid w:val="00DF3780"/>
    <w:rsid w:val="00DF3A1A"/>
    <w:rsid w:val="00DF3AAC"/>
    <w:rsid w:val="00DF3D00"/>
    <w:rsid w:val="00DF3D0D"/>
    <w:rsid w:val="00DF3DCB"/>
    <w:rsid w:val="00DF4623"/>
    <w:rsid w:val="00DF4797"/>
    <w:rsid w:val="00DF4960"/>
    <w:rsid w:val="00DF4A56"/>
    <w:rsid w:val="00DF4CE6"/>
    <w:rsid w:val="00DF4E3C"/>
    <w:rsid w:val="00DF4ECB"/>
    <w:rsid w:val="00DF5001"/>
    <w:rsid w:val="00DF53CB"/>
    <w:rsid w:val="00DF57E0"/>
    <w:rsid w:val="00DF58E2"/>
    <w:rsid w:val="00DF5BD1"/>
    <w:rsid w:val="00DF5D43"/>
    <w:rsid w:val="00DF6172"/>
    <w:rsid w:val="00DF6417"/>
    <w:rsid w:val="00DF6ADD"/>
    <w:rsid w:val="00DF6D91"/>
    <w:rsid w:val="00DF6DC3"/>
    <w:rsid w:val="00DF6F2B"/>
    <w:rsid w:val="00DF70EF"/>
    <w:rsid w:val="00DF7298"/>
    <w:rsid w:val="00DF744A"/>
    <w:rsid w:val="00DF7827"/>
    <w:rsid w:val="00DF7922"/>
    <w:rsid w:val="00DF7C1C"/>
    <w:rsid w:val="00E000A6"/>
    <w:rsid w:val="00E00115"/>
    <w:rsid w:val="00E00298"/>
    <w:rsid w:val="00E002C4"/>
    <w:rsid w:val="00E007F9"/>
    <w:rsid w:val="00E009B1"/>
    <w:rsid w:val="00E01248"/>
    <w:rsid w:val="00E013AD"/>
    <w:rsid w:val="00E014FD"/>
    <w:rsid w:val="00E015CB"/>
    <w:rsid w:val="00E0181D"/>
    <w:rsid w:val="00E01852"/>
    <w:rsid w:val="00E01A4F"/>
    <w:rsid w:val="00E01B13"/>
    <w:rsid w:val="00E01BED"/>
    <w:rsid w:val="00E01EBD"/>
    <w:rsid w:val="00E0229D"/>
    <w:rsid w:val="00E0255C"/>
    <w:rsid w:val="00E02761"/>
    <w:rsid w:val="00E02DA7"/>
    <w:rsid w:val="00E02DDA"/>
    <w:rsid w:val="00E02F45"/>
    <w:rsid w:val="00E03028"/>
    <w:rsid w:val="00E03430"/>
    <w:rsid w:val="00E0357C"/>
    <w:rsid w:val="00E03627"/>
    <w:rsid w:val="00E03688"/>
    <w:rsid w:val="00E038AC"/>
    <w:rsid w:val="00E03B2E"/>
    <w:rsid w:val="00E03C9D"/>
    <w:rsid w:val="00E03DD4"/>
    <w:rsid w:val="00E0432A"/>
    <w:rsid w:val="00E0468D"/>
    <w:rsid w:val="00E048AC"/>
    <w:rsid w:val="00E04A98"/>
    <w:rsid w:val="00E050D5"/>
    <w:rsid w:val="00E05153"/>
    <w:rsid w:val="00E051E3"/>
    <w:rsid w:val="00E05205"/>
    <w:rsid w:val="00E052AC"/>
    <w:rsid w:val="00E05440"/>
    <w:rsid w:val="00E05626"/>
    <w:rsid w:val="00E056CC"/>
    <w:rsid w:val="00E05915"/>
    <w:rsid w:val="00E05C16"/>
    <w:rsid w:val="00E05DC5"/>
    <w:rsid w:val="00E05FE5"/>
    <w:rsid w:val="00E06146"/>
    <w:rsid w:val="00E06288"/>
    <w:rsid w:val="00E062D3"/>
    <w:rsid w:val="00E0630A"/>
    <w:rsid w:val="00E0635B"/>
    <w:rsid w:val="00E06466"/>
    <w:rsid w:val="00E064FA"/>
    <w:rsid w:val="00E065E6"/>
    <w:rsid w:val="00E067C6"/>
    <w:rsid w:val="00E06B05"/>
    <w:rsid w:val="00E06B8F"/>
    <w:rsid w:val="00E06FEA"/>
    <w:rsid w:val="00E07763"/>
    <w:rsid w:val="00E07DBE"/>
    <w:rsid w:val="00E10326"/>
    <w:rsid w:val="00E103BF"/>
    <w:rsid w:val="00E10616"/>
    <w:rsid w:val="00E1069E"/>
    <w:rsid w:val="00E107B0"/>
    <w:rsid w:val="00E109DA"/>
    <w:rsid w:val="00E10DA6"/>
    <w:rsid w:val="00E10E6C"/>
    <w:rsid w:val="00E112A0"/>
    <w:rsid w:val="00E112CA"/>
    <w:rsid w:val="00E11463"/>
    <w:rsid w:val="00E1163B"/>
    <w:rsid w:val="00E11782"/>
    <w:rsid w:val="00E1192C"/>
    <w:rsid w:val="00E11A9C"/>
    <w:rsid w:val="00E11AE8"/>
    <w:rsid w:val="00E11E63"/>
    <w:rsid w:val="00E120F1"/>
    <w:rsid w:val="00E120F5"/>
    <w:rsid w:val="00E12546"/>
    <w:rsid w:val="00E12C3F"/>
    <w:rsid w:val="00E12C41"/>
    <w:rsid w:val="00E12D65"/>
    <w:rsid w:val="00E12F22"/>
    <w:rsid w:val="00E130BF"/>
    <w:rsid w:val="00E134C1"/>
    <w:rsid w:val="00E13814"/>
    <w:rsid w:val="00E13E76"/>
    <w:rsid w:val="00E1401B"/>
    <w:rsid w:val="00E140B1"/>
    <w:rsid w:val="00E14456"/>
    <w:rsid w:val="00E14468"/>
    <w:rsid w:val="00E14B3C"/>
    <w:rsid w:val="00E14D68"/>
    <w:rsid w:val="00E14F5F"/>
    <w:rsid w:val="00E150F8"/>
    <w:rsid w:val="00E1533C"/>
    <w:rsid w:val="00E153C5"/>
    <w:rsid w:val="00E15448"/>
    <w:rsid w:val="00E156B4"/>
    <w:rsid w:val="00E1593B"/>
    <w:rsid w:val="00E15C17"/>
    <w:rsid w:val="00E15C7C"/>
    <w:rsid w:val="00E16028"/>
    <w:rsid w:val="00E1614E"/>
    <w:rsid w:val="00E1624C"/>
    <w:rsid w:val="00E16470"/>
    <w:rsid w:val="00E16849"/>
    <w:rsid w:val="00E16919"/>
    <w:rsid w:val="00E17043"/>
    <w:rsid w:val="00E1716B"/>
    <w:rsid w:val="00E172E9"/>
    <w:rsid w:val="00E173EC"/>
    <w:rsid w:val="00E174E3"/>
    <w:rsid w:val="00E176C0"/>
    <w:rsid w:val="00E179C8"/>
    <w:rsid w:val="00E17B6E"/>
    <w:rsid w:val="00E17E33"/>
    <w:rsid w:val="00E17F64"/>
    <w:rsid w:val="00E17F69"/>
    <w:rsid w:val="00E20070"/>
    <w:rsid w:val="00E20122"/>
    <w:rsid w:val="00E2060B"/>
    <w:rsid w:val="00E20884"/>
    <w:rsid w:val="00E20891"/>
    <w:rsid w:val="00E21281"/>
    <w:rsid w:val="00E21481"/>
    <w:rsid w:val="00E216A6"/>
    <w:rsid w:val="00E217C2"/>
    <w:rsid w:val="00E217F7"/>
    <w:rsid w:val="00E21B9D"/>
    <w:rsid w:val="00E21D4B"/>
    <w:rsid w:val="00E21E58"/>
    <w:rsid w:val="00E21FA7"/>
    <w:rsid w:val="00E221CB"/>
    <w:rsid w:val="00E227A3"/>
    <w:rsid w:val="00E23237"/>
    <w:rsid w:val="00E23481"/>
    <w:rsid w:val="00E2348B"/>
    <w:rsid w:val="00E23694"/>
    <w:rsid w:val="00E23794"/>
    <w:rsid w:val="00E23BAF"/>
    <w:rsid w:val="00E23C4C"/>
    <w:rsid w:val="00E23D8B"/>
    <w:rsid w:val="00E23DF1"/>
    <w:rsid w:val="00E23F98"/>
    <w:rsid w:val="00E24025"/>
    <w:rsid w:val="00E2429A"/>
    <w:rsid w:val="00E244E2"/>
    <w:rsid w:val="00E2464C"/>
    <w:rsid w:val="00E246A6"/>
    <w:rsid w:val="00E24875"/>
    <w:rsid w:val="00E24B6F"/>
    <w:rsid w:val="00E24BD4"/>
    <w:rsid w:val="00E24E1A"/>
    <w:rsid w:val="00E24E7F"/>
    <w:rsid w:val="00E24FA2"/>
    <w:rsid w:val="00E2567D"/>
    <w:rsid w:val="00E2580A"/>
    <w:rsid w:val="00E2580B"/>
    <w:rsid w:val="00E2591E"/>
    <w:rsid w:val="00E25A29"/>
    <w:rsid w:val="00E25D11"/>
    <w:rsid w:val="00E25FA7"/>
    <w:rsid w:val="00E26122"/>
    <w:rsid w:val="00E26136"/>
    <w:rsid w:val="00E2615C"/>
    <w:rsid w:val="00E26197"/>
    <w:rsid w:val="00E2646D"/>
    <w:rsid w:val="00E26777"/>
    <w:rsid w:val="00E267C1"/>
    <w:rsid w:val="00E26A8A"/>
    <w:rsid w:val="00E26CDC"/>
    <w:rsid w:val="00E2735E"/>
    <w:rsid w:val="00E275B3"/>
    <w:rsid w:val="00E27742"/>
    <w:rsid w:val="00E277E0"/>
    <w:rsid w:val="00E27923"/>
    <w:rsid w:val="00E279C5"/>
    <w:rsid w:val="00E27A09"/>
    <w:rsid w:val="00E27DBA"/>
    <w:rsid w:val="00E303F0"/>
    <w:rsid w:val="00E3043D"/>
    <w:rsid w:val="00E30753"/>
    <w:rsid w:val="00E30817"/>
    <w:rsid w:val="00E30B06"/>
    <w:rsid w:val="00E30B4A"/>
    <w:rsid w:val="00E30C4D"/>
    <w:rsid w:val="00E30D7E"/>
    <w:rsid w:val="00E30E15"/>
    <w:rsid w:val="00E312F5"/>
    <w:rsid w:val="00E314A7"/>
    <w:rsid w:val="00E32040"/>
    <w:rsid w:val="00E32277"/>
    <w:rsid w:val="00E32363"/>
    <w:rsid w:val="00E324B7"/>
    <w:rsid w:val="00E328DD"/>
    <w:rsid w:val="00E32A53"/>
    <w:rsid w:val="00E32AAD"/>
    <w:rsid w:val="00E32D63"/>
    <w:rsid w:val="00E338C9"/>
    <w:rsid w:val="00E33926"/>
    <w:rsid w:val="00E3398F"/>
    <w:rsid w:val="00E33C52"/>
    <w:rsid w:val="00E33D4D"/>
    <w:rsid w:val="00E33E84"/>
    <w:rsid w:val="00E340C0"/>
    <w:rsid w:val="00E340CB"/>
    <w:rsid w:val="00E34239"/>
    <w:rsid w:val="00E342E5"/>
    <w:rsid w:val="00E3454A"/>
    <w:rsid w:val="00E3478F"/>
    <w:rsid w:val="00E34913"/>
    <w:rsid w:val="00E34EF9"/>
    <w:rsid w:val="00E351E5"/>
    <w:rsid w:val="00E35482"/>
    <w:rsid w:val="00E3569C"/>
    <w:rsid w:val="00E3571C"/>
    <w:rsid w:val="00E357BC"/>
    <w:rsid w:val="00E35AB2"/>
    <w:rsid w:val="00E35B4A"/>
    <w:rsid w:val="00E35C1B"/>
    <w:rsid w:val="00E35CA7"/>
    <w:rsid w:val="00E360F8"/>
    <w:rsid w:val="00E36108"/>
    <w:rsid w:val="00E361C5"/>
    <w:rsid w:val="00E3643A"/>
    <w:rsid w:val="00E36594"/>
    <w:rsid w:val="00E365C2"/>
    <w:rsid w:val="00E366D3"/>
    <w:rsid w:val="00E36A49"/>
    <w:rsid w:val="00E36A5F"/>
    <w:rsid w:val="00E3703F"/>
    <w:rsid w:val="00E37091"/>
    <w:rsid w:val="00E37105"/>
    <w:rsid w:val="00E37C49"/>
    <w:rsid w:val="00E37CF3"/>
    <w:rsid w:val="00E37E39"/>
    <w:rsid w:val="00E37ED4"/>
    <w:rsid w:val="00E4024F"/>
    <w:rsid w:val="00E402C0"/>
    <w:rsid w:val="00E4069C"/>
    <w:rsid w:val="00E407D2"/>
    <w:rsid w:val="00E40B84"/>
    <w:rsid w:val="00E40CB3"/>
    <w:rsid w:val="00E40E32"/>
    <w:rsid w:val="00E4123E"/>
    <w:rsid w:val="00E41322"/>
    <w:rsid w:val="00E413BA"/>
    <w:rsid w:val="00E413CD"/>
    <w:rsid w:val="00E41424"/>
    <w:rsid w:val="00E41426"/>
    <w:rsid w:val="00E419B2"/>
    <w:rsid w:val="00E41A05"/>
    <w:rsid w:val="00E41DB7"/>
    <w:rsid w:val="00E41E85"/>
    <w:rsid w:val="00E420F5"/>
    <w:rsid w:val="00E4273B"/>
    <w:rsid w:val="00E42829"/>
    <w:rsid w:val="00E42A03"/>
    <w:rsid w:val="00E42A6E"/>
    <w:rsid w:val="00E42BF2"/>
    <w:rsid w:val="00E42D34"/>
    <w:rsid w:val="00E42E09"/>
    <w:rsid w:val="00E430F0"/>
    <w:rsid w:val="00E431C3"/>
    <w:rsid w:val="00E43208"/>
    <w:rsid w:val="00E43371"/>
    <w:rsid w:val="00E43546"/>
    <w:rsid w:val="00E436E8"/>
    <w:rsid w:val="00E43D21"/>
    <w:rsid w:val="00E43E92"/>
    <w:rsid w:val="00E43EC7"/>
    <w:rsid w:val="00E442C2"/>
    <w:rsid w:val="00E4465A"/>
    <w:rsid w:val="00E44E1C"/>
    <w:rsid w:val="00E44EE8"/>
    <w:rsid w:val="00E4505B"/>
    <w:rsid w:val="00E457E5"/>
    <w:rsid w:val="00E45A17"/>
    <w:rsid w:val="00E45F7B"/>
    <w:rsid w:val="00E46096"/>
    <w:rsid w:val="00E460A7"/>
    <w:rsid w:val="00E461A7"/>
    <w:rsid w:val="00E46308"/>
    <w:rsid w:val="00E4645D"/>
    <w:rsid w:val="00E4684D"/>
    <w:rsid w:val="00E469D9"/>
    <w:rsid w:val="00E46AC4"/>
    <w:rsid w:val="00E46BD5"/>
    <w:rsid w:val="00E46D94"/>
    <w:rsid w:val="00E46EE1"/>
    <w:rsid w:val="00E471DF"/>
    <w:rsid w:val="00E47763"/>
    <w:rsid w:val="00E47809"/>
    <w:rsid w:val="00E47861"/>
    <w:rsid w:val="00E479C5"/>
    <w:rsid w:val="00E47CEE"/>
    <w:rsid w:val="00E50260"/>
    <w:rsid w:val="00E50AA8"/>
    <w:rsid w:val="00E50B63"/>
    <w:rsid w:val="00E50C3F"/>
    <w:rsid w:val="00E50F57"/>
    <w:rsid w:val="00E511C5"/>
    <w:rsid w:val="00E51960"/>
    <w:rsid w:val="00E51B4B"/>
    <w:rsid w:val="00E52146"/>
    <w:rsid w:val="00E5297D"/>
    <w:rsid w:val="00E529EA"/>
    <w:rsid w:val="00E52DF9"/>
    <w:rsid w:val="00E52E68"/>
    <w:rsid w:val="00E5316F"/>
    <w:rsid w:val="00E53241"/>
    <w:rsid w:val="00E5331A"/>
    <w:rsid w:val="00E53366"/>
    <w:rsid w:val="00E5336D"/>
    <w:rsid w:val="00E53686"/>
    <w:rsid w:val="00E5388A"/>
    <w:rsid w:val="00E53E66"/>
    <w:rsid w:val="00E53F74"/>
    <w:rsid w:val="00E5406A"/>
    <w:rsid w:val="00E5422A"/>
    <w:rsid w:val="00E54385"/>
    <w:rsid w:val="00E54AFE"/>
    <w:rsid w:val="00E54CAD"/>
    <w:rsid w:val="00E55116"/>
    <w:rsid w:val="00E551CF"/>
    <w:rsid w:val="00E553B7"/>
    <w:rsid w:val="00E55598"/>
    <w:rsid w:val="00E55823"/>
    <w:rsid w:val="00E55B8D"/>
    <w:rsid w:val="00E567A6"/>
    <w:rsid w:val="00E57163"/>
    <w:rsid w:val="00E578D1"/>
    <w:rsid w:val="00E57C5B"/>
    <w:rsid w:val="00E57D00"/>
    <w:rsid w:val="00E57E2E"/>
    <w:rsid w:val="00E60467"/>
    <w:rsid w:val="00E605B7"/>
    <w:rsid w:val="00E60614"/>
    <w:rsid w:val="00E607C7"/>
    <w:rsid w:val="00E60B28"/>
    <w:rsid w:val="00E60DF6"/>
    <w:rsid w:val="00E60F7E"/>
    <w:rsid w:val="00E6179B"/>
    <w:rsid w:val="00E6188F"/>
    <w:rsid w:val="00E61C92"/>
    <w:rsid w:val="00E61E8C"/>
    <w:rsid w:val="00E62079"/>
    <w:rsid w:val="00E62089"/>
    <w:rsid w:val="00E627EA"/>
    <w:rsid w:val="00E62A1F"/>
    <w:rsid w:val="00E62E8D"/>
    <w:rsid w:val="00E6306D"/>
    <w:rsid w:val="00E631B1"/>
    <w:rsid w:val="00E63C3E"/>
    <w:rsid w:val="00E63D7C"/>
    <w:rsid w:val="00E63F3D"/>
    <w:rsid w:val="00E64047"/>
    <w:rsid w:val="00E640F7"/>
    <w:rsid w:val="00E64649"/>
    <w:rsid w:val="00E64868"/>
    <w:rsid w:val="00E64A16"/>
    <w:rsid w:val="00E64B2C"/>
    <w:rsid w:val="00E64B56"/>
    <w:rsid w:val="00E64C79"/>
    <w:rsid w:val="00E64D27"/>
    <w:rsid w:val="00E6515A"/>
    <w:rsid w:val="00E65231"/>
    <w:rsid w:val="00E652AF"/>
    <w:rsid w:val="00E654BB"/>
    <w:rsid w:val="00E655C9"/>
    <w:rsid w:val="00E65684"/>
    <w:rsid w:val="00E656E6"/>
    <w:rsid w:val="00E659AA"/>
    <w:rsid w:val="00E65A56"/>
    <w:rsid w:val="00E660DB"/>
    <w:rsid w:val="00E661FE"/>
    <w:rsid w:val="00E66297"/>
    <w:rsid w:val="00E66FE4"/>
    <w:rsid w:val="00E67319"/>
    <w:rsid w:val="00E67601"/>
    <w:rsid w:val="00E676B7"/>
    <w:rsid w:val="00E6781F"/>
    <w:rsid w:val="00E67A85"/>
    <w:rsid w:val="00E67B85"/>
    <w:rsid w:val="00E67BAE"/>
    <w:rsid w:val="00E67C51"/>
    <w:rsid w:val="00E67D59"/>
    <w:rsid w:val="00E67F6A"/>
    <w:rsid w:val="00E67F80"/>
    <w:rsid w:val="00E70402"/>
    <w:rsid w:val="00E70BCE"/>
    <w:rsid w:val="00E70F33"/>
    <w:rsid w:val="00E710FD"/>
    <w:rsid w:val="00E7111D"/>
    <w:rsid w:val="00E713FF"/>
    <w:rsid w:val="00E71426"/>
    <w:rsid w:val="00E71609"/>
    <w:rsid w:val="00E71759"/>
    <w:rsid w:val="00E7176C"/>
    <w:rsid w:val="00E7190D"/>
    <w:rsid w:val="00E7230E"/>
    <w:rsid w:val="00E72BCD"/>
    <w:rsid w:val="00E72BE9"/>
    <w:rsid w:val="00E72C86"/>
    <w:rsid w:val="00E72C89"/>
    <w:rsid w:val="00E72EA7"/>
    <w:rsid w:val="00E731E6"/>
    <w:rsid w:val="00E735C6"/>
    <w:rsid w:val="00E7378E"/>
    <w:rsid w:val="00E737ED"/>
    <w:rsid w:val="00E73B46"/>
    <w:rsid w:val="00E73BE8"/>
    <w:rsid w:val="00E73CCB"/>
    <w:rsid w:val="00E73FCA"/>
    <w:rsid w:val="00E740D2"/>
    <w:rsid w:val="00E74135"/>
    <w:rsid w:val="00E742F4"/>
    <w:rsid w:val="00E74493"/>
    <w:rsid w:val="00E744A1"/>
    <w:rsid w:val="00E74676"/>
    <w:rsid w:val="00E7495E"/>
    <w:rsid w:val="00E74C20"/>
    <w:rsid w:val="00E74C9E"/>
    <w:rsid w:val="00E74E27"/>
    <w:rsid w:val="00E75099"/>
    <w:rsid w:val="00E75169"/>
    <w:rsid w:val="00E75274"/>
    <w:rsid w:val="00E753CB"/>
    <w:rsid w:val="00E758A3"/>
    <w:rsid w:val="00E760CD"/>
    <w:rsid w:val="00E7619C"/>
    <w:rsid w:val="00E76260"/>
    <w:rsid w:val="00E7633C"/>
    <w:rsid w:val="00E765B8"/>
    <w:rsid w:val="00E76639"/>
    <w:rsid w:val="00E76848"/>
    <w:rsid w:val="00E76B48"/>
    <w:rsid w:val="00E76C19"/>
    <w:rsid w:val="00E7701F"/>
    <w:rsid w:val="00E7718B"/>
    <w:rsid w:val="00E77218"/>
    <w:rsid w:val="00E77410"/>
    <w:rsid w:val="00E775E1"/>
    <w:rsid w:val="00E77766"/>
    <w:rsid w:val="00E77886"/>
    <w:rsid w:val="00E778A7"/>
    <w:rsid w:val="00E77A42"/>
    <w:rsid w:val="00E77BD6"/>
    <w:rsid w:val="00E77C7D"/>
    <w:rsid w:val="00E77E1D"/>
    <w:rsid w:val="00E80490"/>
    <w:rsid w:val="00E80515"/>
    <w:rsid w:val="00E808E8"/>
    <w:rsid w:val="00E80D53"/>
    <w:rsid w:val="00E80F1E"/>
    <w:rsid w:val="00E81014"/>
    <w:rsid w:val="00E81265"/>
    <w:rsid w:val="00E8149F"/>
    <w:rsid w:val="00E815AD"/>
    <w:rsid w:val="00E818F6"/>
    <w:rsid w:val="00E81F75"/>
    <w:rsid w:val="00E82098"/>
    <w:rsid w:val="00E8232E"/>
    <w:rsid w:val="00E82459"/>
    <w:rsid w:val="00E824D6"/>
    <w:rsid w:val="00E8299A"/>
    <w:rsid w:val="00E8321C"/>
    <w:rsid w:val="00E8346C"/>
    <w:rsid w:val="00E83E96"/>
    <w:rsid w:val="00E83EC2"/>
    <w:rsid w:val="00E84018"/>
    <w:rsid w:val="00E84743"/>
    <w:rsid w:val="00E847E2"/>
    <w:rsid w:val="00E84E0F"/>
    <w:rsid w:val="00E85062"/>
    <w:rsid w:val="00E85623"/>
    <w:rsid w:val="00E859F6"/>
    <w:rsid w:val="00E85A50"/>
    <w:rsid w:val="00E85DE1"/>
    <w:rsid w:val="00E85EFD"/>
    <w:rsid w:val="00E861BA"/>
    <w:rsid w:val="00E863EB"/>
    <w:rsid w:val="00E864DC"/>
    <w:rsid w:val="00E86547"/>
    <w:rsid w:val="00E8663F"/>
    <w:rsid w:val="00E8696C"/>
    <w:rsid w:val="00E86BA4"/>
    <w:rsid w:val="00E86BD8"/>
    <w:rsid w:val="00E86ECB"/>
    <w:rsid w:val="00E870C9"/>
    <w:rsid w:val="00E8758E"/>
    <w:rsid w:val="00E875F9"/>
    <w:rsid w:val="00E877F5"/>
    <w:rsid w:val="00E87893"/>
    <w:rsid w:val="00E879BF"/>
    <w:rsid w:val="00E87ACF"/>
    <w:rsid w:val="00E87BB3"/>
    <w:rsid w:val="00E87BD0"/>
    <w:rsid w:val="00E87CF0"/>
    <w:rsid w:val="00E87E22"/>
    <w:rsid w:val="00E9000B"/>
    <w:rsid w:val="00E90011"/>
    <w:rsid w:val="00E90172"/>
    <w:rsid w:val="00E902FA"/>
    <w:rsid w:val="00E90657"/>
    <w:rsid w:val="00E9093D"/>
    <w:rsid w:val="00E90973"/>
    <w:rsid w:val="00E90989"/>
    <w:rsid w:val="00E90AEF"/>
    <w:rsid w:val="00E90B6F"/>
    <w:rsid w:val="00E90D1D"/>
    <w:rsid w:val="00E90DC8"/>
    <w:rsid w:val="00E91052"/>
    <w:rsid w:val="00E91185"/>
    <w:rsid w:val="00E91CF1"/>
    <w:rsid w:val="00E91E3B"/>
    <w:rsid w:val="00E9232D"/>
    <w:rsid w:val="00E92335"/>
    <w:rsid w:val="00E92380"/>
    <w:rsid w:val="00E928DE"/>
    <w:rsid w:val="00E92D69"/>
    <w:rsid w:val="00E92EC3"/>
    <w:rsid w:val="00E930E8"/>
    <w:rsid w:val="00E93372"/>
    <w:rsid w:val="00E93623"/>
    <w:rsid w:val="00E93937"/>
    <w:rsid w:val="00E93CBA"/>
    <w:rsid w:val="00E93E2E"/>
    <w:rsid w:val="00E93F88"/>
    <w:rsid w:val="00E93FF3"/>
    <w:rsid w:val="00E9430D"/>
    <w:rsid w:val="00E9454A"/>
    <w:rsid w:val="00E94664"/>
    <w:rsid w:val="00E94874"/>
    <w:rsid w:val="00E94BE9"/>
    <w:rsid w:val="00E94D5A"/>
    <w:rsid w:val="00E95006"/>
    <w:rsid w:val="00E953E7"/>
    <w:rsid w:val="00E953EE"/>
    <w:rsid w:val="00E95D88"/>
    <w:rsid w:val="00E95E75"/>
    <w:rsid w:val="00E95EB2"/>
    <w:rsid w:val="00E95EDF"/>
    <w:rsid w:val="00E9664B"/>
    <w:rsid w:val="00E967D4"/>
    <w:rsid w:val="00E96800"/>
    <w:rsid w:val="00E96A56"/>
    <w:rsid w:val="00E96D3A"/>
    <w:rsid w:val="00E96E7E"/>
    <w:rsid w:val="00E96F42"/>
    <w:rsid w:val="00E9710E"/>
    <w:rsid w:val="00E97182"/>
    <w:rsid w:val="00E972B2"/>
    <w:rsid w:val="00E976B9"/>
    <w:rsid w:val="00E97829"/>
    <w:rsid w:val="00E97A60"/>
    <w:rsid w:val="00E97A96"/>
    <w:rsid w:val="00E97D56"/>
    <w:rsid w:val="00E97F55"/>
    <w:rsid w:val="00EA00CF"/>
    <w:rsid w:val="00EA010A"/>
    <w:rsid w:val="00EA0C71"/>
    <w:rsid w:val="00EA15C7"/>
    <w:rsid w:val="00EA16FA"/>
    <w:rsid w:val="00EA1708"/>
    <w:rsid w:val="00EA19F9"/>
    <w:rsid w:val="00EA1A0B"/>
    <w:rsid w:val="00EA1E66"/>
    <w:rsid w:val="00EA1F4C"/>
    <w:rsid w:val="00EA205C"/>
    <w:rsid w:val="00EA22C5"/>
    <w:rsid w:val="00EA2322"/>
    <w:rsid w:val="00EA29AE"/>
    <w:rsid w:val="00EA2A0B"/>
    <w:rsid w:val="00EA2A64"/>
    <w:rsid w:val="00EA2B0C"/>
    <w:rsid w:val="00EA2BAB"/>
    <w:rsid w:val="00EA31BD"/>
    <w:rsid w:val="00EA350A"/>
    <w:rsid w:val="00EA3642"/>
    <w:rsid w:val="00EA3722"/>
    <w:rsid w:val="00EA37D1"/>
    <w:rsid w:val="00EA40FF"/>
    <w:rsid w:val="00EA41D8"/>
    <w:rsid w:val="00EA42D9"/>
    <w:rsid w:val="00EA44D3"/>
    <w:rsid w:val="00EA4809"/>
    <w:rsid w:val="00EA4BB0"/>
    <w:rsid w:val="00EA4D47"/>
    <w:rsid w:val="00EA5199"/>
    <w:rsid w:val="00EA53F2"/>
    <w:rsid w:val="00EA54ED"/>
    <w:rsid w:val="00EA557F"/>
    <w:rsid w:val="00EA582C"/>
    <w:rsid w:val="00EA5D81"/>
    <w:rsid w:val="00EA623A"/>
    <w:rsid w:val="00EA653C"/>
    <w:rsid w:val="00EA69C9"/>
    <w:rsid w:val="00EA6AC4"/>
    <w:rsid w:val="00EA70CC"/>
    <w:rsid w:val="00EA72E4"/>
    <w:rsid w:val="00EA743D"/>
    <w:rsid w:val="00EA7E45"/>
    <w:rsid w:val="00EA7E5D"/>
    <w:rsid w:val="00EB003D"/>
    <w:rsid w:val="00EB0B19"/>
    <w:rsid w:val="00EB0D53"/>
    <w:rsid w:val="00EB118E"/>
    <w:rsid w:val="00EB1788"/>
    <w:rsid w:val="00EB19BF"/>
    <w:rsid w:val="00EB1AD3"/>
    <w:rsid w:val="00EB1AD9"/>
    <w:rsid w:val="00EB1E7C"/>
    <w:rsid w:val="00EB21D0"/>
    <w:rsid w:val="00EB27CE"/>
    <w:rsid w:val="00EB27DC"/>
    <w:rsid w:val="00EB2A98"/>
    <w:rsid w:val="00EB38B0"/>
    <w:rsid w:val="00EB3E29"/>
    <w:rsid w:val="00EB3EF6"/>
    <w:rsid w:val="00EB3FB5"/>
    <w:rsid w:val="00EB41B9"/>
    <w:rsid w:val="00EB44C5"/>
    <w:rsid w:val="00EB4589"/>
    <w:rsid w:val="00EB4732"/>
    <w:rsid w:val="00EB47FC"/>
    <w:rsid w:val="00EB4A1B"/>
    <w:rsid w:val="00EB4D64"/>
    <w:rsid w:val="00EB4E71"/>
    <w:rsid w:val="00EB5149"/>
    <w:rsid w:val="00EB563B"/>
    <w:rsid w:val="00EB59A3"/>
    <w:rsid w:val="00EB5B1F"/>
    <w:rsid w:val="00EB5B95"/>
    <w:rsid w:val="00EB5FFC"/>
    <w:rsid w:val="00EB6079"/>
    <w:rsid w:val="00EB637E"/>
    <w:rsid w:val="00EB6628"/>
    <w:rsid w:val="00EB68AB"/>
    <w:rsid w:val="00EB6B2C"/>
    <w:rsid w:val="00EB6C96"/>
    <w:rsid w:val="00EB6DDC"/>
    <w:rsid w:val="00EB70F5"/>
    <w:rsid w:val="00EB72F8"/>
    <w:rsid w:val="00EB7592"/>
    <w:rsid w:val="00EB795D"/>
    <w:rsid w:val="00EB7975"/>
    <w:rsid w:val="00EB7C08"/>
    <w:rsid w:val="00EB7C32"/>
    <w:rsid w:val="00EB7D90"/>
    <w:rsid w:val="00EB7FE7"/>
    <w:rsid w:val="00EC06F8"/>
    <w:rsid w:val="00EC071E"/>
    <w:rsid w:val="00EC07B0"/>
    <w:rsid w:val="00EC096F"/>
    <w:rsid w:val="00EC09CB"/>
    <w:rsid w:val="00EC0AFA"/>
    <w:rsid w:val="00EC0D1D"/>
    <w:rsid w:val="00EC0E6F"/>
    <w:rsid w:val="00EC1249"/>
    <w:rsid w:val="00EC1806"/>
    <w:rsid w:val="00EC194C"/>
    <w:rsid w:val="00EC1FBA"/>
    <w:rsid w:val="00EC22CD"/>
    <w:rsid w:val="00EC272D"/>
    <w:rsid w:val="00EC276E"/>
    <w:rsid w:val="00EC2C86"/>
    <w:rsid w:val="00EC2DF7"/>
    <w:rsid w:val="00EC2E90"/>
    <w:rsid w:val="00EC38AB"/>
    <w:rsid w:val="00EC3BA5"/>
    <w:rsid w:val="00EC4131"/>
    <w:rsid w:val="00EC440C"/>
    <w:rsid w:val="00EC4559"/>
    <w:rsid w:val="00EC455B"/>
    <w:rsid w:val="00EC457F"/>
    <w:rsid w:val="00EC4640"/>
    <w:rsid w:val="00EC47C0"/>
    <w:rsid w:val="00EC4CC2"/>
    <w:rsid w:val="00EC4EC9"/>
    <w:rsid w:val="00EC4F25"/>
    <w:rsid w:val="00EC4FC6"/>
    <w:rsid w:val="00EC506B"/>
    <w:rsid w:val="00EC55E7"/>
    <w:rsid w:val="00EC576E"/>
    <w:rsid w:val="00EC593F"/>
    <w:rsid w:val="00EC5960"/>
    <w:rsid w:val="00EC5996"/>
    <w:rsid w:val="00EC5A51"/>
    <w:rsid w:val="00EC5D25"/>
    <w:rsid w:val="00EC5EBA"/>
    <w:rsid w:val="00EC6054"/>
    <w:rsid w:val="00EC60AB"/>
    <w:rsid w:val="00EC621C"/>
    <w:rsid w:val="00EC6224"/>
    <w:rsid w:val="00EC6455"/>
    <w:rsid w:val="00EC664C"/>
    <w:rsid w:val="00EC679F"/>
    <w:rsid w:val="00EC681F"/>
    <w:rsid w:val="00EC6987"/>
    <w:rsid w:val="00EC6A37"/>
    <w:rsid w:val="00EC6BE5"/>
    <w:rsid w:val="00EC7313"/>
    <w:rsid w:val="00EC73A8"/>
    <w:rsid w:val="00EC75D3"/>
    <w:rsid w:val="00EC76EB"/>
    <w:rsid w:val="00ED0146"/>
    <w:rsid w:val="00ED066C"/>
    <w:rsid w:val="00ED0774"/>
    <w:rsid w:val="00ED08F3"/>
    <w:rsid w:val="00ED0E3D"/>
    <w:rsid w:val="00ED0EBE"/>
    <w:rsid w:val="00ED0FE6"/>
    <w:rsid w:val="00ED10BB"/>
    <w:rsid w:val="00ED15D3"/>
    <w:rsid w:val="00ED18F4"/>
    <w:rsid w:val="00ED1C2F"/>
    <w:rsid w:val="00ED1E73"/>
    <w:rsid w:val="00ED1F94"/>
    <w:rsid w:val="00ED22B4"/>
    <w:rsid w:val="00ED23BB"/>
    <w:rsid w:val="00ED23FF"/>
    <w:rsid w:val="00ED24AE"/>
    <w:rsid w:val="00ED2949"/>
    <w:rsid w:val="00ED2F68"/>
    <w:rsid w:val="00ED32D0"/>
    <w:rsid w:val="00ED3BD6"/>
    <w:rsid w:val="00ED4207"/>
    <w:rsid w:val="00ED424A"/>
    <w:rsid w:val="00ED43E3"/>
    <w:rsid w:val="00ED4656"/>
    <w:rsid w:val="00ED4736"/>
    <w:rsid w:val="00ED4AA3"/>
    <w:rsid w:val="00ED4BC2"/>
    <w:rsid w:val="00ED5128"/>
    <w:rsid w:val="00ED5469"/>
    <w:rsid w:val="00ED5802"/>
    <w:rsid w:val="00ED5941"/>
    <w:rsid w:val="00ED5951"/>
    <w:rsid w:val="00ED5BC2"/>
    <w:rsid w:val="00ED5CB0"/>
    <w:rsid w:val="00ED5CB1"/>
    <w:rsid w:val="00ED5DD2"/>
    <w:rsid w:val="00ED5E9C"/>
    <w:rsid w:val="00ED60A8"/>
    <w:rsid w:val="00ED6347"/>
    <w:rsid w:val="00ED6C89"/>
    <w:rsid w:val="00ED6FEF"/>
    <w:rsid w:val="00ED7295"/>
    <w:rsid w:val="00ED72BE"/>
    <w:rsid w:val="00ED73D2"/>
    <w:rsid w:val="00ED750A"/>
    <w:rsid w:val="00ED7FC1"/>
    <w:rsid w:val="00EE04E3"/>
    <w:rsid w:val="00EE0ADA"/>
    <w:rsid w:val="00EE0B8D"/>
    <w:rsid w:val="00EE0C24"/>
    <w:rsid w:val="00EE0D4B"/>
    <w:rsid w:val="00EE0DA6"/>
    <w:rsid w:val="00EE0DDC"/>
    <w:rsid w:val="00EE0FD8"/>
    <w:rsid w:val="00EE157F"/>
    <w:rsid w:val="00EE1943"/>
    <w:rsid w:val="00EE196D"/>
    <w:rsid w:val="00EE1EB5"/>
    <w:rsid w:val="00EE285D"/>
    <w:rsid w:val="00EE28D3"/>
    <w:rsid w:val="00EE2903"/>
    <w:rsid w:val="00EE2C14"/>
    <w:rsid w:val="00EE2FD2"/>
    <w:rsid w:val="00EE2FF8"/>
    <w:rsid w:val="00EE305A"/>
    <w:rsid w:val="00EE30D0"/>
    <w:rsid w:val="00EE3257"/>
    <w:rsid w:val="00EE3294"/>
    <w:rsid w:val="00EE34DD"/>
    <w:rsid w:val="00EE3675"/>
    <w:rsid w:val="00EE3B7F"/>
    <w:rsid w:val="00EE3E45"/>
    <w:rsid w:val="00EE40C9"/>
    <w:rsid w:val="00EE41F8"/>
    <w:rsid w:val="00EE4B06"/>
    <w:rsid w:val="00EE4D67"/>
    <w:rsid w:val="00EE4EAE"/>
    <w:rsid w:val="00EE4F33"/>
    <w:rsid w:val="00EE5186"/>
    <w:rsid w:val="00EE5295"/>
    <w:rsid w:val="00EE553E"/>
    <w:rsid w:val="00EE565F"/>
    <w:rsid w:val="00EE5897"/>
    <w:rsid w:val="00EE5A44"/>
    <w:rsid w:val="00EE5A60"/>
    <w:rsid w:val="00EE5A9D"/>
    <w:rsid w:val="00EE5C2E"/>
    <w:rsid w:val="00EE5D91"/>
    <w:rsid w:val="00EE652E"/>
    <w:rsid w:val="00EE66F4"/>
    <w:rsid w:val="00EE6B12"/>
    <w:rsid w:val="00EE6D49"/>
    <w:rsid w:val="00EE703F"/>
    <w:rsid w:val="00EE70E4"/>
    <w:rsid w:val="00EE7536"/>
    <w:rsid w:val="00EE7618"/>
    <w:rsid w:val="00EE7695"/>
    <w:rsid w:val="00EE76F3"/>
    <w:rsid w:val="00EE77AE"/>
    <w:rsid w:val="00EE7815"/>
    <w:rsid w:val="00EE7A68"/>
    <w:rsid w:val="00EE7D5C"/>
    <w:rsid w:val="00EE7DC8"/>
    <w:rsid w:val="00EF04A1"/>
    <w:rsid w:val="00EF05C2"/>
    <w:rsid w:val="00EF0662"/>
    <w:rsid w:val="00EF0F88"/>
    <w:rsid w:val="00EF102C"/>
    <w:rsid w:val="00EF1069"/>
    <w:rsid w:val="00EF1247"/>
    <w:rsid w:val="00EF146B"/>
    <w:rsid w:val="00EF1634"/>
    <w:rsid w:val="00EF17A5"/>
    <w:rsid w:val="00EF1DC3"/>
    <w:rsid w:val="00EF1FB4"/>
    <w:rsid w:val="00EF2289"/>
    <w:rsid w:val="00EF23C1"/>
    <w:rsid w:val="00EF2683"/>
    <w:rsid w:val="00EF29F6"/>
    <w:rsid w:val="00EF2F31"/>
    <w:rsid w:val="00EF3201"/>
    <w:rsid w:val="00EF34E5"/>
    <w:rsid w:val="00EF3504"/>
    <w:rsid w:val="00EF3774"/>
    <w:rsid w:val="00EF3883"/>
    <w:rsid w:val="00EF3C7C"/>
    <w:rsid w:val="00EF3D0A"/>
    <w:rsid w:val="00EF3D55"/>
    <w:rsid w:val="00EF3E30"/>
    <w:rsid w:val="00EF41A2"/>
    <w:rsid w:val="00EF4364"/>
    <w:rsid w:val="00EF44FD"/>
    <w:rsid w:val="00EF4790"/>
    <w:rsid w:val="00EF4A6A"/>
    <w:rsid w:val="00EF4A91"/>
    <w:rsid w:val="00EF4E65"/>
    <w:rsid w:val="00EF4FF7"/>
    <w:rsid w:val="00EF524D"/>
    <w:rsid w:val="00EF53E0"/>
    <w:rsid w:val="00EF5743"/>
    <w:rsid w:val="00EF5A2B"/>
    <w:rsid w:val="00EF5B64"/>
    <w:rsid w:val="00EF5C7E"/>
    <w:rsid w:val="00EF5CCB"/>
    <w:rsid w:val="00EF5F26"/>
    <w:rsid w:val="00EF5FB1"/>
    <w:rsid w:val="00EF67EB"/>
    <w:rsid w:val="00EF691A"/>
    <w:rsid w:val="00EF69E3"/>
    <w:rsid w:val="00EF6C84"/>
    <w:rsid w:val="00EF6C8E"/>
    <w:rsid w:val="00EF6E39"/>
    <w:rsid w:val="00EF6F22"/>
    <w:rsid w:val="00EF72CF"/>
    <w:rsid w:val="00EF755E"/>
    <w:rsid w:val="00EF75B4"/>
    <w:rsid w:val="00EF7713"/>
    <w:rsid w:val="00EF7826"/>
    <w:rsid w:val="00EF79D7"/>
    <w:rsid w:val="00EF7A06"/>
    <w:rsid w:val="00EF7A64"/>
    <w:rsid w:val="00EF7E1D"/>
    <w:rsid w:val="00EF7EBA"/>
    <w:rsid w:val="00EF7F04"/>
    <w:rsid w:val="00EF7F77"/>
    <w:rsid w:val="00EF7F86"/>
    <w:rsid w:val="00F00038"/>
    <w:rsid w:val="00F000AD"/>
    <w:rsid w:val="00F00492"/>
    <w:rsid w:val="00F00772"/>
    <w:rsid w:val="00F00AFC"/>
    <w:rsid w:val="00F00C70"/>
    <w:rsid w:val="00F00DBC"/>
    <w:rsid w:val="00F00E76"/>
    <w:rsid w:val="00F00E77"/>
    <w:rsid w:val="00F00EEE"/>
    <w:rsid w:val="00F0101A"/>
    <w:rsid w:val="00F0113F"/>
    <w:rsid w:val="00F011F9"/>
    <w:rsid w:val="00F01220"/>
    <w:rsid w:val="00F0123E"/>
    <w:rsid w:val="00F01417"/>
    <w:rsid w:val="00F0166C"/>
    <w:rsid w:val="00F01731"/>
    <w:rsid w:val="00F01931"/>
    <w:rsid w:val="00F01CF6"/>
    <w:rsid w:val="00F01F92"/>
    <w:rsid w:val="00F02006"/>
    <w:rsid w:val="00F021D5"/>
    <w:rsid w:val="00F023A3"/>
    <w:rsid w:val="00F025C6"/>
    <w:rsid w:val="00F02879"/>
    <w:rsid w:val="00F0297D"/>
    <w:rsid w:val="00F029D7"/>
    <w:rsid w:val="00F02B1F"/>
    <w:rsid w:val="00F02E2A"/>
    <w:rsid w:val="00F02E8D"/>
    <w:rsid w:val="00F02F8A"/>
    <w:rsid w:val="00F03200"/>
    <w:rsid w:val="00F03441"/>
    <w:rsid w:val="00F036DA"/>
    <w:rsid w:val="00F03774"/>
    <w:rsid w:val="00F03798"/>
    <w:rsid w:val="00F037D1"/>
    <w:rsid w:val="00F03936"/>
    <w:rsid w:val="00F03A2D"/>
    <w:rsid w:val="00F03AA7"/>
    <w:rsid w:val="00F03B6A"/>
    <w:rsid w:val="00F03C4A"/>
    <w:rsid w:val="00F03D0A"/>
    <w:rsid w:val="00F03DCE"/>
    <w:rsid w:val="00F03E0B"/>
    <w:rsid w:val="00F03FEC"/>
    <w:rsid w:val="00F04181"/>
    <w:rsid w:val="00F04651"/>
    <w:rsid w:val="00F046ED"/>
    <w:rsid w:val="00F04896"/>
    <w:rsid w:val="00F04A32"/>
    <w:rsid w:val="00F054BB"/>
    <w:rsid w:val="00F05762"/>
    <w:rsid w:val="00F05802"/>
    <w:rsid w:val="00F05A26"/>
    <w:rsid w:val="00F05B35"/>
    <w:rsid w:val="00F05D00"/>
    <w:rsid w:val="00F05D06"/>
    <w:rsid w:val="00F05DF2"/>
    <w:rsid w:val="00F05F79"/>
    <w:rsid w:val="00F062A6"/>
    <w:rsid w:val="00F06463"/>
    <w:rsid w:val="00F065BB"/>
    <w:rsid w:val="00F06893"/>
    <w:rsid w:val="00F06BA3"/>
    <w:rsid w:val="00F06DBD"/>
    <w:rsid w:val="00F0703D"/>
    <w:rsid w:val="00F070EE"/>
    <w:rsid w:val="00F072DB"/>
    <w:rsid w:val="00F07364"/>
    <w:rsid w:val="00F077CA"/>
    <w:rsid w:val="00F0790F"/>
    <w:rsid w:val="00F07CD2"/>
    <w:rsid w:val="00F07CE5"/>
    <w:rsid w:val="00F07EB5"/>
    <w:rsid w:val="00F10309"/>
    <w:rsid w:val="00F10546"/>
    <w:rsid w:val="00F108C1"/>
    <w:rsid w:val="00F10D3C"/>
    <w:rsid w:val="00F111B4"/>
    <w:rsid w:val="00F11634"/>
    <w:rsid w:val="00F11A07"/>
    <w:rsid w:val="00F11A43"/>
    <w:rsid w:val="00F11E8A"/>
    <w:rsid w:val="00F11ED7"/>
    <w:rsid w:val="00F11F96"/>
    <w:rsid w:val="00F1220A"/>
    <w:rsid w:val="00F12273"/>
    <w:rsid w:val="00F12397"/>
    <w:rsid w:val="00F12432"/>
    <w:rsid w:val="00F12617"/>
    <w:rsid w:val="00F1281C"/>
    <w:rsid w:val="00F12873"/>
    <w:rsid w:val="00F12DD4"/>
    <w:rsid w:val="00F12E38"/>
    <w:rsid w:val="00F12EED"/>
    <w:rsid w:val="00F13162"/>
    <w:rsid w:val="00F132C7"/>
    <w:rsid w:val="00F13420"/>
    <w:rsid w:val="00F13AB7"/>
    <w:rsid w:val="00F13E18"/>
    <w:rsid w:val="00F1403E"/>
    <w:rsid w:val="00F14048"/>
    <w:rsid w:val="00F142CA"/>
    <w:rsid w:val="00F142DE"/>
    <w:rsid w:val="00F145A2"/>
    <w:rsid w:val="00F147BA"/>
    <w:rsid w:val="00F14A43"/>
    <w:rsid w:val="00F14B6D"/>
    <w:rsid w:val="00F14DD8"/>
    <w:rsid w:val="00F14F3E"/>
    <w:rsid w:val="00F15169"/>
    <w:rsid w:val="00F1518D"/>
    <w:rsid w:val="00F15191"/>
    <w:rsid w:val="00F15664"/>
    <w:rsid w:val="00F1591D"/>
    <w:rsid w:val="00F15B0C"/>
    <w:rsid w:val="00F15BD8"/>
    <w:rsid w:val="00F15DBB"/>
    <w:rsid w:val="00F15FB8"/>
    <w:rsid w:val="00F160B2"/>
    <w:rsid w:val="00F16202"/>
    <w:rsid w:val="00F16D52"/>
    <w:rsid w:val="00F16E3F"/>
    <w:rsid w:val="00F16F0F"/>
    <w:rsid w:val="00F16FE1"/>
    <w:rsid w:val="00F17027"/>
    <w:rsid w:val="00F171D6"/>
    <w:rsid w:val="00F17230"/>
    <w:rsid w:val="00F1748C"/>
    <w:rsid w:val="00F174C1"/>
    <w:rsid w:val="00F175B0"/>
    <w:rsid w:val="00F17656"/>
    <w:rsid w:val="00F178F2"/>
    <w:rsid w:val="00F20197"/>
    <w:rsid w:val="00F2027D"/>
    <w:rsid w:val="00F20649"/>
    <w:rsid w:val="00F207F8"/>
    <w:rsid w:val="00F209FF"/>
    <w:rsid w:val="00F20B44"/>
    <w:rsid w:val="00F20BBD"/>
    <w:rsid w:val="00F20D01"/>
    <w:rsid w:val="00F20F40"/>
    <w:rsid w:val="00F21031"/>
    <w:rsid w:val="00F211A3"/>
    <w:rsid w:val="00F21A28"/>
    <w:rsid w:val="00F21DE9"/>
    <w:rsid w:val="00F21E63"/>
    <w:rsid w:val="00F220E3"/>
    <w:rsid w:val="00F22180"/>
    <w:rsid w:val="00F2253D"/>
    <w:rsid w:val="00F2257C"/>
    <w:rsid w:val="00F22708"/>
    <w:rsid w:val="00F229E7"/>
    <w:rsid w:val="00F22C08"/>
    <w:rsid w:val="00F22CCC"/>
    <w:rsid w:val="00F22F85"/>
    <w:rsid w:val="00F22FF4"/>
    <w:rsid w:val="00F23114"/>
    <w:rsid w:val="00F23685"/>
    <w:rsid w:val="00F2389F"/>
    <w:rsid w:val="00F239C6"/>
    <w:rsid w:val="00F239FE"/>
    <w:rsid w:val="00F23A64"/>
    <w:rsid w:val="00F23AA6"/>
    <w:rsid w:val="00F23C41"/>
    <w:rsid w:val="00F23C92"/>
    <w:rsid w:val="00F23D2C"/>
    <w:rsid w:val="00F23D49"/>
    <w:rsid w:val="00F23E18"/>
    <w:rsid w:val="00F23F9A"/>
    <w:rsid w:val="00F23FE5"/>
    <w:rsid w:val="00F24361"/>
    <w:rsid w:val="00F24579"/>
    <w:rsid w:val="00F24690"/>
    <w:rsid w:val="00F2479B"/>
    <w:rsid w:val="00F248D4"/>
    <w:rsid w:val="00F25244"/>
    <w:rsid w:val="00F253A3"/>
    <w:rsid w:val="00F25632"/>
    <w:rsid w:val="00F258CA"/>
    <w:rsid w:val="00F25ECD"/>
    <w:rsid w:val="00F26053"/>
    <w:rsid w:val="00F26078"/>
    <w:rsid w:val="00F260FA"/>
    <w:rsid w:val="00F26FCF"/>
    <w:rsid w:val="00F27447"/>
    <w:rsid w:val="00F274F0"/>
    <w:rsid w:val="00F275E0"/>
    <w:rsid w:val="00F2774D"/>
    <w:rsid w:val="00F27855"/>
    <w:rsid w:val="00F278A2"/>
    <w:rsid w:val="00F2795C"/>
    <w:rsid w:val="00F27AD7"/>
    <w:rsid w:val="00F27B7B"/>
    <w:rsid w:val="00F30001"/>
    <w:rsid w:val="00F3061C"/>
    <w:rsid w:val="00F30778"/>
    <w:rsid w:val="00F3081B"/>
    <w:rsid w:val="00F309E2"/>
    <w:rsid w:val="00F30BFA"/>
    <w:rsid w:val="00F30CA0"/>
    <w:rsid w:val="00F30CBF"/>
    <w:rsid w:val="00F30D61"/>
    <w:rsid w:val="00F310F5"/>
    <w:rsid w:val="00F31156"/>
    <w:rsid w:val="00F31425"/>
    <w:rsid w:val="00F314CB"/>
    <w:rsid w:val="00F3202B"/>
    <w:rsid w:val="00F3235A"/>
    <w:rsid w:val="00F32599"/>
    <w:rsid w:val="00F32657"/>
    <w:rsid w:val="00F3296C"/>
    <w:rsid w:val="00F32F1A"/>
    <w:rsid w:val="00F32F1B"/>
    <w:rsid w:val="00F33137"/>
    <w:rsid w:val="00F33207"/>
    <w:rsid w:val="00F334C5"/>
    <w:rsid w:val="00F338E6"/>
    <w:rsid w:val="00F33C0C"/>
    <w:rsid w:val="00F33C9C"/>
    <w:rsid w:val="00F33CEF"/>
    <w:rsid w:val="00F33E4C"/>
    <w:rsid w:val="00F34629"/>
    <w:rsid w:val="00F347F2"/>
    <w:rsid w:val="00F3499E"/>
    <w:rsid w:val="00F34A2D"/>
    <w:rsid w:val="00F34ADC"/>
    <w:rsid w:val="00F3509E"/>
    <w:rsid w:val="00F3521F"/>
    <w:rsid w:val="00F35321"/>
    <w:rsid w:val="00F355E1"/>
    <w:rsid w:val="00F359E1"/>
    <w:rsid w:val="00F35B63"/>
    <w:rsid w:val="00F35FCD"/>
    <w:rsid w:val="00F3609F"/>
    <w:rsid w:val="00F361C7"/>
    <w:rsid w:val="00F36205"/>
    <w:rsid w:val="00F3632F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EDE"/>
    <w:rsid w:val="00F3700E"/>
    <w:rsid w:val="00F37270"/>
    <w:rsid w:val="00F3732A"/>
    <w:rsid w:val="00F375D2"/>
    <w:rsid w:val="00F37662"/>
    <w:rsid w:val="00F3791C"/>
    <w:rsid w:val="00F37A7C"/>
    <w:rsid w:val="00F40181"/>
    <w:rsid w:val="00F4045C"/>
    <w:rsid w:val="00F4053C"/>
    <w:rsid w:val="00F40860"/>
    <w:rsid w:val="00F40BB9"/>
    <w:rsid w:val="00F40C98"/>
    <w:rsid w:val="00F4113F"/>
    <w:rsid w:val="00F41382"/>
    <w:rsid w:val="00F4182E"/>
    <w:rsid w:val="00F41A31"/>
    <w:rsid w:val="00F41C86"/>
    <w:rsid w:val="00F42214"/>
    <w:rsid w:val="00F42419"/>
    <w:rsid w:val="00F4265D"/>
    <w:rsid w:val="00F42A6E"/>
    <w:rsid w:val="00F42D05"/>
    <w:rsid w:val="00F430BE"/>
    <w:rsid w:val="00F431FD"/>
    <w:rsid w:val="00F43543"/>
    <w:rsid w:val="00F4367C"/>
    <w:rsid w:val="00F43688"/>
    <w:rsid w:val="00F43A29"/>
    <w:rsid w:val="00F43B9B"/>
    <w:rsid w:val="00F43B9C"/>
    <w:rsid w:val="00F43C8C"/>
    <w:rsid w:val="00F43DAD"/>
    <w:rsid w:val="00F43E64"/>
    <w:rsid w:val="00F44B2D"/>
    <w:rsid w:val="00F44D23"/>
    <w:rsid w:val="00F456BB"/>
    <w:rsid w:val="00F456E2"/>
    <w:rsid w:val="00F459E9"/>
    <w:rsid w:val="00F45FF2"/>
    <w:rsid w:val="00F46033"/>
    <w:rsid w:val="00F46049"/>
    <w:rsid w:val="00F464BE"/>
    <w:rsid w:val="00F4673E"/>
    <w:rsid w:val="00F467EC"/>
    <w:rsid w:val="00F468C2"/>
    <w:rsid w:val="00F46922"/>
    <w:rsid w:val="00F46C54"/>
    <w:rsid w:val="00F46D34"/>
    <w:rsid w:val="00F46D67"/>
    <w:rsid w:val="00F471EB"/>
    <w:rsid w:val="00F47290"/>
    <w:rsid w:val="00F478AD"/>
    <w:rsid w:val="00F47B86"/>
    <w:rsid w:val="00F47D93"/>
    <w:rsid w:val="00F47FA2"/>
    <w:rsid w:val="00F47FB4"/>
    <w:rsid w:val="00F501D9"/>
    <w:rsid w:val="00F505C1"/>
    <w:rsid w:val="00F506E4"/>
    <w:rsid w:val="00F5078C"/>
    <w:rsid w:val="00F50DB2"/>
    <w:rsid w:val="00F5104A"/>
    <w:rsid w:val="00F51319"/>
    <w:rsid w:val="00F51678"/>
    <w:rsid w:val="00F51B67"/>
    <w:rsid w:val="00F52717"/>
    <w:rsid w:val="00F52EBF"/>
    <w:rsid w:val="00F53408"/>
    <w:rsid w:val="00F53710"/>
    <w:rsid w:val="00F538E6"/>
    <w:rsid w:val="00F53905"/>
    <w:rsid w:val="00F53BE8"/>
    <w:rsid w:val="00F53D20"/>
    <w:rsid w:val="00F53E19"/>
    <w:rsid w:val="00F53F43"/>
    <w:rsid w:val="00F53F9D"/>
    <w:rsid w:val="00F544DA"/>
    <w:rsid w:val="00F54547"/>
    <w:rsid w:val="00F54638"/>
    <w:rsid w:val="00F54735"/>
    <w:rsid w:val="00F54742"/>
    <w:rsid w:val="00F5482F"/>
    <w:rsid w:val="00F549BD"/>
    <w:rsid w:val="00F54D74"/>
    <w:rsid w:val="00F54DDF"/>
    <w:rsid w:val="00F54E1E"/>
    <w:rsid w:val="00F552B9"/>
    <w:rsid w:val="00F55670"/>
    <w:rsid w:val="00F55D6A"/>
    <w:rsid w:val="00F5632B"/>
    <w:rsid w:val="00F56613"/>
    <w:rsid w:val="00F56646"/>
    <w:rsid w:val="00F566A6"/>
    <w:rsid w:val="00F56841"/>
    <w:rsid w:val="00F56AFE"/>
    <w:rsid w:val="00F56D62"/>
    <w:rsid w:val="00F56F42"/>
    <w:rsid w:val="00F57172"/>
    <w:rsid w:val="00F57232"/>
    <w:rsid w:val="00F57303"/>
    <w:rsid w:val="00F57327"/>
    <w:rsid w:val="00F57BF2"/>
    <w:rsid w:val="00F57C49"/>
    <w:rsid w:val="00F57CCA"/>
    <w:rsid w:val="00F57E42"/>
    <w:rsid w:val="00F603FB"/>
    <w:rsid w:val="00F60DE5"/>
    <w:rsid w:val="00F61144"/>
    <w:rsid w:val="00F61299"/>
    <w:rsid w:val="00F61808"/>
    <w:rsid w:val="00F6185D"/>
    <w:rsid w:val="00F61B29"/>
    <w:rsid w:val="00F61B84"/>
    <w:rsid w:val="00F61C34"/>
    <w:rsid w:val="00F61CB4"/>
    <w:rsid w:val="00F61CE9"/>
    <w:rsid w:val="00F61DBA"/>
    <w:rsid w:val="00F61E05"/>
    <w:rsid w:val="00F61FCB"/>
    <w:rsid w:val="00F622BD"/>
    <w:rsid w:val="00F625A1"/>
    <w:rsid w:val="00F62650"/>
    <w:rsid w:val="00F627C1"/>
    <w:rsid w:val="00F628E3"/>
    <w:rsid w:val="00F62AFC"/>
    <w:rsid w:val="00F62E03"/>
    <w:rsid w:val="00F62E2F"/>
    <w:rsid w:val="00F6303F"/>
    <w:rsid w:val="00F63053"/>
    <w:rsid w:val="00F6348A"/>
    <w:rsid w:val="00F63650"/>
    <w:rsid w:val="00F636FA"/>
    <w:rsid w:val="00F63957"/>
    <w:rsid w:val="00F63B7A"/>
    <w:rsid w:val="00F63E7B"/>
    <w:rsid w:val="00F64665"/>
    <w:rsid w:val="00F64B3D"/>
    <w:rsid w:val="00F64EA9"/>
    <w:rsid w:val="00F64FAE"/>
    <w:rsid w:val="00F6520C"/>
    <w:rsid w:val="00F653DF"/>
    <w:rsid w:val="00F655D1"/>
    <w:rsid w:val="00F658C8"/>
    <w:rsid w:val="00F65AC2"/>
    <w:rsid w:val="00F65CE6"/>
    <w:rsid w:val="00F660E1"/>
    <w:rsid w:val="00F66437"/>
    <w:rsid w:val="00F6693F"/>
    <w:rsid w:val="00F66C70"/>
    <w:rsid w:val="00F67484"/>
    <w:rsid w:val="00F675A8"/>
    <w:rsid w:val="00F67B7E"/>
    <w:rsid w:val="00F67C98"/>
    <w:rsid w:val="00F67CEA"/>
    <w:rsid w:val="00F67D26"/>
    <w:rsid w:val="00F67D73"/>
    <w:rsid w:val="00F67F58"/>
    <w:rsid w:val="00F700C1"/>
    <w:rsid w:val="00F702E7"/>
    <w:rsid w:val="00F7031D"/>
    <w:rsid w:val="00F703E1"/>
    <w:rsid w:val="00F705DF"/>
    <w:rsid w:val="00F7061E"/>
    <w:rsid w:val="00F70955"/>
    <w:rsid w:val="00F70C0E"/>
    <w:rsid w:val="00F70D2C"/>
    <w:rsid w:val="00F71020"/>
    <w:rsid w:val="00F71267"/>
    <w:rsid w:val="00F713CB"/>
    <w:rsid w:val="00F7141C"/>
    <w:rsid w:val="00F7165C"/>
    <w:rsid w:val="00F71668"/>
    <w:rsid w:val="00F71A68"/>
    <w:rsid w:val="00F71B03"/>
    <w:rsid w:val="00F71D71"/>
    <w:rsid w:val="00F71EE5"/>
    <w:rsid w:val="00F726D1"/>
    <w:rsid w:val="00F7288F"/>
    <w:rsid w:val="00F72A14"/>
    <w:rsid w:val="00F72ACE"/>
    <w:rsid w:val="00F72C84"/>
    <w:rsid w:val="00F72CA9"/>
    <w:rsid w:val="00F73666"/>
    <w:rsid w:val="00F736EB"/>
    <w:rsid w:val="00F73A68"/>
    <w:rsid w:val="00F73A78"/>
    <w:rsid w:val="00F73AEC"/>
    <w:rsid w:val="00F73B67"/>
    <w:rsid w:val="00F73C47"/>
    <w:rsid w:val="00F73DEB"/>
    <w:rsid w:val="00F74184"/>
    <w:rsid w:val="00F74643"/>
    <w:rsid w:val="00F74B07"/>
    <w:rsid w:val="00F74B71"/>
    <w:rsid w:val="00F74BF1"/>
    <w:rsid w:val="00F753AA"/>
    <w:rsid w:val="00F753AE"/>
    <w:rsid w:val="00F75A85"/>
    <w:rsid w:val="00F76248"/>
    <w:rsid w:val="00F764F9"/>
    <w:rsid w:val="00F766F9"/>
    <w:rsid w:val="00F7674E"/>
    <w:rsid w:val="00F768AF"/>
    <w:rsid w:val="00F7694B"/>
    <w:rsid w:val="00F76CB9"/>
    <w:rsid w:val="00F76E6E"/>
    <w:rsid w:val="00F76EF5"/>
    <w:rsid w:val="00F770ED"/>
    <w:rsid w:val="00F77109"/>
    <w:rsid w:val="00F77243"/>
    <w:rsid w:val="00F772E3"/>
    <w:rsid w:val="00F773CA"/>
    <w:rsid w:val="00F77500"/>
    <w:rsid w:val="00F7759E"/>
    <w:rsid w:val="00F77A36"/>
    <w:rsid w:val="00F8006F"/>
    <w:rsid w:val="00F8048E"/>
    <w:rsid w:val="00F8074C"/>
    <w:rsid w:val="00F80ADC"/>
    <w:rsid w:val="00F80CB3"/>
    <w:rsid w:val="00F80CD7"/>
    <w:rsid w:val="00F80CDC"/>
    <w:rsid w:val="00F80D24"/>
    <w:rsid w:val="00F80DEE"/>
    <w:rsid w:val="00F811D0"/>
    <w:rsid w:val="00F81233"/>
    <w:rsid w:val="00F813D1"/>
    <w:rsid w:val="00F81411"/>
    <w:rsid w:val="00F81881"/>
    <w:rsid w:val="00F81A18"/>
    <w:rsid w:val="00F81A2C"/>
    <w:rsid w:val="00F82161"/>
    <w:rsid w:val="00F821A1"/>
    <w:rsid w:val="00F825A2"/>
    <w:rsid w:val="00F828C4"/>
    <w:rsid w:val="00F8296A"/>
    <w:rsid w:val="00F82FAC"/>
    <w:rsid w:val="00F83418"/>
    <w:rsid w:val="00F83464"/>
    <w:rsid w:val="00F83555"/>
    <w:rsid w:val="00F83725"/>
    <w:rsid w:val="00F83B5D"/>
    <w:rsid w:val="00F83DB2"/>
    <w:rsid w:val="00F84005"/>
    <w:rsid w:val="00F843AD"/>
    <w:rsid w:val="00F84658"/>
    <w:rsid w:val="00F846BD"/>
    <w:rsid w:val="00F84998"/>
    <w:rsid w:val="00F84B0F"/>
    <w:rsid w:val="00F84E53"/>
    <w:rsid w:val="00F8549F"/>
    <w:rsid w:val="00F8592C"/>
    <w:rsid w:val="00F85A91"/>
    <w:rsid w:val="00F860E5"/>
    <w:rsid w:val="00F86598"/>
    <w:rsid w:val="00F865EF"/>
    <w:rsid w:val="00F86765"/>
    <w:rsid w:val="00F868D6"/>
    <w:rsid w:val="00F868FF"/>
    <w:rsid w:val="00F8720D"/>
    <w:rsid w:val="00F87900"/>
    <w:rsid w:val="00F900DC"/>
    <w:rsid w:val="00F90507"/>
    <w:rsid w:val="00F905DC"/>
    <w:rsid w:val="00F9060A"/>
    <w:rsid w:val="00F9066C"/>
    <w:rsid w:val="00F914BF"/>
    <w:rsid w:val="00F915EA"/>
    <w:rsid w:val="00F916D9"/>
    <w:rsid w:val="00F91D15"/>
    <w:rsid w:val="00F91DEF"/>
    <w:rsid w:val="00F91DF7"/>
    <w:rsid w:val="00F91E54"/>
    <w:rsid w:val="00F91F05"/>
    <w:rsid w:val="00F91F20"/>
    <w:rsid w:val="00F91F2B"/>
    <w:rsid w:val="00F92057"/>
    <w:rsid w:val="00F92396"/>
    <w:rsid w:val="00F92404"/>
    <w:rsid w:val="00F924AA"/>
    <w:rsid w:val="00F927F1"/>
    <w:rsid w:val="00F9298F"/>
    <w:rsid w:val="00F92B37"/>
    <w:rsid w:val="00F92C8B"/>
    <w:rsid w:val="00F92E6F"/>
    <w:rsid w:val="00F933F0"/>
    <w:rsid w:val="00F934C7"/>
    <w:rsid w:val="00F934D3"/>
    <w:rsid w:val="00F938B3"/>
    <w:rsid w:val="00F93FE6"/>
    <w:rsid w:val="00F943E8"/>
    <w:rsid w:val="00F94437"/>
    <w:rsid w:val="00F949A6"/>
    <w:rsid w:val="00F94A71"/>
    <w:rsid w:val="00F94B92"/>
    <w:rsid w:val="00F94F05"/>
    <w:rsid w:val="00F95056"/>
    <w:rsid w:val="00F95114"/>
    <w:rsid w:val="00F95A9E"/>
    <w:rsid w:val="00F95C70"/>
    <w:rsid w:val="00F95EC5"/>
    <w:rsid w:val="00F95FA9"/>
    <w:rsid w:val="00F9616E"/>
    <w:rsid w:val="00F968D8"/>
    <w:rsid w:val="00F9694C"/>
    <w:rsid w:val="00F96BB8"/>
    <w:rsid w:val="00F96D52"/>
    <w:rsid w:val="00F96F18"/>
    <w:rsid w:val="00F97008"/>
    <w:rsid w:val="00F970EC"/>
    <w:rsid w:val="00F974D6"/>
    <w:rsid w:val="00F978AC"/>
    <w:rsid w:val="00F97A59"/>
    <w:rsid w:val="00F97B2C"/>
    <w:rsid w:val="00F97CA0"/>
    <w:rsid w:val="00F97CC1"/>
    <w:rsid w:val="00F97DC9"/>
    <w:rsid w:val="00FA0044"/>
    <w:rsid w:val="00FA01DA"/>
    <w:rsid w:val="00FA08E2"/>
    <w:rsid w:val="00FA09DD"/>
    <w:rsid w:val="00FA0C93"/>
    <w:rsid w:val="00FA0E3A"/>
    <w:rsid w:val="00FA1316"/>
    <w:rsid w:val="00FA133A"/>
    <w:rsid w:val="00FA137E"/>
    <w:rsid w:val="00FA15AD"/>
    <w:rsid w:val="00FA1624"/>
    <w:rsid w:val="00FA1700"/>
    <w:rsid w:val="00FA173C"/>
    <w:rsid w:val="00FA1A5B"/>
    <w:rsid w:val="00FA1CF4"/>
    <w:rsid w:val="00FA1D0D"/>
    <w:rsid w:val="00FA23CF"/>
    <w:rsid w:val="00FA2427"/>
    <w:rsid w:val="00FA2521"/>
    <w:rsid w:val="00FA2684"/>
    <w:rsid w:val="00FA276D"/>
    <w:rsid w:val="00FA27A2"/>
    <w:rsid w:val="00FA2A29"/>
    <w:rsid w:val="00FA2C70"/>
    <w:rsid w:val="00FA32FA"/>
    <w:rsid w:val="00FA33BD"/>
    <w:rsid w:val="00FA35F0"/>
    <w:rsid w:val="00FA37C6"/>
    <w:rsid w:val="00FA3997"/>
    <w:rsid w:val="00FA3F34"/>
    <w:rsid w:val="00FA418D"/>
    <w:rsid w:val="00FA4369"/>
    <w:rsid w:val="00FA4560"/>
    <w:rsid w:val="00FA45B2"/>
    <w:rsid w:val="00FA45DE"/>
    <w:rsid w:val="00FA4BE3"/>
    <w:rsid w:val="00FA4D82"/>
    <w:rsid w:val="00FA4D8C"/>
    <w:rsid w:val="00FA4E64"/>
    <w:rsid w:val="00FA4F79"/>
    <w:rsid w:val="00FA50BB"/>
    <w:rsid w:val="00FA5244"/>
    <w:rsid w:val="00FA54BF"/>
    <w:rsid w:val="00FA54F8"/>
    <w:rsid w:val="00FA556A"/>
    <w:rsid w:val="00FA5800"/>
    <w:rsid w:val="00FA59F0"/>
    <w:rsid w:val="00FA635D"/>
    <w:rsid w:val="00FA66AE"/>
    <w:rsid w:val="00FA66F3"/>
    <w:rsid w:val="00FA68DB"/>
    <w:rsid w:val="00FA6A36"/>
    <w:rsid w:val="00FA6BC4"/>
    <w:rsid w:val="00FA76F5"/>
    <w:rsid w:val="00FA794B"/>
    <w:rsid w:val="00FA7D67"/>
    <w:rsid w:val="00FB0199"/>
    <w:rsid w:val="00FB03CC"/>
    <w:rsid w:val="00FB0615"/>
    <w:rsid w:val="00FB12C8"/>
    <w:rsid w:val="00FB16E2"/>
    <w:rsid w:val="00FB17C3"/>
    <w:rsid w:val="00FB19EE"/>
    <w:rsid w:val="00FB1B01"/>
    <w:rsid w:val="00FB1F71"/>
    <w:rsid w:val="00FB22E9"/>
    <w:rsid w:val="00FB25A6"/>
    <w:rsid w:val="00FB25C5"/>
    <w:rsid w:val="00FB2B86"/>
    <w:rsid w:val="00FB2CAB"/>
    <w:rsid w:val="00FB2EDA"/>
    <w:rsid w:val="00FB3156"/>
    <w:rsid w:val="00FB31D1"/>
    <w:rsid w:val="00FB33DC"/>
    <w:rsid w:val="00FB33E5"/>
    <w:rsid w:val="00FB34B1"/>
    <w:rsid w:val="00FB3C48"/>
    <w:rsid w:val="00FB3D7C"/>
    <w:rsid w:val="00FB3D93"/>
    <w:rsid w:val="00FB3EE4"/>
    <w:rsid w:val="00FB4082"/>
    <w:rsid w:val="00FB41B8"/>
    <w:rsid w:val="00FB4253"/>
    <w:rsid w:val="00FB45BD"/>
    <w:rsid w:val="00FB45ED"/>
    <w:rsid w:val="00FB4824"/>
    <w:rsid w:val="00FB510E"/>
    <w:rsid w:val="00FB53D4"/>
    <w:rsid w:val="00FB5815"/>
    <w:rsid w:val="00FB5855"/>
    <w:rsid w:val="00FB598A"/>
    <w:rsid w:val="00FB5D5A"/>
    <w:rsid w:val="00FB5F3B"/>
    <w:rsid w:val="00FB622A"/>
    <w:rsid w:val="00FB665F"/>
    <w:rsid w:val="00FB66C7"/>
    <w:rsid w:val="00FB6703"/>
    <w:rsid w:val="00FB6BF4"/>
    <w:rsid w:val="00FB6DA9"/>
    <w:rsid w:val="00FB7078"/>
    <w:rsid w:val="00FB77C8"/>
    <w:rsid w:val="00FB7B76"/>
    <w:rsid w:val="00FB7C1C"/>
    <w:rsid w:val="00FB7F7C"/>
    <w:rsid w:val="00FC066C"/>
    <w:rsid w:val="00FC077F"/>
    <w:rsid w:val="00FC0DEA"/>
    <w:rsid w:val="00FC0F66"/>
    <w:rsid w:val="00FC177E"/>
    <w:rsid w:val="00FC18DC"/>
    <w:rsid w:val="00FC1AC3"/>
    <w:rsid w:val="00FC1D70"/>
    <w:rsid w:val="00FC1E64"/>
    <w:rsid w:val="00FC2000"/>
    <w:rsid w:val="00FC3105"/>
    <w:rsid w:val="00FC321E"/>
    <w:rsid w:val="00FC34F6"/>
    <w:rsid w:val="00FC38C7"/>
    <w:rsid w:val="00FC3C7F"/>
    <w:rsid w:val="00FC3E10"/>
    <w:rsid w:val="00FC3F41"/>
    <w:rsid w:val="00FC3F75"/>
    <w:rsid w:val="00FC3FF0"/>
    <w:rsid w:val="00FC42D2"/>
    <w:rsid w:val="00FC4421"/>
    <w:rsid w:val="00FC453C"/>
    <w:rsid w:val="00FC463D"/>
    <w:rsid w:val="00FC4A76"/>
    <w:rsid w:val="00FC4D38"/>
    <w:rsid w:val="00FC4EC7"/>
    <w:rsid w:val="00FC5122"/>
    <w:rsid w:val="00FC5134"/>
    <w:rsid w:val="00FC55F1"/>
    <w:rsid w:val="00FC5829"/>
    <w:rsid w:val="00FC5C01"/>
    <w:rsid w:val="00FC5CB8"/>
    <w:rsid w:val="00FC626C"/>
    <w:rsid w:val="00FC62E3"/>
    <w:rsid w:val="00FC6774"/>
    <w:rsid w:val="00FC68A3"/>
    <w:rsid w:val="00FC695F"/>
    <w:rsid w:val="00FC6A86"/>
    <w:rsid w:val="00FC6BE9"/>
    <w:rsid w:val="00FC6D8E"/>
    <w:rsid w:val="00FC6EF4"/>
    <w:rsid w:val="00FC6F04"/>
    <w:rsid w:val="00FC71E2"/>
    <w:rsid w:val="00FC7382"/>
    <w:rsid w:val="00FC75E5"/>
    <w:rsid w:val="00FC79CE"/>
    <w:rsid w:val="00FC7A55"/>
    <w:rsid w:val="00FC7D4E"/>
    <w:rsid w:val="00FD0076"/>
    <w:rsid w:val="00FD0197"/>
    <w:rsid w:val="00FD01BE"/>
    <w:rsid w:val="00FD01D7"/>
    <w:rsid w:val="00FD067B"/>
    <w:rsid w:val="00FD08A9"/>
    <w:rsid w:val="00FD0A5B"/>
    <w:rsid w:val="00FD0C6A"/>
    <w:rsid w:val="00FD0CD6"/>
    <w:rsid w:val="00FD0EC9"/>
    <w:rsid w:val="00FD101F"/>
    <w:rsid w:val="00FD1235"/>
    <w:rsid w:val="00FD1540"/>
    <w:rsid w:val="00FD1692"/>
    <w:rsid w:val="00FD1DAB"/>
    <w:rsid w:val="00FD21FA"/>
    <w:rsid w:val="00FD2276"/>
    <w:rsid w:val="00FD23AF"/>
    <w:rsid w:val="00FD2489"/>
    <w:rsid w:val="00FD2583"/>
    <w:rsid w:val="00FD27C3"/>
    <w:rsid w:val="00FD2B88"/>
    <w:rsid w:val="00FD2BCA"/>
    <w:rsid w:val="00FD2BDA"/>
    <w:rsid w:val="00FD31DA"/>
    <w:rsid w:val="00FD31EE"/>
    <w:rsid w:val="00FD34D1"/>
    <w:rsid w:val="00FD36A6"/>
    <w:rsid w:val="00FD374D"/>
    <w:rsid w:val="00FD3888"/>
    <w:rsid w:val="00FD3D07"/>
    <w:rsid w:val="00FD3E67"/>
    <w:rsid w:val="00FD40D9"/>
    <w:rsid w:val="00FD4629"/>
    <w:rsid w:val="00FD47F9"/>
    <w:rsid w:val="00FD4815"/>
    <w:rsid w:val="00FD48D3"/>
    <w:rsid w:val="00FD4E97"/>
    <w:rsid w:val="00FD535C"/>
    <w:rsid w:val="00FD537F"/>
    <w:rsid w:val="00FD543D"/>
    <w:rsid w:val="00FD54AF"/>
    <w:rsid w:val="00FD5836"/>
    <w:rsid w:val="00FD5AE2"/>
    <w:rsid w:val="00FD5C09"/>
    <w:rsid w:val="00FD5C0E"/>
    <w:rsid w:val="00FD5D09"/>
    <w:rsid w:val="00FD5F74"/>
    <w:rsid w:val="00FD60E7"/>
    <w:rsid w:val="00FD610C"/>
    <w:rsid w:val="00FD646C"/>
    <w:rsid w:val="00FD64C0"/>
    <w:rsid w:val="00FD654F"/>
    <w:rsid w:val="00FD65FA"/>
    <w:rsid w:val="00FD664E"/>
    <w:rsid w:val="00FD66A6"/>
    <w:rsid w:val="00FD6777"/>
    <w:rsid w:val="00FD689E"/>
    <w:rsid w:val="00FD6910"/>
    <w:rsid w:val="00FD6E2B"/>
    <w:rsid w:val="00FD71A7"/>
    <w:rsid w:val="00FD7504"/>
    <w:rsid w:val="00FD76DC"/>
    <w:rsid w:val="00FD787C"/>
    <w:rsid w:val="00FD7A58"/>
    <w:rsid w:val="00FD7C38"/>
    <w:rsid w:val="00FE00B6"/>
    <w:rsid w:val="00FE066F"/>
    <w:rsid w:val="00FE0746"/>
    <w:rsid w:val="00FE07F8"/>
    <w:rsid w:val="00FE0827"/>
    <w:rsid w:val="00FE0B0D"/>
    <w:rsid w:val="00FE0F9D"/>
    <w:rsid w:val="00FE11E7"/>
    <w:rsid w:val="00FE152B"/>
    <w:rsid w:val="00FE176B"/>
    <w:rsid w:val="00FE17E6"/>
    <w:rsid w:val="00FE17F8"/>
    <w:rsid w:val="00FE1B22"/>
    <w:rsid w:val="00FE1B79"/>
    <w:rsid w:val="00FE1B7D"/>
    <w:rsid w:val="00FE1BA2"/>
    <w:rsid w:val="00FE1BF7"/>
    <w:rsid w:val="00FE1D03"/>
    <w:rsid w:val="00FE1D05"/>
    <w:rsid w:val="00FE1FC8"/>
    <w:rsid w:val="00FE226E"/>
    <w:rsid w:val="00FE2BB4"/>
    <w:rsid w:val="00FE30D0"/>
    <w:rsid w:val="00FE3103"/>
    <w:rsid w:val="00FE33C4"/>
    <w:rsid w:val="00FE3728"/>
    <w:rsid w:val="00FE3899"/>
    <w:rsid w:val="00FE395A"/>
    <w:rsid w:val="00FE3B57"/>
    <w:rsid w:val="00FE3E99"/>
    <w:rsid w:val="00FE3F24"/>
    <w:rsid w:val="00FE401E"/>
    <w:rsid w:val="00FE4292"/>
    <w:rsid w:val="00FE4303"/>
    <w:rsid w:val="00FE44B9"/>
    <w:rsid w:val="00FE4988"/>
    <w:rsid w:val="00FE4C02"/>
    <w:rsid w:val="00FE4E14"/>
    <w:rsid w:val="00FE4EE6"/>
    <w:rsid w:val="00FE542F"/>
    <w:rsid w:val="00FE5462"/>
    <w:rsid w:val="00FE56FD"/>
    <w:rsid w:val="00FE58DA"/>
    <w:rsid w:val="00FE5918"/>
    <w:rsid w:val="00FE5B25"/>
    <w:rsid w:val="00FE5DB3"/>
    <w:rsid w:val="00FE5E7F"/>
    <w:rsid w:val="00FE6059"/>
    <w:rsid w:val="00FE62EB"/>
    <w:rsid w:val="00FE6359"/>
    <w:rsid w:val="00FE6CD0"/>
    <w:rsid w:val="00FE70DD"/>
    <w:rsid w:val="00FE7D0D"/>
    <w:rsid w:val="00FE7F55"/>
    <w:rsid w:val="00FF00EE"/>
    <w:rsid w:val="00FF0131"/>
    <w:rsid w:val="00FF02D3"/>
    <w:rsid w:val="00FF0309"/>
    <w:rsid w:val="00FF0386"/>
    <w:rsid w:val="00FF04BB"/>
    <w:rsid w:val="00FF071D"/>
    <w:rsid w:val="00FF097F"/>
    <w:rsid w:val="00FF0AEA"/>
    <w:rsid w:val="00FF0B99"/>
    <w:rsid w:val="00FF0BA7"/>
    <w:rsid w:val="00FF0DC4"/>
    <w:rsid w:val="00FF1363"/>
    <w:rsid w:val="00FF16BD"/>
    <w:rsid w:val="00FF173A"/>
    <w:rsid w:val="00FF17C0"/>
    <w:rsid w:val="00FF1DA9"/>
    <w:rsid w:val="00FF2171"/>
    <w:rsid w:val="00FF2A43"/>
    <w:rsid w:val="00FF323B"/>
    <w:rsid w:val="00FF35E0"/>
    <w:rsid w:val="00FF35EE"/>
    <w:rsid w:val="00FF362D"/>
    <w:rsid w:val="00FF37E4"/>
    <w:rsid w:val="00FF3986"/>
    <w:rsid w:val="00FF3A79"/>
    <w:rsid w:val="00FF3ADA"/>
    <w:rsid w:val="00FF4015"/>
    <w:rsid w:val="00FF45E0"/>
    <w:rsid w:val="00FF46B4"/>
    <w:rsid w:val="00FF4A3A"/>
    <w:rsid w:val="00FF4BD8"/>
    <w:rsid w:val="00FF4BF3"/>
    <w:rsid w:val="00FF4EA7"/>
    <w:rsid w:val="00FF4FB9"/>
    <w:rsid w:val="00FF5245"/>
    <w:rsid w:val="00FF5269"/>
    <w:rsid w:val="00FF5719"/>
    <w:rsid w:val="00FF5B02"/>
    <w:rsid w:val="00FF61D1"/>
    <w:rsid w:val="00FF6215"/>
    <w:rsid w:val="00FF6277"/>
    <w:rsid w:val="00FF629B"/>
    <w:rsid w:val="00FF62E0"/>
    <w:rsid w:val="00FF640A"/>
    <w:rsid w:val="00FF678F"/>
    <w:rsid w:val="00FF7047"/>
    <w:rsid w:val="00FF7123"/>
    <w:rsid w:val="00FF75BD"/>
    <w:rsid w:val="00FF76B1"/>
    <w:rsid w:val="00FF76BF"/>
    <w:rsid w:val="00FF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1441" style="mso-position-horizontal:center;mso-position-horizontal-relative:margin;mso-position-vertical:center;mso-position-vertical-relative:margin;v-text-anchor:middle" fillcolor="white" stroke="f">
      <v:fill color="white"/>
      <v:stroke weight=".5pt" on="f"/>
    </o:shapedefaults>
    <o:shapelayout v:ext="edit">
      <o:idmap v:ext="edit" data="1"/>
    </o:shapelayout>
  </w:shapeDefaults>
  <w:decimalSymbol w:val=","/>
  <w:listSeparator w:val=";"/>
  <w15:chartTrackingRefBased/>
  <w15:docId w15:val="{C1797900-3B32-42A7-898A-C1C4D2F29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1" w:qFormat="1"/>
    <w:lsdException w:name="heading 2" w:locked="1" w:uiPriority="1" w:qFormat="1"/>
    <w:lsdException w:name="heading 3" w:locked="1" w:uiPriority="1" w:qFormat="1"/>
    <w:lsdException w:name="heading 4" w:locked="1" w:uiPriority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1" w:qFormat="1"/>
    <w:lsdException w:name="toc 2" w:locked="1" w:uiPriority="1" w:qFormat="1"/>
    <w:lsdException w:name="toc 3" w:locked="1" w:uiPriority="1" w:qFormat="1"/>
    <w:lsdException w:name="toc 4" w:locked="1" w:uiPriority="1" w:qFormat="1"/>
    <w:lsdException w:name="toc 5" w:locked="1" w:uiPriority="1" w:qFormat="1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header" w:locked="1"/>
    <w:lsdException w:name="footer" w:uiPriority="99"/>
    <w:lsdException w:name="caption" w:locked="1" w:qFormat="1"/>
    <w:lsdException w:name="footnote reference" w:uiPriority="99"/>
    <w:lsdException w:name="Title" w:locked="1" w:qFormat="1"/>
    <w:lsdException w:name="Default Paragraph Font" w:locked="1"/>
    <w:lsdException w:name="Body Text" w:uiPriority="1" w:qFormat="1"/>
    <w:lsdException w:name="Subtitle" w:locked="1" w:qFormat="1"/>
    <w:lsdException w:name="Hyperlink" w:uiPriority="99"/>
    <w:lsdException w:name="Strong" w:locked="1" w:uiPriority="22" w:qFormat="1"/>
    <w:lsdException w:name="Emphasis" w:locked="1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51DC"/>
    <w:pPr>
      <w:spacing w:after="200"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1"/>
    <w:uiPriority w:val="1"/>
    <w:qFormat/>
    <w:rsid w:val="002750E3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  <w:lang w:val="x-none" w:eastAsia="x-none"/>
    </w:rPr>
  </w:style>
  <w:style w:type="paragraph" w:styleId="Titolo2">
    <w:name w:val="heading 2"/>
    <w:basedOn w:val="Normale"/>
    <w:next w:val="Normale"/>
    <w:link w:val="Titolo2Carattere1"/>
    <w:uiPriority w:val="1"/>
    <w:qFormat/>
    <w:locked/>
    <w:rsid w:val="0078676A"/>
    <w:pPr>
      <w:keepNext/>
      <w:numPr>
        <w:numId w:val="1"/>
      </w:numPr>
      <w:spacing w:before="400" w:line="360" w:lineRule="exact"/>
      <w:ind w:left="357" w:hanging="357"/>
      <w:outlineLvl w:val="1"/>
    </w:pPr>
    <w:rPr>
      <w:rFonts w:ascii="Cambria" w:eastAsia="Calibri" w:hAnsi="Cambria"/>
      <w:b/>
      <w:bCs/>
      <w:i/>
      <w:iCs/>
      <w:color w:val="4F81BD"/>
      <w:sz w:val="28"/>
      <w:szCs w:val="28"/>
      <w:lang w:val="x-none"/>
    </w:rPr>
  </w:style>
  <w:style w:type="paragraph" w:styleId="Titolo3">
    <w:name w:val="heading 3"/>
    <w:basedOn w:val="Normale"/>
    <w:next w:val="Normale"/>
    <w:link w:val="Titolo3Carattere1"/>
    <w:uiPriority w:val="1"/>
    <w:qFormat/>
    <w:locked/>
    <w:rsid w:val="0042221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Titolo4">
    <w:name w:val="heading 4"/>
    <w:basedOn w:val="Normale"/>
    <w:next w:val="Normale"/>
    <w:uiPriority w:val="1"/>
    <w:qFormat/>
    <w:locked/>
    <w:rsid w:val="00E420F5"/>
    <w:pPr>
      <w:keepNext/>
      <w:autoSpaceDE w:val="0"/>
      <w:autoSpaceDN w:val="0"/>
      <w:spacing w:after="0" w:line="240" w:lineRule="auto"/>
      <w:ind w:left="7080"/>
      <w:jc w:val="center"/>
      <w:outlineLvl w:val="3"/>
    </w:pPr>
    <w:rPr>
      <w:rFonts w:ascii="Times New Roman" w:hAnsi="Times New Roman"/>
      <w:b/>
      <w:bCs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qFormat/>
    <w:locked/>
    <w:rsid w:val="00E420F5"/>
    <w:pPr>
      <w:keepNext/>
      <w:tabs>
        <w:tab w:val="left" w:pos="709"/>
      </w:tabs>
      <w:autoSpaceDE w:val="0"/>
      <w:autoSpaceDN w:val="0"/>
      <w:spacing w:after="0" w:line="240" w:lineRule="auto"/>
      <w:jc w:val="center"/>
      <w:outlineLvl w:val="5"/>
    </w:pPr>
    <w:rPr>
      <w:rFonts w:ascii="Times New Roman" w:hAnsi="Times New Roman"/>
      <w:i/>
      <w:iCs/>
      <w:szCs w:val="24"/>
      <w:lang w:eastAsia="it-IT"/>
    </w:rPr>
  </w:style>
  <w:style w:type="paragraph" w:styleId="Titolo7">
    <w:name w:val="heading 7"/>
    <w:basedOn w:val="Normale"/>
    <w:next w:val="Normale"/>
    <w:qFormat/>
    <w:locked/>
    <w:rsid w:val="00E420F5"/>
    <w:pPr>
      <w:keepNext/>
      <w:tabs>
        <w:tab w:val="left" w:pos="3828"/>
      </w:tabs>
      <w:autoSpaceDE w:val="0"/>
      <w:autoSpaceDN w:val="0"/>
      <w:spacing w:after="0" w:line="240" w:lineRule="auto"/>
      <w:ind w:left="5387"/>
      <w:outlineLvl w:val="6"/>
    </w:pPr>
    <w:rPr>
      <w:rFonts w:ascii="Times New Roman" w:hAnsi="Times New Roman"/>
      <w:b/>
      <w:bCs/>
      <w:lang w:eastAsia="it-IT"/>
    </w:rPr>
  </w:style>
  <w:style w:type="paragraph" w:styleId="Titolo8">
    <w:name w:val="heading 8"/>
    <w:basedOn w:val="Normale"/>
    <w:next w:val="Normale"/>
    <w:qFormat/>
    <w:locked/>
    <w:rsid w:val="00E420F5"/>
    <w:pPr>
      <w:keepNext/>
      <w:autoSpaceDE w:val="0"/>
      <w:autoSpaceDN w:val="0"/>
      <w:spacing w:after="0" w:line="240" w:lineRule="auto"/>
      <w:outlineLvl w:val="7"/>
    </w:pPr>
    <w:rPr>
      <w:rFonts w:ascii="Times New Roman" w:hAnsi="Times New Roman"/>
      <w:szCs w:val="24"/>
      <w:lang w:eastAsia="it-IT"/>
    </w:rPr>
  </w:style>
  <w:style w:type="paragraph" w:styleId="Titolo9">
    <w:name w:val="heading 9"/>
    <w:basedOn w:val="Normale"/>
    <w:next w:val="Normale"/>
    <w:qFormat/>
    <w:locked/>
    <w:rsid w:val="00E420F5"/>
    <w:pPr>
      <w:keepNext/>
      <w:autoSpaceDE w:val="0"/>
      <w:autoSpaceDN w:val="0"/>
      <w:spacing w:after="0" w:line="240" w:lineRule="auto"/>
      <w:ind w:right="-143"/>
      <w:jc w:val="center"/>
      <w:outlineLvl w:val="8"/>
    </w:pPr>
    <w:rPr>
      <w:rFonts w:ascii="Times New Roman" w:hAnsi="Times New Roman"/>
      <w:i/>
      <w:iCs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link w:val="Titolo1"/>
    <w:locked/>
    <w:rsid w:val="002750E3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Titolo3Carattere1">
    <w:name w:val="Titolo 3 Carattere1"/>
    <w:link w:val="Titolo3"/>
    <w:semiHidden/>
    <w:rsid w:val="0042221C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Titolo5Carattere">
    <w:name w:val="Titolo 5 Carattere"/>
    <w:link w:val="Titolo5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1"/>
    <w:semiHidden/>
    <w:rsid w:val="004465A4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1">
    <w:name w:val="Testo fumetto Carattere1"/>
    <w:link w:val="Testofumetto"/>
    <w:semiHidden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1"/>
    <w:rsid w:val="002750E3"/>
    <w:pPr>
      <w:tabs>
        <w:tab w:val="center" w:pos="4819"/>
        <w:tab w:val="right" w:pos="9638"/>
      </w:tabs>
      <w:spacing w:before="100" w:beforeAutospacing="1" w:after="0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1">
    <w:name w:val="Intestazione Carattere1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1"/>
    <w:uiPriority w:val="99"/>
    <w:rsid w:val="002750E3"/>
    <w:pPr>
      <w:tabs>
        <w:tab w:val="center" w:pos="4819"/>
        <w:tab w:val="right" w:pos="9638"/>
      </w:tabs>
      <w:spacing w:before="100" w:beforeAutospacing="1" w:after="0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1">
    <w:name w:val="Piè di pagina Carattere1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1"/>
    <w:rsid w:val="002750E3"/>
    <w:pPr>
      <w:spacing w:before="100" w:beforeAutospacing="1" w:after="0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1">
    <w:name w:val="Testo nota a piè di pagina Carattere1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ascii="Garamond" w:eastAsia="Calibri" w:hAnsi="Garamond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rsid w:val="002750E3"/>
    <w:pPr>
      <w:spacing w:beforeAutospacing="1" w:afterAutospacing="1"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1"/>
    <w:qFormat/>
    <w:locked/>
    <w:rsid w:val="00A70ED3"/>
    <w:pPr>
      <w:tabs>
        <w:tab w:val="left" w:pos="720"/>
        <w:tab w:val="right" w:leader="dot" w:pos="9050"/>
      </w:tabs>
      <w:spacing w:after="0" w:line="240" w:lineRule="auto"/>
    </w:pPr>
  </w:style>
  <w:style w:type="paragraph" w:styleId="Sommario2">
    <w:name w:val="toc 2"/>
    <w:basedOn w:val="Normale"/>
    <w:next w:val="Normale"/>
    <w:autoRedefine/>
    <w:uiPriority w:val="1"/>
    <w:qFormat/>
    <w:rsid w:val="004F5AEE"/>
    <w:pPr>
      <w:tabs>
        <w:tab w:val="left" w:pos="851"/>
        <w:tab w:val="right" w:leader="dot" w:pos="9628"/>
      </w:tabs>
      <w:spacing w:before="100" w:beforeAutospacing="1" w:after="100" w:afterAutospacing="1" w:line="240" w:lineRule="atLeast"/>
      <w:ind w:left="220"/>
    </w:pPr>
    <w:rPr>
      <w:rFonts w:ascii="Times New Roman" w:eastAsia="Calibri" w:hAnsi="Times New Roman"/>
      <w:i/>
      <w:noProof/>
      <w:lang w:eastAsia="it-IT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 w:val="24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after="0" w:line="567" w:lineRule="atLeast"/>
    </w:pPr>
    <w:rPr>
      <w:rFonts w:ascii="Times New Roman" w:hAnsi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0">
    <w:name w:val="Paragrafo elenco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basedOn w:val="Normale"/>
    <w:link w:val="CorpotestoCarattere1"/>
    <w:uiPriority w:val="1"/>
    <w:qFormat/>
    <w:rsid w:val="003A3FE8"/>
    <w:pPr>
      <w:widowControl w:val="0"/>
      <w:spacing w:after="0"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after="0"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after="0" w:line="240" w:lineRule="auto"/>
      <w:ind w:left="360"/>
    </w:pPr>
    <w:rPr>
      <w:rFonts w:ascii="Times New Roman" w:hAnsi="Times New Roman"/>
      <w:sz w:val="24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qFormat/>
    <w:rsid w:val="005F57C3"/>
    <w:rPr>
      <w:rFonts w:ascii="Times New Roman" w:hAnsi="Times New Roman"/>
    </w:rPr>
  </w:style>
  <w:style w:type="character" w:customStyle="1" w:styleId="Titolo2Carattere1">
    <w:name w:val="Titolo 2 Carattere1"/>
    <w:link w:val="Titolo2"/>
    <w:uiPriority w:val="1"/>
    <w:rsid w:val="0078676A"/>
    <w:rPr>
      <w:rFonts w:ascii="Cambria" w:hAnsi="Cambria"/>
      <w:b/>
      <w:bCs/>
      <w:i/>
      <w:iCs/>
      <w:color w:val="4F81BD"/>
      <w:sz w:val="28"/>
      <w:szCs w:val="28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 w:val="24"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qFormat/>
    <w:locked/>
    <w:rsid w:val="003B5E45"/>
    <w:pPr>
      <w:spacing w:after="60"/>
      <w:jc w:val="center"/>
      <w:outlineLvl w:val="1"/>
    </w:pPr>
    <w:rPr>
      <w:rFonts w:ascii="Cambria" w:hAnsi="Cambria"/>
      <w:sz w:val="24"/>
      <w:szCs w:val="24"/>
      <w:lang w:val="x-none"/>
    </w:rPr>
  </w:style>
  <w:style w:type="character" w:customStyle="1" w:styleId="SottotitoloCarattere">
    <w:name w:val="Sottotitolo Carattere"/>
    <w:link w:val="Sottotitolo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1"/>
    <w:qFormat/>
    <w:locked/>
    <w:rsid w:val="008F6FA6"/>
    <w:pPr>
      <w:tabs>
        <w:tab w:val="right" w:leader="dot" w:pos="9050"/>
      </w:tabs>
      <w:spacing w:after="0" w:line="240" w:lineRule="auto"/>
      <w:ind w:left="442"/>
    </w:pPr>
    <w:rPr>
      <w:rFonts w:ascii="Times New Roman" w:hAnsi="Times New Roman"/>
      <w:noProof/>
      <w:sz w:val="16"/>
      <w:szCs w:val="16"/>
      <w:lang w:eastAsia="it-IT"/>
    </w:rPr>
  </w:style>
  <w:style w:type="paragraph" w:customStyle="1" w:styleId="Rientrocorpodeltesto210">
    <w:name w:val="Rientro corpo del testo 21"/>
    <w:basedOn w:val="Normale"/>
    <w:rsid w:val="00AF2590"/>
    <w:pPr>
      <w:spacing w:after="0" w:line="240" w:lineRule="auto"/>
      <w:ind w:left="360"/>
    </w:pPr>
    <w:rPr>
      <w:rFonts w:ascii="Times New Roman" w:hAnsi="Times New Roman"/>
      <w:sz w:val="24"/>
      <w:szCs w:val="20"/>
      <w:lang w:eastAsia="it-IT"/>
    </w:rPr>
  </w:style>
  <w:style w:type="character" w:styleId="Collegamentovisitato">
    <w:name w:val="FollowedHyperlink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after="0" w:line="240" w:lineRule="auto"/>
      <w:ind w:left="720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 w:val="24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C708BA"/>
    <w:pPr>
      <w:tabs>
        <w:tab w:val="left" w:pos="0"/>
        <w:tab w:val="left" w:pos="1725"/>
        <w:tab w:val="left" w:pos="8496"/>
      </w:tabs>
      <w:suppressAutoHyphens/>
      <w:spacing w:after="0"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val="x-none" w:eastAsia="x-none"/>
    </w:rPr>
  </w:style>
  <w:style w:type="character" w:customStyle="1" w:styleId="RientrocorpodeltestoCarattere">
    <w:name w:val="Rientro corpo del testo Carattere"/>
    <w:link w:val="Rientrocorpodeltesto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val="x-none" w:eastAsia="x-none"/>
    </w:rPr>
  </w:style>
  <w:style w:type="character" w:customStyle="1" w:styleId="Corpodeltesto3Carattere">
    <w:name w:val="Corpo del testo 3 Carattere"/>
    <w:link w:val="Corpodeltesto3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after="0"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qFormat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 w:val="24"/>
      <w:szCs w:val="24"/>
      <w:lang w:eastAsia="en-US"/>
    </w:rPr>
  </w:style>
  <w:style w:type="paragraph" w:customStyle="1" w:styleId="NoteHead">
    <w:name w:val="NoteHead"/>
    <w:basedOn w:val="Normale"/>
    <w:next w:val="Normale"/>
    <w:rsid w:val="00E420F5"/>
    <w:pPr>
      <w:autoSpaceDE w:val="0"/>
      <w:autoSpaceDN w:val="0"/>
      <w:spacing w:before="720" w:after="720" w:line="240" w:lineRule="auto"/>
      <w:jc w:val="center"/>
    </w:pPr>
    <w:rPr>
      <w:rFonts w:ascii="Times New Roman" w:hAnsi="Times New Roman"/>
      <w:b/>
      <w:bCs/>
      <w:smallCaps/>
      <w:szCs w:val="24"/>
      <w:lang w:eastAsia="it-IT"/>
    </w:rPr>
  </w:style>
  <w:style w:type="paragraph" w:styleId="Testonormale">
    <w:name w:val="Plain Text"/>
    <w:basedOn w:val="Normale"/>
    <w:rsid w:val="00E420F5"/>
    <w:pPr>
      <w:autoSpaceDE w:val="0"/>
      <w:autoSpaceDN w:val="0"/>
      <w:spacing w:after="240" w:line="240" w:lineRule="auto"/>
    </w:pPr>
    <w:rPr>
      <w:rFonts w:ascii="Courier New" w:hAnsi="Courier New" w:cs="Courier New"/>
      <w:sz w:val="20"/>
      <w:szCs w:val="20"/>
      <w:lang w:eastAsia="it-IT"/>
    </w:rPr>
  </w:style>
  <w:style w:type="paragraph" w:customStyle="1" w:styleId="sche4">
    <w:name w:val="sche_4"/>
    <w:rsid w:val="00E420F5"/>
    <w:pPr>
      <w:widowControl w:val="0"/>
      <w:autoSpaceDE w:val="0"/>
      <w:autoSpaceDN w:val="0"/>
      <w:jc w:val="both"/>
    </w:pPr>
    <w:rPr>
      <w:rFonts w:ascii="Times New Roman" w:eastAsia="Times New Roman" w:hAnsi="Times New Roman"/>
      <w:lang w:val="en-US"/>
    </w:rPr>
  </w:style>
  <w:style w:type="paragraph" w:customStyle="1" w:styleId="AAANormale">
    <w:name w:val="AAANormale"/>
    <w:rsid w:val="00E420F5"/>
    <w:pPr>
      <w:autoSpaceDE w:val="0"/>
      <w:autoSpaceDN w:val="0"/>
      <w:jc w:val="both"/>
    </w:pPr>
    <w:rPr>
      <w:rFonts w:ascii="Times New Roman" w:eastAsia="Times New Roman" w:hAnsi="Times New Roman"/>
    </w:rPr>
  </w:style>
  <w:style w:type="character" w:customStyle="1" w:styleId="Carpredefinitoparagrafo1">
    <w:name w:val="Car. predefinito paragrafo1"/>
    <w:rsid w:val="007241EA"/>
  </w:style>
  <w:style w:type="character" w:customStyle="1" w:styleId="Titolo1Carattere">
    <w:name w:val="Titolo 1 Carattere"/>
    <w:rsid w:val="007241EA"/>
    <w:rPr>
      <w:rFonts w:ascii="Times New Roman" w:eastAsia="font292" w:hAnsi="Times New Roman" w:cs="Times New Roman"/>
      <w:b/>
      <w:bCs/>
      <w:smallCaps/>
      <w:sz w:val="24"/>
      <w:szCs w:val="28"/>
      <w:lang w:eastAsia="it-IT" w:bidi="it-IT"/>
    </w:rPr>
  </w:style>
  <w:style w:type="character" w:customStyle="1" w:styleId="Titolo2Carattere">
    <w:name w:val="Titolo 2 Carattere"/>
    <w:rsid w:val="007241EA"/>
    <w:rPr>
      <w:rFonts w:ascii="Times New Roman" w:eastAsia="font292" w:hAnsi="Times New Roman" w:cs="Times New Roman"/>
      <w:b/>
      <w:bCs/>
      <w:sz w:val="24"/>
      <w:szCs w:val="26"/>
      <w:lang w:eastAsia="it-IT" w:bidi="it-IT"/>
    </w:rPr>
  </w:style>
  <w:style w:type="character" w:customStyle="1" w:styleId="Titolo3Carattere">
    <w:name w:val="Titolo 3 Carattere"/>
    <w:rsid w:val="007241EA"/>
    <w:rPr>
      <w:rFonts w:ascii="Times New Roman" w:eastAsia="font292" w:hAnsi="Times New Roman" w:cs="Times New Roman"/>
      <w:bCs/>
      <w:i/>
      <w:sz w:val="24"/>
      <w:lang w:eastAsia="it-IT" w:bidi="it-IT"/>
    </w:rPr>
  </w:style>
  <w:style w:type="character" w:customStyle="1" w:styleId="Titolo4Carattere">
    <w:name w:val="Titolo 4 Carattere"/>
    <w:rsid w:val="007241EA"/>
    <w:rPr>
      <w:rFonts w:ascii="Times New Roman" w:eastAsia="font292" w:hAnsi="Times New Roman" w:cs="Times New Roman"/>
      <w:bCs/>
      <w:iCs/>
      <w:sz w:val="24"/>
      <w:lang w:eastAsia="it-IT" w:bidi="it-IT"/>
    </w:rPr>
  </w:style>
  <w:style w:type="character" w:customStyle="1" w:styleId="NormalBoldChar">
    <w:name w:val="NormalBold Char"/>
    <w:rsid w:val="007241EA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7241EA"/>
    <w:rPr>
      <w:b/>
      <w:i/>
      <w:spacing w:val="0"/>
    </w:rPr>
  </w:style>
  <w:style w:type="character" w:customStyle="1" w:styleId="PidipaginaCarattere">
    <w:name w:val="Piè di pagina Carattere"/>
    <w:rsid w:val="007241EA"/>
    <w:rPr>
      <w:rFonts w:ascii="Times New Roman" w:eastAsia="Calibri" w:hAnsi="Times New Roman" w:cs="Times New Roman"/>
      <w:sz w:val="24"/>
      <w:lang w:eastAsia="it-IT" w:bidi="it-IT"/>
    </w:rPr>
  </w:style>
  <w:style w:type="character" w:customStyle="1" w:styleId="TestonotaapidipaginaCarattere">
    <w:name w:val="Testo nota a piè di pagina Carattere"/>
    <w:rsid w:val="007241EA"/>
    <w:rPr>
      <w:rFonts w:ascii="Times New Roman" w:eastAsia="Calibri" w:hAnsi="Times New Roman" w:cs="Times New Roman"/>
      <w:sz w:val="20"/>
      <w:szCs w:val="20"/>
      <w:lang w:eastAsia="it-IT" w:bidi="it-IT"/>
    </w:rPr>
  </w:style>
  <w:style w:type="character" w:customStyle="1" w:styleId="Rimandonotaapidipagina1">
    <w:name w:val="Rimando nota a piè di pagina1"/>
    <w:rsid w:val="007241EA"/>
    <w:rPr>
      <w:shd w:val="clear" w:color="auto" w:fill="FFFFFF"/>
      <w:vertAlign w:val="superscript"/>
    </w:rPr>
  </w:style>
  <w:style w:type="character" w:customStyle="1" w:styleId="IntestazioneCarattere">
    <w:name w:val="Intestazione Carattere"/>
    <w:rsid w:val="007241EA"/>
    <w:rPr>
      <w:rFonts w:ascii="Times New Roman" w:eastAsia="Calibri" w:hAnsi="Times New Roman" w:cs="Times New Roman"/>
      <w:sz w:val="24"/>
      <w:lang w:eastAsia="it-IT" w:bidi="it-IT"/>
    </w:rPr>
  </w:style>
  <w:style w:type="character" w:customStyle="1" w:styleId="TestofumettoCarattere">
    <w:name w:val="Testo fumetto Carattere"/>
    <w:rsid w:val="007241EA"/>
    <w:rPr>
      <w:rFonts w:ascii="Tahoma" w:eastAsia="Calibri" w:hAnsi="Tahoma" w:cs="Tahoma"/>
      <w:sz w:val="16"/>
      <w:szCs w:val="16"/>
      <w:lang w:eastAsia="it-IT" w:bidi="it-IT"/>
    </w:rPr>
  </w:style>
  <w:style w:type="character" w:customStyle="1" w:styleId="ListLabel1">
    <w:name w:val="ListLabel 1"/>
    <w:rsid w:val="007241EA"/>
    <w:rPr>
      <w:color w:val="000000"/>
    </w:rPr>
  </w:style>
  <w:style w:type="character" w:customStyle="1" w:styleId="ListLabel2">
    <w:name w:val="ListLabel 2"/>
    <w:rsid w:val="007241EA"/>
    <w:rPr>
      <w:sz w:val="16"/>
      <w:szCs w:val="16"/>
    </w:rPr>
  </w:style>
  <w:style w:type="character" w:customStyle="1" w:styleId="ListLabel3">
    <w:name w:val="ListLabel 3"/>
    <w:rsid w:val="007241EA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7241EA"/>
    <w:rPr>
      <w:i w:val="0"/>
    </w:rPr>
  </w:style>
  <w:style w:type="character" w:customStyle="1" w:styleId="ListLabel5">
    <w:name w:val="ListLabel 5"/>
    <w:rsid w:val="007241EA"/>
    <w:rPr>
      <w:rFonts w:ascii="Arial" w:hAnsi="Arial"/>
      <w:i w:val="0"/>
      <w:sz w:val="15"/>
    </w:rPr>
  </w:style>
  <w:style w:type="character" w:customStyle="1" w:styleId="ListLabel6">
    <w:name w:val="ListLabel 6"/>
    <w:rsid w:val="007241EA"/>
    <w:rPr>
      <w:color w:val="000000"/>
    </w:rPr>
  </w:style>
  <w:style w:type="character" w:customStyle="1" w:styleId="ListLabel7">
    <w:name w:val="ListLabel 7"/>
    <w:rsid w:val="007241EA"/>
    <w:rPr>
      <w:rFonts w:eastAsia="Calibri" w:cs="Arial"/>
      <w:b w:val="0"/>
      <w:color w:val="00000A"/>
    </w:rPr>
  </w:style>
  <w:style w:type="character" w:customStyle="1" w:styleId="ListLabel8">
    <w:name w:val="ListLabel 8"/>
    <w:rsid w:val="007241EA"/>
    <w:rPr>
      <w:rFonts w:cs="Courier New"/>
    </w:rPr>
  </w:style>
  <w:style w:type="character" w:customStyle="1" w:styleId="ListLabel9">
    <w:name w:val="ListLabel 9"/>
    <w:rsid w:val="007241EA"/>
    <w:rPr>
      <w:rFonts w:cs="Courier New"/>
    </w:rPr>
  </w:style>
  <w:style w:type="character" w:customStyle="1" w:styleId="ListLabel10">
    <w:name w:val="ListLabel 10"/>
    <w:rsid w:val="007241EA"/>
    <w:rPr>
      <w:rFonts w:cs="Courier New"/>
    </w:rPr>
  </w:style>
  <w:style w:type="character" w:customStyle="1" w:styleId="ListLabel11">
    <w:name w:val="ListLabel 11"/>
    <w:rsid w:val="007241EA"/>
    <w:rPr>
      <w:rFonts w:eastAsia="Calibri" w:cs="Arial"/>
    </w:rPr>
  </w:style>
  <w:style w:type="character" w:customStyle="1" w:styleId="ListLabel12">
    <w:name w:val="ListLabel 12"/>
    <w:rsid w:val="007241EA"/>
    <w:rPr>
      <w:rFonts w:cs="Courier New"/>
    </w:rPr>
  </w:style>
  <w:style w:type="character" w:customStyle="1" w:styleId="ListLabel13">
    <w:name w:val="ListLabel 13"/>
    <w:rsid w:val="007241EA"/>
    <w:rPr>
      <w:rFonts w:cs="Courier New"/>
    </w:rPr>
  </w:style>
  <w:style w:type="character" w:customStyle="1" w:styleId="ListLabel14">
    <w:name w:val="ListLabel 14"/>
    <w:rsid w:val="007241EA"/>
    <w:rPr>
      <w:rFonts w:cs="Courier New"/>
    </w:rPr>
  </w:style>
  <w:style w:type="character" w:customStyle="1" w:styleId="ListLabel15">
    <w:name w:val="ListLabel 15"/>
    <w:rsid w:val="007241EA"/>
    <w:rPr>
      <w:rFonts w:eastAsia="Calibri" w:cs="Arial"/>
      <w:color w:val="FF0000"/>
    </w:rPr>
  </w:style>
  <w:style w:type="character" w:customStyle="1" w:styleId="ListLabel16">
    <w:name w:val="ListLabel 16"/>
    <w:rsid w:val="007241EA"/>
    <w:rPr>
      <w:rFonts w:cs="Courier New"/>
    </w:rPr>
  </w:style>
  <w:style w:type="character" w:customStyle="1" w:styleId="ListLabel17">
    <w:name w:val="ListLabel 17"/>
    <w:rsid w:val="007241EA"/>
    <w:rPr>
      <w:rFonts w:cs="Courier New"/>
    </w:rPr>
  </w:style>
  <w:style w:type="character" w:customStyle="1" w:styleId="ListLabel18">
    <w:name w:val="ListLabel 18"/>
    <w:rsid w:val="007241EA"/>
    <w:rPr>
      <w:rFonts w:cs="Courier New"/>
    </w:rPr>
  </w:style>
  <w:style w:type="character" w:customStyle="1" w:styleId="ListLabel19">
    <w:name w:val="ListLabel 19"/>
    <w:rsid w:val="007241EA"/>
    <w:rPr>
      <w:rFonts w:cs="Courier New"/>
    </w:rPr>
  </w:style>
  <w:style w:type="character" w:customStyle="1" w:styleId="ListLabel20">
    <w:name w:val="ListLabel 20"/>
    <w:rsid w:val="007241EA"/>
    <w:rPr>
      <w:rFonts w:cs="Courier New"/>
    </w:rPr>
  </w:style>
  <w:style w:type="character" w:customStyle="1" w:styleId="ListLabel21">
    <w:name w:val="ListLabel 21"/>
    <w:rsid w:val="007241EA"/>
    <w:rPr>
      <w:rFonts w:cs="Courier New"/>
    </w:rPr>
  </w:style>
  <w:style w:type="character" w:customStyle="1" w:styleId="Caratterenotaapidipagina">
    <w:name w:val="Carattere nota a piè di pagina"/>
    <w:rsid w:val="007241EA"/>
  </w:style>
  <w:style w:type="character" w:customStyle="1" w:styleId="Caratterenotadichiusura">
    <w:name w:val="Carattere nota di chiusura"/>
    <w:rsid w:val="007241EA"/>
  </w:style>
  <w:style w:type="character" w:customStyle="1" w:styleId="ListLabel22">
    <w:name w:val="ListLabel 22"/>
    <w:rsid w:val="007241EA"/>
    <w:rPr>
      <w:sz w:val="16"/>
      <w:szCs w:val="16"/>
    </w:rPr>
  </w:style>
  <w:style w:type="character" w:customStyle="1" w:styleId="ListLabel23">
    <w:name w:val="ListLabel 23"/>
    <w:rsid w:val="007241EA"/>
    <w:rPr>
      <w:rFonts w:ascii="Arial" w:hAnsi="Arial" w:cs="Symbol"/>
      <w:sz w:val="15"/>
    </w:rPr>
  </w:style>
  <w:style w:type="character" w:customStyle="1" w:styleId="ListLabel24">
    <w:name w:val="ListLabel 24"/>
    <w:rsid w:val="007241EA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7241EA"/>
    <w:rPr>
      <w:rFonts w:ascii="Arial" w:hAnsi="Arial"/>
      <w:i w:val="0"/>
      <w:sz w:val="15"/>
    </w:rPr>
  </w:style>
  <w:style w:type="character" w:customStyle="1" w:styleId="ListLabel26">
    <w:name w:val="ListLabel 26"/>
    <w:rsid w:val="007241EA"/>
    <w:rPr>
      <w:rFonts w:ascii="Arial" w:hAnsi="Arial" w:cs="Symbol"/>
      <w:sz w:val="15"/>
    </w:rPr>
  </w:style>
  <w:style w:type="character" w:customStyle="1" w:styleId="ListLabel27">
    <w:name w:val="ListLabel 27"/>
    <w:rsid w:val="007241EA"/>
    <w:rPr>
      <w:rFonts w:ascii="Arial" w:hAnsi="Arial" w:cs="Courier New"/>
      <w:sz w:val="14"/>
    </w:rPr>
  </w:style>
  <w:style w:type="character" w:customStyle="1" w:styleId="ListLabel28">
    <w:name w:val="ListLabel 28"/>
    <w:rsid w:val="007241EA"/>
    <w:rPr>
      <w:rFonts w:cs="Courier New"/>
    </w:rPr>
  </w:style>
  <w:style w:type="character" w:customStyle="1" w:styleId="ListLabel29">
    <w:name w:val="ListLabel 29"/>
    <w:rsid w:val="007241EA"/>
    <w:rPr>
      <w:rFonts w:cs="Wingdings"/>
    </w:rPr>
  </w:style>
  <w:style w:type="character" w:customStyle="1" w:styleId="ListLabel30">
    <w:name w:val="ListLabel 30"/>
    <w:rsid w:val="007241EA"/>
    <w:rPr>
      <w:rFonts w:cs="Symbol"/>
    </w:rPr>
  </w:style>
  <w:style w:type="character" w:customStyle="1" w:styleId="ListLabel31">
    <w:name w:val="ListLabel 31"/>
    <w:rsid w:val="007241EA"/>
    <w:rPr>
      <w:rFonts w:cs="Courier New"/>
    </w:rPr>
  </w:style>
  <w:style w:type="character" w:customStyle="1" w:styleId="ListLabel32">
    <w:name w:val="ListLabel 32"/>
    <w:rsid w:val="007241EA"/>
    <w:rPr>
      <w:rFonts w:cs="Wingdings"/>
    </w:rPr>
  </w:style>
  <w:style w:type="character" w:customStyle="1" w:styleId="ListLabel33">
    <w:name w:val="ListLabel 33"/>
    <w:rsid w:val="007241EA"/>
    <w:rPr>
      <w:rFonts w:cs="Symbol"/>
    </w:rPr>
  </w:style>
  <w:style w:type="character" w:customStyle="1" w:styleId="ListLabel34">
    <w:name w:val="ListLabel 34"/>
    <w:rsid w:val="007241EA"/>
    <w:rPr>
      <w:rFonts w:cs="Courier New"/>
    </w:rPr>
  </w:style>
  <w:style w:type="character" w:customStyle="1" w:styleId="ListLabel35">
    <w:name w:val="ListLabel 35"/>
    <w:rsid w:val="007241EA"/>
    <w:rPr>
      <w:rFonts w:cs="Wingdings"/>
    </w:rPr>
  </w:style>
  <w:style w:type="character" w:customStyle="1" w:styleId="ListLabel36">
    <w:name w:val="ListLabel 36"/>
    <w:rsid w:val="007241EA"/>
    <w:rPr>
      <w:rFonts w:ascii="Arial" w:hAnsi="Arial" w:cs="Symbol"/>
      <w:sz w:val="15"/>
    </w:rPr>
  </w:style>
  <w:style w:type="character" w:customStyle="1" w:styleId="ListLabel37">
    <w:name w:val="ListLabel 37"/>
    <w:rsid w:val="007241EA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7241EA"/>
    <w:rPr>
      <w:rFonts w:ascii="Arial" w:hAnsi="Arial"/>
      <w:i w:val="0"/>
      <w:sz w:val="15"/>
    </w:rPr>
  </w:style>
  <w:style w:type="character" w:customStyle="1" w:styleId="ListLabel39">
    <w:name w:val="ListLabel 39"/>
    <w:rsid w:val="007241EA"/>
    <w:rPr>
      <w:rFonts w:ascii="Arial" w:hAnsi="Arial" w:cs="Symbol"/>
      <w:sz w:val="15"/>
    </w:rPr>
  </w:style>
  <w:style w:type="character" w:customStyle="1" w:styleId="ListLabel40">
    <w:name w:val="ListLabel 40"/>
    <w:rsid w:val="007241EA"/>
    <w:rPr>
      <w:rFonts w:cs="Courier New"/>
      <w:sz w:val="14"/>
    </w:rPr>
  </w:style>
  <w:style w:type="character" w:customStyle="1" w:styleId="ListLabel41">
    <w:name w:val="ListLabel 41"/>
    <w:rsid w:val="007241EA"/>
    <w:rPr>
      <w:rFonts w:cs="Courier New"/>
    </w:rPr>
  </w:style>
  <w:style w:type="character" w:customStyle="1" w:styleId="ListLabel42">
    <w:name w:val="ListLabel 42"/>
    <w:rsid w:val="007241EA"/>
    <w:rPr>
      <w:rFonts w:cs="Wingdings"/>
    </w:rPr>
  </w:style>
  <w:style w:type="character" w:customStyle="1" w:styleId="ListLabel43">
    <w:name w:val="ListLabel 43"/>
    <w:rsid w:val="007241EA"/>
    <w:rPr>
      <w:rFonts w:cs="Symbol"/>
    </w:rPr>
  </w:style>
  <w:style w:type="character" w:customStyle="1" w:styleId="ListLabel44">
    <w:name w:val="ListLabel 44"/>
    <w:rsid w:val="007241EA"/>
    <w:rPr>
      <w:rFonts w:cs="Courier New"/>
    </w:rPr>
  </w:style>
  <w:style w:type="character" w:customStyle="1" w:styleId="ListLabel45">
    <w:name w:val="ListLabel 45"/>
    <w:rsid w:val="007241EA"/>
    <w:rPr>
      <w:rFonts w:cs="Wingdings"/>
    </w:rPr>
  </w:style>
  <w:style w:type="character" w:customStyle="1" w:styleId="ListLabel46">
    <w:name w:val="ListLabel 46"/>
    <w:rsid w:val="007241EA"/>
    <w:rPr>
      <w:rFonts w:cs="Symbol"/>
    </w:rPr>
  </w:style>
  <w:style w:type="character" w:customStyle="1" w:styleId="ListLabel47">
    <w:name w:val="ListLabel 47"/>
    <w:rsid w:val="007241EA"/>
    <w:rPr>
      <w:rFonts w:cs="Courier New"/>
    </w:rPr>
  </w:style>
  <w:style w:type="character" w:customStyle="1" w:styleId="ListLabel48">
    <w:name w:val="ListLabel 48"/>
    <w:rsid w:val="007241EA"/>
    <w:rPr>
      <w:rFonts w:cs="Wingdings"/>
    </w:rPr>
  </w:style>
  <w:style w:type="character" w:customStyle="1" w:styleId="ListLabel49">
    <w:name w:val="ListLabel 49"/>
    <w:rsid w:val="007241EA"/>
    <w:rPr>
      <w:rFonts w:ascii="Arial" w:hAnsi="Arial" w:cs="Symbol"/>
      <w:sz w:val="15"/>
    </w:rPr>
  </w:style>
  <w:style w:type="character" w:customStyle="1" w:styleId="ListLabel50">
    <w:name w:val="ListLabel 50"/>
    <w:rsid w:val="007241EA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7241EA"/>
    <w:rPr>
      <w:rFonts w:ascii="Arial" w:hAnsi="Arial"/>
      <w:i w:val="0"/>
      <w:sz w:val="15"/>
    </w:rPr>
  </w:style>
  <w:style w:type="character" w:customStyle="1" w:styleId="ListLabel52">
    <w:name w:val="ListLabel 52"/>
    <w:rsid w:val="007241EA"/>
    <w:rPr>
      <w:rFonts w:ascii="Arial" w:hAnsi="Arial" w:cs="Symbol"/>
      <w:sz w:val="15"/>
    </w:rPr>
  </w:style>
  <w:style w:type="character" w:customStyle="1" w:styleId="ListLabel53">
    <w:name w:val="ListLabel 53"/>
    <w:rsid w:val="007241EA"/>
    <w:rPr>
      <w:rFonts w:cs="Courier New"/>
      <w:sz w:val="14"/>
    </w:rPr>
  </w:style>
  <w:style w:type="character" w:customStyle="1" w:styleId="ListLabel54">
    <w:name w:val="ListLabel 54"/>
    <w:rsid w:val="007241EA"/>
    <w:rPr>
      <w:rFonts w:cs="Courier New"/>
    </w:rPr>
  </w:style>
  <w:style w:type="character" w:customStyle="1" w:styleId="ListLabel55">
    <w:name w:val="ListLabel 55"/>
    <w:rsid w:val="007241EA"/>
    <w:rPr>
      <w:rFonts w:cs="Wingdings"/>
    </w:rPr>
  </w:style>
  <w:style w:type="character" w:customStyle="1" w:styleId="ListLabel56">
    <w:name w:val="ListLabel 56"/>
    <w:rsid w:val="007241EA"/>
    <w:rPr>
      <w:rFonts w:cs="Symbol"/>
    </w:rPr>
  </w:style>
  <w:style w:type="character" w:customStyle="1" w:styleId="ListLabel57">
    <w:name w:val="ListLabel 57"/>
    <w:rsid w:val="007241EA"/>
    <w:rPr>
      <w:rFonts w:cs="Courier New"/>
    </w:rPr>
  </w:style>
  <w:style w:type="character" w:customStyle="1" w:styleId="ListLabel58">
    <w:name w:val="ListLabel 58"/>
    <w:rsid w:val="007241EA"/>
    <w:rPr>
      <w:rFonts w:cs="Wingdings"/>
    </w:rPr>
  </w:style>
  <w:style w:type="character" w:customStyle="1" w:styleId="ListLabel59">
    <w:name w:val="ListLabel 59"/>
    <w:rsid w:val="007241EA"/>
    <w:rPr>
      <w:rFonts w:cs="Symbol"/>
    </w:rPr>
  </w:style>
  <w:style w:type="character" w:customStyle="1" w:styleId="ListLabel60">
    <w:name w:val="ListLabel 60"/>
    <w:rsid w:val="007241EA"/>
    <w:rPr>
      <w:rFonts w:cs="Courier New"/>
    </w:rPr>
  </w:style>
  <w:style w:type="character" w:customStyle="1" w:styleId="ListLabel61">
    <w:name w:val="ListLabel 61"/>
    <w:rsid w:val="007241EA"/>
    <w:rPr>
      <w:rFonts w:cs="Wingdings"/>
    </w:rPr>
  </w:style>
  <w:style w:type="character" w:customStyle="1" w:styleId="ListLabel62">
    <w:name w:val="ListLabel 62"/>
    <w:rsid w:val="007241EA"/>
    <w:rPr>
      <w:rFonts w:ascii="Arial" w:hAnsi="Arial" w:cs="Symbol"/>
      <w:sz w:val="15"/>
    </w:rPr>
  </w:style>
  <w:style w:type="character" w:customStyle="1" w:styleId="ListLabel63">
    <w:name w:val="ListLabel 63"/>
    <w:rsid w:val="007241EA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7241EA"/>
    <w:rPr>
      <w:rFonts w:ascii="Arial" w:hAnsi="Arial"/>
      <w:i w:val="0"/>
      <w:sz w:val="15"/>
    </w:rPr>
  </w:style>
  <w:style w:type="character" w:customStyle="1" w:styleId="ListLabel65">
    <w:name w:val="ListLabel 65"/>
    <w:rsid w:val="007241EA"/>
    <w:rPr>
      <w:rFonts w:ascii="Arial" w:hAnsi="Arial" w:cs="Symbol"/>
      <w:sz w:val="15"/>
    </w:rPr>
  </w:style>
  <w:style w:type="character" w:customStyle="1" w:styleId="ListLabel66">
    <w:name w:val="ListLabel 66"/>
    <w:rsid w:val="007241EA"/>
    <w:rPr>
      <w:rFonts w:cs="Courier New"/>
      <w:sz w:val="14"/>
    </w:rPr>
  </w:style>
  <w:style w:type="character" w:customStyle="1" w:styleId="ListLabel67">
    <w:name w:val="ListLabel 67"/>
    <w:rsid w:val="007241EA"/>
    <w:rPr>
      <w:rFonts w:cs="Courier New"/>
    </w:rPr>
  </w:style>
  <w:style w:type="character" w:customStyle="1" w:styleId="ListLabel68">
    <w:name w:val="ListLabel 68"/>
    <w:rsid w:val="007241EA"/>
    <w:rPr>
      <w:rFonts w:cs="Wingdings"/>
    </w:rPr>
  </w:style>
  <w:style w:type="character" w:customStyle="1" w:styleId="ListLabel69">
    <w:name w:val="ListLabel 69"/>
    <w:rsid w:val="007241EA"/>
    <w:rPr>
      <w:rFonts w:cs="Symbol"/>
    </w:rPr>
  </w:style>
  <w:style w:type="character" w:customStyle="1" w:styleId="ListLabel70">
    <w:name w:val="ListLabel 70"/>
    <w:rsid w:val="007241EA"/>
    <w:rPr>
      <w:rFonts w:cs="Courier New"/>
    </w:rPr>
  </w:style>
  <w:style w:type="character" w:customStyle="1" w:styleId="ListLabel71">
    <w:name w:val="ListLabel 71"/>
    <w:rsid w:val="007241EA"/>
    <w:rPr>
      <w:rFonts w:cs="Wingdings"/>
    </w:rPr>
  </w:style>
  <w:style w:type="character" w:customStyle="1" w:styleId="ListLabel72">
    <w:name w:val="ListLabel 72"/>
    <w:rsid w:val="007241EA"/>
    <w:rPr>
      <w:rFonts w:cs="Symbol"/>
    </w:rPr>
  </w:style>
  <w:style w:type="character" w:customStyle="1" w:styleId="ListLabel73">
    <w:name w:val="ListLabel 73"/>
    <w:rsid w:val="007241EA"/>
    <w:rPr>
      <w:rFonts w:cs="Courier New"/>
    </w:rPr>
  </w:style>
  <w:style w:type="character" w:customStyle="1" w:styleId="ListLabel74">
    <w:name w:val="ListLabel 74"/>
    <w:rsid w:val="007241EA"/>
    <w:rPr>
      <w:rFonts w:cs="Wingdings"/>
    </w:rPr>
  </w:style>
  <w:style w:type="paragraph" w:customStyle="1" w:styleId="Titolo10">
    <w:name w:val="Titolo1"/>
    <w:basedOn w:val="Normale"/>
    <w:next w:val="Corpotesto"/>
    <w:rsid w:val="007241EA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7241EA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styleId="Didascalia">
    <w:name w:val="caption"/>
    <w:basedOn w:val="Normale"/>
    <w:qFormat/>
    <w:locked/>
    <w:rsid w:val="007241EA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i/>
      <w:iCs/>
      <w:color w:val="00000A"/>
      <w:kern w:val="1"/>
      <w:sz w:val="24"/>
      <w:szCs w:val="24"/>
      <w:lang w:eastAsia="it-IT" w:bidi="it-IT"/>
    </w:rPr>
  </w:style>
  <w:style w:type="paragraph" w:customStyle="1" w:styleId="Indice">
    <w:name w:val="Indice"/>
    <w:basedOn w:val="Normale"/>
    <w:rsid w:val="007241EA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sz w:val="24"/>
      <w:lang w:eastAsia="it-IT" w:bidi="it-IT"/>
    </w:rPr>
  </w:style>
  <w:style w:type="paragraph" w:customStyle="1" w:styleId="NormalBold">
    <w:name w:val="NormalBold"/>
    <w:basedOn w:val="Normale"/>
    <w:rsid w:val="007241EA"/>
    <w:pPr>
      <w:widowControl w:val="0"/>
      <w:suppressAutoHyphens/>
      <w:spacing w:after="0" w:line="240" w:lineRule="auto"/>
      <w:jc w:val="left"/>
    </w:pPr>
    <w:rPr>
      <w:rFonts w:ascii="Times New Roman" w:hAnsi="Times New Roman"/>
      <w:b/>
      <w:color w:val="00000A"/>
      <w:kern w:val="1"/>
      <w:sz w:val="24"/>
      <w:lang w:eastAsia="it-IT" w:bidi="it-IT"/>
    </w:rPr>
  </w:style>
  <w:style w:type="paragraph" w:customStyle="1" w:styleId="Testonotaapidipagina1">
    <w:name w:val="Testo nota a piè di pagina1"/>
    <w:basedOn w:val="Normale"/>
    <w:rsid w:val="007241EA"/>
    <w:pPr>
      <w:suppressAutoHyphens/>
      <w:spacing w:after="0"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7241EA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NormalLeft">
    <w:name w:val="Normal Left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Tiret0">
    <w:name w:val="Tiret 0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Tiret1">
    <w:name w:val="Tiret 1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NumPar1">
    <w:name w:val="NumPar 1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NumPar2">
    <w:name w:val="NumPar 2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NumPar3">
    <w:name w:val="NumPar 3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NumPar4">
    <w:name w:val="NumPar 4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ChapterTitle">
    <w:name w:val="ChapterTitle"/>
    <w:basedOn w:val="Normale"/>
    <w:rsid w:val="007241EA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7241EA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7241EA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sz w:val="24"/>
      <w:u w:val="single"/>
      <w:lang w:eastAsia="it-IT" w:bidi="it-IT"/>
    </w:rPr>
  </w:style>
  <w:style w:type="paragraph" w:customStyle="1" w:styleId="Titrearticle">
    <w:name w:val="Titre article"/>
    <w:basedOn w:val="Normale"/>
    <w:rsid w:val="007241EA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sz w:val="24"/>
      <w:lang w:eastAsia="it-IT" w:bidi="it-IT"/>
    </w:rPr>
  </w:style>
  <w:style w:type="paragraph" w:customStyle="1" w:styleId="Testofumetto1">
    <w:name w:val="Testo fumetto1"/>
    <w:basedOn w:val="Normale"/>
    <w:rsid w:val="007241EA"/>
    <w:pPr>
      <w:suppressAutoHyphens/>
      <w:spacing w:after="0"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7241EA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 w:val="24"/>
      <w:szCs w:val="24"/>
      <w:lang w:eastAsia="it-IT"/>
    </w:rPr>
  </w:style>
  <w:style w:type="paragraph" w:customStyle="1" w:styleId="Contenutotabella">
    <w:name w:val="Contenuto tabella"/>
    <w:basedOn w:val="Normale"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sz w:val="24"/>
      <w:lang w:eastAsia="it-IT" w:bidi="it-IT"/>
    </w:rPr>
  </w:style>
  <w:style w:type="paragraph" w:customStyle="1" w:styleId="Titolotabella">
    <w:name w:val="Titolo tabella"/>
    <w:basedOn w:val="Contenutotabella"/>
    <w:rsid w:val="007241EA"/>
  </w:style>
  <w:style w:type="paragraph" w:customStyle="1" w:styleId="western">
    <w:name w:val="western"/>
    <w:basedOn w:val="Normale"/>
    <w:rsid w:val="007241EA"/>
    <w:pPr>
      <w:spacing w:before="100" w:beforeAutospacing="1" w:after="142" w:line="288" w:lineRule="auto"/>
      <w:jc w:val="left"/>
    </w:pPr>
    <w:rPr>
      <w:rFonts w:ascii="Times New Roman" w:hAnsi="Times New Roman"/>
      <w:sz w:val="24"/>
      <w:szCs w:val="24"/>
      <w:lang w:eastAsia="it-IT"/>
    </w:rPr>
  </w:style>
  <w:style w:type="character" w:customStyle="1" w:styleId="small">
    <w:name w:val="small"/>
    <w:basedOn w:val="Carpredefinitoparagrafo"/>
    <w:rsid w:val="007241EA"/>
  </w:style>
  <w:style w:type="table" w:customStyle="1" w:styleId="TableNormal">
    <w:name w:val="Table Normal"/>
    <w:uiPriority w:val="2"/>
    <w:semiHidden/>
    <w:unhideWhenUsed/>
    <w:qFormat/>
    <w:rsid w:val="005D6CB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4">
    <w:name w:val="toc 4"/>
    <w:basedOn w:val="Normale"/>
    <w:uiPriority w:val="1"/>
    <w:qFormat/>
    <w:locked/>
    <w:rsid w:val="005D6CBC"/>
    <w:pPr>
      <w:widowControl w:val="0"/>
      <w:autoSpaceDE w:val="0"/>
      <w:autoSpaceDN w:val="0"/>
      <w:spacing w:before="29" w:after="0" w:line="240" w:lineRule="auto"/>
      <w:ind w:left="1105" w:hanging="454"/>
      <w:jc w:val="left"/>
    </w:pPr>
    <w:rPr>
      <w:rFonts w:ascii="Trebuchet MS" w:eastAsia="Trebuchet MS" w:hAnsi="Trebuchet MS" w:cs="Trebuchet MS"/>
      <w:i/>
      <w:iCs/>
      <w:sz w:val="21"/>
      <w:szCs w:val="21"/>
    </w:rPr>
  </w:style>
  <w:style w:type="paragraph" w:styleId="Sommario5">
    <w:name w:val="toc 5"/>
    <w:basedOn w:val="Normale"/>
    <w:uiPriority w:val="1"/>
    <w:qFormat/>
    <w:locked/>
    <w:rsid w:val="005D6CBC"/>
    <w:pPr>
      <w:widowControl w:val="0"/>
      <w:autoSpaceDE w:val="0"/>
      <w:autoSpaceDN w:val="0"/>
      <w:spacing w:before="41" w:after="0" w:line="240" w:lineRule="auto"/>
      <w:ind w:left="1105" w:hanging="454"/>
      <w:jc w:val="left"/>
    </w:pPr>
    <w:rPr>
      <w:rFonts w:ascii="Trebuchet MS" w:eastAsia="Trebuchet MS" w:hAnsi="Trebuchet MS" w:cs="Trebuchet MS"/>
      <w:sz w:val="20"/>
      <w:szCs w:val="20"/>
    </w:rPr>
  </w:style>
  <w:style w:type="paragraph" w:customStyle="1" w:styleId="TableParagraph">
    <w:name w:val="Table Paragraph"/>
    <w:basedOn w:val="Normale"/>
    <w:uiPriority w:val="1"/>
    <w:qFormat/>
    <w:rsid w:val="005D6CBC"/>
    <w:pPr>
      <w:widowControl w:val="0"/>
      <w:autoSpaceDE w:val="0"/>
      <w:autoSpaceDN w:val="0"/>
      <w:spacing w:after="0" w:line="240" w:lineRule="auto"/>
      <w:jc w:val="left"/>
    </w:pPr>
    <w:rPr>
      <w:rFonts w:ascii="Trebuchet MS" w:eastAsia="Trebuchet MS" w:hAnsi="Trebuchet MS" w:cs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094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0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754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2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34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80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3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789</Words>
  <Characters>6121</Characters>
  <Application>Microsoft Office Word</Application>
  <DocSecurity>0</DocSecurity>
  <Lines>116</Lines>
  <Paragraphs>64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avcp</Company>
  <LinksUpToDate>false</LinksUpToDate>
  <CharactersWithSpaces>6963</CharactersWithSpaces>
  <SharedDoc>false</SharedDoc>
  <HLinks>
    <vt:vector size="60" baseType="variant">
      <vt:variant>
        <vt:i4>5767241</vt:i4>
      </vt:variant>
      <vt:variant>
        <vt:i4>27</vt:i4>
      </vt:variant>
      <vt:variant>
        <vt:i4>0</vt:i4>
      </vt:variant>
      <vt:variant>
        <vt:i4>5</vt:i4>
      </vt:variant>
      <vt:variant>
        <vt:lpwstr>http://www.ospedale.cuneo.it/</vt:lpwstr>
      </vt:variant>
      <vt:variant>
        <vt:lpwstr/>
      </vt:variant>
      <vt:variant>
        <vt:i4>4718709</vt:i4>
      </vt:variant>
      <vt:variant>
        <vt:i4>24</vt:i4>
      </vt:variant>
      <vt:variant>
        <vt:i4>0</vt:i4>
      </vt:variant>
      <vt:variant>
        <vt:i4>5</vt:i4>
      </vt:variant>
      <vt:variant>
        <vt:lpwstr>mailto:ss.gare@ospedale.cuneo.it</vt:lpwstr>
      </vt:variant>
      <vt:variant>
        <vt:lpwstr/>
      </vt:variant>
      <vt:variant>
        <vt:i4>7798889</vt:i4>
      </vt:variant>
      <vt:variant>
        <vt:i4>21</vt:i4>
      </vt:variant>
      <vt:variant>
        <vt:i4>0</vt:i4>
      </vt:variant>
      <vt:variant>
        <vt:i4>5</vt:i4>
      </vt:variant>
      <vt:variant>
        <vt:lpwstr>http://www.ariaspa.it/</vt:lpwstr>
      </vt:variant>
      <vt:variant>
        <vt:lpwstr/>
      </vt:variant>
      <vt:variant>
        <vt:i4>7798889</vt:i4>
      </vt:variant>
      <vt:variant>
        <vt:i4>18</vt:i4>
      </vt:variant>
      <vt:variant>
        <vt:i4>0</vt:i4>
      </vt:variant>
      <vt:variant>
        <vt:i4>5</vt:i4>
      </vt:variant>
      <vt:variant>
        <vt:lpwstr>http://www.ariaspa.it/</vt:lpwstr>
      </vt:variant>
      <vt:variant>
        <vt:lpwstr/>
      </vt:variant>
      <vt:variant>
        <vt:i4>3801115</vt:i4>
      </vt:variant>
      <vt:variant>
        <vt:i4>15</vt:i4>
      </vt:variant>
      <vt:variant>
        <vt:i4>0</vt:i4>
      </vt:variant>
      <vt:variant>
        <vt:i4>5</vt:i4>
      </vt:variant>
      <vt:variant>
        <vt:lpwstr>https://www.bosettiegatti.eu/info/norme/statali/2016_0050.htm</vt:lpwstr>
      </vt:variant>
      <vt:variant>
        <vt:lpwstr>106</vt:lpwstr>
      </vt:variant>
      <vt:variant>
        <vt:i4>4718709</vt:i4>
      </vt:variant>
      <vt:variant>
        <vt:i4>12</vt:i4>
      </vt:variant>
      <vt:variant>
        <vt:i4>0</vt:i4>
      </vt:variant>
      <vt:variant>
        <vt:i4>5</vt:i4>
      </vt:variant>
      <vt:variant>
        <vt:lpwstr>mailto:ss.gare@ospedale.cuneo.it</vt:lpwstr>
      </vt:variant>
      <vt:variant>
        <vt:lpwstr/>
      </vt:variant>
      <vt:variant>
        <vt:i4>5767241</vt:i4>
      </vt:variant>
      <vt:variant>
        <vt:i4>9</vt:i4>
      </vt:variant>
      <vt:variant>
        <vt:i4>0</vt:i4>
      </vt:variant>
      <vt:variant>
        <vt:i4>5</vt:i4>
      </vt:variant>
      <vt:variant>
        <vt:lpwstr>http://www.ospedale.cuneo.it/</vt:lpwstr>
      </vt:variant>
      <vt:variant>
        <vt:lpwstr/>
      </vt:variant>
      <vt:variant>
        <vt:i4>5636105</vt:i4>
      </vt:variant>
      <vt:variant>
        <vt:i4>6</vt:i4>
      </vt:variant>
      <vt:variant>
        <vt:i4>0</vt:i4>
      </vt:variant>
      <vt:variant>
        <vt:i4>5</vt:i4>
      </vt:variant>
      <vt:variant>
        <vt:lpwstr>https://www.regione.piemonte.it/web/temi/protezione-civile-difesa-suolo-opere-pubbliche/opere-pubbliche/prezzario</vt:lpwstr>
      </vt:variant>
      <vt:variant>
        <vt:lpwstr/>
      </vt:variant>
      <vt:variant>
        <vt:i4>7798889</vt:i4>
      </vt:variant>
      <vt:variant>
        <vt:i4>3</vt:i4>
      </vt:variant>
      <vt:variant>
        <vt:i4>0</vt:i4>
      </vt:variant>
      <vt:variant>
        <vt:i4>5</vt:i4>
      </vt:variant>
      <vt:variant>
        <vt:lpwstr>http://www.ariaspa.it/</vt:lpwstr>
      </vt:variant>
      <vt:variant>
        <vt:lpwstr/>
      </vt:variant>
      <vt:variant>
        <vt:i4>4718709</vt:i4>
      </vt:variant>
      <vt:variant>
        <vt:i4>0</vt:i4>
      </vt:variant>
      <vt:variant>
        <vt:i4>0</vt:i4>
      </vt:variant>
      <vt:variant>
        <vt:i4>5</vt:i4>
      </vt:variant>
      <vt:variant>
        <vt:lpwstr>mailto:ss.gare@ospedale.cuneo.it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AVCP dg reg</dc:creator>
  <cp:keywords/>
  <dc:description/>
  <cp:lastModifiedBy>Boschero Sergio</cp:lastModifiedBy>
  <cp:revision>5</cp:revision>
  <cp:lastPrinted>2022-03-10T10:19:00Z</cp:lastPrinted>
  <dcterms:created xsi:type="dcterms:W3CDTF">2022-03-11T13:56:00Z</dcterms:created>
  <dcterms:modified xsi:type="dcterms:W3CDTF">2022-03-11T14:00:00Z</dcterms:modified>
</cp:coreProperties>
</file>